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9B725" w14:textId="79B4DECF" w:rsidR="00690D34" w:rsidRDefault="00690D34" w:rsidP="00690D34">
      <w:pPr>
        <w:pStyle w:val="Tit2"/>
      </w:pPr>
      <w:bookmarkStart w:id="0" w:name="_Toc447217330"/>
      <w:bookmarkStart w:id="1" w:name="_Toc454808598"/>
      <w:r>
        <w:t>Modello 5</w:t>
      </w:r>
      <w:r w:rsidR="00C36026">
        <w:t xml:space="preserve"> -</w:t>
      </w:r>
      <w:r w:rsidRPr="000774FA">
        <w:t xml:space="preserve"> </w:t>
      </w:r>
      <w:r>
        <w:t>F</w:t>
      </w:r>
      <w:r w:rsidRPr="00690D34">
        <w:t>ormulario per la proposta progettuale</w:t>
      </w:r>
      <w:bookmarkEnd w:id="0"/>
      <w:bookmarkEnd w:id="1"/>
    </w:p>
    <w:p w14:paraId="7311BA71" w14:textId="77777777" w:rsidR="00690D34" w:rsidRDefault="00690D34" w:rsidP="005E3A99">
      <w:pPr>
        <w:rPr>
          <w:rFonts w:eastAsia="MS Gothic"/>
          <w:lang w:eastAsia="it-IT"/>
        </w:rPr>
      </w:pPr>
    </w:p>
    <w:p w14:paraId="17CFC74A" w14:textId="77777777" w:rsidR="00370445" w:rsidRPr="005E3A99" w:rsidRDefault="00370445" w:rsidP="00370445">
      <w:pPr>
        <w:suppressAutoHyphens w:val="0"/>
        <w:spacing w:after="160" w:line="259" w:lineRule="auto"/>
        <w:ind w:left="4820"/>
        <w:jc w:val="left"/>
        <w:rPr>
          <w:kern w:val="0"/>
          <w:lang w:eastAsia="en-US"/>
        </w:rPr>
      </w:pPr>
      <w:r w:rsidRPr="005E3A99">
        <w:rPr>
          <w:kern w:val="0"/>
          <w:lang w:eastAsia="en-US"/>
        </w:rPr>
        <w:t>Spett.le</w:t>
      </w:r>
    </w:p>
    <w:p w14:paraId="191D2938" w14:textId="77777777" w:rsidR="00370445" w:rsidRPr="005E3A99" w:rsidRDefault="00370445" w:rsidP="00370445">
      <w:pPr>
        <w:suppressAutoHyphens w:val="0"/>
        <w:spacing w:after="160" w:line="318" w:lineRule="atLeast"/>
        <w:ind w:left="4820"/>
        <w:jc w:val="left"/>
        <w:rPr>
          <w:kern w:val="0"/>
          <w:lang w:eastAsia="en-US"/>
        </w:rPr>
      </w:pPr>
      <w:r w:rsidRPr="005E3A99">
        <w:rPr>
          <w:b/>
          <w:bCs/>
          <w:kern w:val="0"/>
          <w:lang w:eastAsia="en-US"/>
        </w:rPr>
        <w:t>Regione Autonoma della Sardegna</w:t>
      </w:r>
      <w:r w:rsidRPr="005E3A99">
        <w:rPr>
          <w:kern w:val="0"/>
          <w:lang w:eastAsia="en-US"/>
        </w:rPr>
        <w:br/>
        <w:t xml:space="preserve">Assessorato del Lavoro, Formazione Professionale, </w:t>
      </w:r>
      <w:r w:rsidRPr="005E3A99">
        <w:rPr>
          <w:kern w:val="0"/>
          <w:lang w:eastAsia="en-US"/>
        </w:rPr>
        <w:br/>
        <w:t xml:space="preserve">Cooperazione e Sicurezza Sociale - </w:t>
      </w:r>
      <w:r w:rsidRPr="005E3A99">
        <w:rPr>
          <w:kern w:val="0"/>
          <w:lang w:eastAsia="en-US"/>
        </w:rPr>
        <w:br/>
      </w:r>
      <w:r w:rsidRPr="005E3A99">
        <w:rPr>
          <w:bCs/>
          <w:kern w:val="0"/>
        </w:rPr>
        <w:t xml:space="preserve">Direzione generale </w:t>
      </w:r>
      <w:r w:rsidRPr="005E3A99">
        <w:rPr>
          <w:kern w:val="0"/>
          <w:lang w:eastAsia="en-US"/>
        </w:rPr>
        <w:t>del Lavoro, Formazione Professionale, Cooperazione e Sicurezza Sociale</w:t>
      </w:r>
    </w:p>
    <w:p w14:paraId="0EC2F9D3" w14:textId="77777777" w:rsidR="00370445" w:rsidRPr="005E3A99" w:rsidRDefault="00370445" w:rsidP="00370445">
      <w:pPr>
        <w:suppressAutoHyphens w:val="0"/>
        <w:spacing w:after="160" w:line="318" w:lineRule="atLeast"/>
        <w:ind w:left="4820"/>
        <w:jc w:val="left"/>
        <w:rPr>
          <w:kern w:val="0"/>
          <w:lang w:eastAsia="en-US"/>
        </w:rPr>
      </w:pPr>
      <w:r w:rsidRPr="005E3A99">
        <w:rPr>
          <w:bCs/>
          <w:kern w:val="0"/>
        </w:rPr>
        <w:t>Servizio</w:t>
      </w:r>
      <w:r w:rsidRPr="005E3A99">
        <w:rPr>
          <w:kern w:val="0"/>
          <w:lang w:eastAsia="en-US"/>
        </w:rPr>
        <w:t xml:space="preserve"> Formazione </w:t>
      </w:r>
    </w:p>
    <w:p w14:paraId="68F6DB22" w14:textId="77777777" w:rsidR="00370445" w:rsidRPr="00B74F0C" w:rsidRDefault="00AB409E" w:rsidP="00370445">
      <w:pPr>
        <w:suppressAutoHyphens w:val="0"/>
        <w:spacing w:after="160" w:line="318" w:lineRule="atLeast"/>
        <w:ind w:left="4820"/>
        <w:jc w:val="left"/>
        <w:rPr>
          <w:kern w:val="0"/>
          <w:lang w:eastAsia="en-US"/>
        </w:rPr>
      </w:pPr>
      <w:hyperlink r:id="rId10" w:history="1">
        <w:r w:rsidR="00370445" w:rsidRPr="00B74F0C">
          <w:rPr>
            <w:kern w:val="0"/>
            <w:lang w:eastAsia="en-US"/>
          </w:rPr>
          <w:t>lavoro@pec.regione.sardegna.it</w:t>
        </w:r>
      </w:hyperlink>
    </w:p>
    <w:p w14:paraId="61418C21" w14:textId="77777777" w:rsidR="00370445" w:rsidRPr="00370445" w:rsidRDefault="00370445" w:rsidP="00370445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ind w:right="284"/>
        <w:rPr>
          <w:b/>
          <w:kern w:val="0"/>
          <w:sz w:val="22"/>
          <w:lang w:eastAsia="en-US"/>
        </w:rPr>
      </w:pPr>
    </w:p>
    <w:p w14:paraId="1AD8AEEB" w14:textId="77777777" w:rsidR="005E3A99" w:rsidRDefault="00370445" w:rsidP="005E3A99">
      <w:pPr>
        <w:spacing w:line="240" w:lineRule="auto"/>
        <w:ind w:left="709" w:hanging="851"/>
        <w:rPr>
          <w:b/>
        </w:rPr>
      </w:pPr>
      <w:r w:rsidRPr="00370445">
        <w:rPr>
          <w:b/>
        </w:rPr>
        <w:t xml:space="preserve">Oggetto: </w:t>
      </w:r>
      <w:r w:rsidR="005E3A99">
        <w:rPr>
          <w:b/>
        </w:rPr>
        <w:t>A</w:t>
      </w:r>
      <w:r w:rsidR="005E3A99" w:rsidRPr="003D2CDF">
        <w:rPr>
          <w:b/>
        </w:rPr>
        <w:t>vviso</w:t>
      </w:r>
      <w:r w:rsidR="005E3A99">
        <w:rPr>
          <w:b/>
        </w:rPr>
        <w:t xml:space="preserve"> </w:t>
      </w:r>
      <w:r w:rsidR="005E3A99" w:rsidRPr="003D2CDF">
        <w:rPr>
          <w:b/>
        </w:rPr>
        <w:t xml:space="preserve">per il finanziamento di </w:t>
      </w:r>
      <w:r w:rsidR="005E3A99">
        <w:rPr>
          <w:b/>
        </w:rPr>
        <w:t>“P</w:t>
      </w:r>
      <w:r w:rsidR="005E3A99" w:rsidRPr="003D2CDF">
        <w:rPr>
          <w:b/>
        </w:rPr>
        <w:t xml:space="preserve">ercorsi triennali di </w:t>
      </w:r>
      <w:r w:rsidR="005E3A99">
        <w:rPr>
          <w:b/>
        </w:rPr>
        <w:t>I</w:t>
      </w:r>
      <w:r w:rsidR="005E3A99" w:rsidRPr="003D2CDF">
        <w:rPr>
          <w:b/>
        </w:rPr>
        <w:t xml:space="preserve">struzione e </w:t>
      </w:r>
      <w:r w:rsidR="005E3A99">
        <w:rPr>
          <w:b/>
        </w:rPr>
        <w:t>Formazione Professionale (</w:t>
      </w:r>
      <w:proofErr w:type="spellStart"/>
      <w:r w:rsidR="005E3A99">
        <w:rPr>
          <w:b/>
        </w:rPr>
        <w:t>IeFP</w:t>
      </w:r>
      <w:proofErr w:type="spellEnd"/>
      <w:r w:rsidR="005E3A99" w:rsidRPr="003D2CDF">
        <w:rPr>
          <w:b/>
        </w:rPr>
        <w:t>)</w:t>
      </w:r>
      <w:r w:rsidR="005E3A99">
        <w:rPr>
          <w:b/>
        </w:rPr>
        <w:t>”</w:t>
      </w:r>
      <w:r w:rsidR="005E3A99" w:rsidRPr="003D2CDF">
        <w:rPr>
          <w:b/>
        </w:rPr>
        <w:t xml:space="preserve"> Programma Operativo Regionale FSE 2014-2020</w:t>
      </w:r>
      <w:r w:rsidR="005E3A99">
        <w:rPr>
          <w:b/>
        </w:rPr>
        <w:t xml:space="preserve"> </w:t>
      </w:r>
      <w:r w:rsidR="005E3A99" w:rsidRPr="003D2CDF">
        <w:rPr>
          <w:b/>
        </w:rPr>
        <w:t>Regione Autonoma della Sardegna</w:t>
      </w:r>
      <w:r w:rsidR="005E3A99">
        <w:rPr>
          <w:b/>
        </w:rPr>
        <w:t xml:space="preserve"> </w:t>
      </w:r>
    </w:p>
    <w:p w14:paraId="05BB2725" w14:textId="77777777" w:rsidR="005E3A99" w:rsidRDefault="005E3A99" w:rsidP="005E3A99">
      <w:pPr>
        <w:spacing w:line="240" w:lineRule="auto"/>
        <w:ind w:left="709" w:hanging="1"/>
        <w:rPr>
          <w:b/>
        </w:rPr>
      </w:pPr>
      <w:r w:rsidRPr="003D2CDF">
        <w:rPr>
          <w:b/>
        </w:rPr>
        <w:t>CCI 2014IT05SFOP021</w:t>
      </w:r>
      <w:r>
        <w:rPr>
          <w:b/>
        </w:rPr>
        <w:t xml:space="preserve"> </w:t>
      </w:r>
      <w:r w:rsidRPr="003D2CDF">
        <w:rPr>
          <w:b/>
        </w:rPr>
        <w:t>Asse prioritario 3 – Istruzione e formazione</w:t>
      </w:r>
      <w:r>
        <w:rPr>
          <w:b/>
        </w:rPr>
        <w:t xml:space="preserve"> </w:t>
      </w:r>
    </w:p>
    <w:p w14:paraId="2AA9B398" w14:textId="7863B8F1" w:rsidR="00370445" w:rsidRDefault="00370445" w:rsidP="005E3A99">
      <w:pPr>
        <w:spacing w:after="120" w:line="240" w:lineRule="auto"/>
        <w:ind w:left="709" w:hanging="1"/>
        <w:rPr>
          <w:b/>
        </w:rPr>
      </w:pPr>
      <w:r w:rsidRPr="00370445">
        <w:rPr>
          <w:b/>
        </w:rPr>
        <w:t>Formulario per la proposta progettuale.</w:t>
      </w:r>
    </w:p>
    <w:p w14:paraId="62C04559" w14:textId="77777777" w:rsidR="00560006" w:rsidRDefault="00560006" w:rsidP="005E3A99">
      <w:pPr>
        <w:spacing w:after="120" w:line="240" w:lineRule="auto"/>
        <w:ind w:left="709" w:hanging="1"/>
        <w:rPr>
          <w:b/>
        </w:rPr>
      </w:pPr>
    </w:p>
    <w:tbl>
      <w:tblPr>
        <w:tblStyle w:val="Tabellagriglia3-colore5111"/>
        <w:tblW w:w="5000" w:type="pct"/>
        <w:tblLook w:val="04A0" w:firstRow="1" w:lastRow="0" w:firstColumn="1" w:lastColumn="0" w:noHBand="0" w:noVBand="1"/>
      </w:tblPr>
      <w:tblGrid>
        <w:gridCol w:w="1479"/>
        <w:gridCol w:w="2363"/>
        <w:gridCol w:w="2004"/>
        <w:gridCol w:w="2006"/>
        <w:gridCol w:w="2002"/>
      </w:tblGrid>
      <w:tr w:rsidR="00370445" w:rsidRPr="00370445" w14:paraId="00245294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5"/>
          </w:tcPr>
          <w:p w14:paraId="124BC72A" w14:textId="77777777" w:rsidR="00370445" w:rsidRPr="00370445" w:rsidRDefault="00370445" w:rsidP="00370445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smallCaps/>
                <w:kern w:val="0"/>
                <w:lang w:eastAsia="en-US"/>
              </w:rPr>
              <w:t>Scheda 1</w:t>
            </w:r>
          </w:p>
        </w:tc>
      </w:tr>
      <w:tr w:rsidR="00370445" w:rsidRPr="00370445" w14:paraId="4B9E9293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Merge w:val="restart"/>
          </w:tcPr>
          <w:p w14:paraId="0C80B3B6" w14:textId="4A9E7C26" w:rsidR="00370445" w:rsidRPr="00370445" w:rsidRDefault="00033692" w:rsidP="00370445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560006">
              <w:rPr>
                <w:b/>
                <w:smallCaps/>
                <w:kern w:val="0"/>
                <w:lang w:eastAsia="en-US"/>
              </w:rPr>
              <w:t>Soggetto proponente</w:t>
            </w:r>
          </w:p>
        </w:tc>
        <w:tc>
          <w:tcPr>
            <w:tcW w:w="4250" w:type="pct"/>
            <w:gridSpan w:val="4"/>
          </w:tcPr>
          <w:p w14:paraId="407B0C95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22"/>
                <w:szCs w:val="22"/>
                <w:lang w:eastAsia="en-US"/>
              </w:rPr>
              <w:t>Tipologia Soggetto Proponente</w:t>
            </w:r>
          </w:p>
        </w:tc>
      </w:tr>
      <w:tr w:rsidR="00370445" w:rsidRPr="00370445" w14:paraId="2C09621F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Merge/>
          </w:tcPr>
          <w:p w14:paraId="1D69F5E2" w14:textId="77777777" w:rsidR="00370445" w:rsidRPr="00370445" w:rsidRDefault="00370445" w:rsidP="00370445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</w:tcPr>
          <w:p w14:paraId="050AA8D6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  <w:sym w:font="Wingdings" w:char="F071"/>
            </w:r>
            <w:r w:rsidRPr="00370445"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  <w:t xml:space="preserve"> in forma singola</w:t>
            </w:r>
          </w:p>
        </w:tc>
        <w:tc>
          <w:tcPr>
            <w:tcW w:w="1017" w:type="pct"/>
          </w:tcPr>
          <w:p w14:paraId="04FBC308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  <w:sym w:font="Wingdings" w:char="F071"/>
            </w:r>
            <w:r w:rsidRPr="00370445"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  <w:t>in RT</w:t>
            </w:r>
          </w:p>
        </w:tc>
        <w:tc>
          <w:tcPr>
            <w:tcW w:w="1018" w:type="pct"/>
          </w:tcPr>
          <w:p w14:paraId="4975C09B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  <w:sym w:font="Wingdings" w:char="F071"/>
            </w:r>
            <w:r w:rsidRPr="00370445"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  <w:t xml:space="preserve"> da costituire</w:t>
            </w:r>
          </w:p>
        </w:tc>
        <w:tc>
          <w:tcPr>
            <w:tcW w:w="1016" w:type="pct"/>
          </w:tcPr>
          <w:p w14:paraId="456AC4B6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  <w:sym w:font="Wingdings" w:char="F071"/>
            </w:r>
            <w:r w:rsidRPr="00370445"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  <w:t xml:space="preserve"> già costituito</w:t>
            </w:r>
          </w:p>
        </w:tc>
      </w:tr>
      <w:tr w:rsidR="00370445" w:rsidRPr="00370445" w14:paraId="2A9E2D33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Merge/>
          </w:tcPr>
          <w:p w14:paraId="7F05F73B" w14:textId="77777777" w:rsidR="00370445" w:rsidRPr="00370445" w:rsidRDefault="00370445" w:rsidP="00370445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</w:tcPr>
          <w:p w14:paraId="22EA8693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Agenzia</w:t>
            </w:r>
          </w:p>
        </w:tc>
        <w:tc>
          <w:tcPr>
            <w:tcW w:w="3051" w:type="pct"/>
            <w:gridSpan w:val="3"/>
          </w:tcPr>
          <w:p w14:paraId="1A397DDC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del Raggruppamento Temporaneo</w:t>
            </w:r>
          </w:p>
        </w:tc>
      </w:tr>
      <w:tr w:rsidR="00370445" w:rsidRPr="00370445" w14:paraId="674E771B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Merge/>
          </w:tcPr>
          <w:p w14:paraId="1138D3EC" w14:textId="77777777" w:rsidR="00370445" w:rsidRPr="00370445" w:rsidRDefault="00370445" w:rsidP="00370445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  <w:vMerge w:val="restart"/>
            <w:vAlign w:val="center"/>
          </w:tcPr>
          <w:p w14:paraId="4C26C8C5" w14:textId="77777777" w:rsidR="00370445" w:rsidRPr="00370445" w:rsidRDefault="00370445" w:rsidP="00370445">
            <w:pPr>
              <w:suppressAutoHyphens w:val="0"/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3051" w:type="pct"/>
            <w:gridSpan w:val="3"/>
          </w:tcPr>
          <w:p w14:paraId="06F104B6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370445" w:rsidRPr="00370445" w14:paraId="1ACA8FB5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Merge/>
          </w:tcPr>
          <w:p w14:paraId="483C4177" w14:textId="77777777" w:rsidR="00370445" w:rsidRPr="00370445" w:rsidRDefault="00370445" w:rsidP="00370445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  <w:vMerge/>
          </w:tcPr>
          <w:p w14:paraId="4AA85955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17" w:type="pct"/>
          </w:tcPr>
          <w:p w14:paraId="3777E952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Agenzia Capofila</w:t>
            </w:r>
          </w:p>
        </w:tc>
        <w:tc>
          <w:tcPr>
            <w:tcW w:w="1018" w:type="pct"/>
          </w:tcPr>
          <w:p w14:paraId="0E3EC7A8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Agenzia Componente 2</w:t>
            </w:r>
            <w:r w:rsidRPr="00370445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016" w:type="pct"/>
          </w:tcPr>
          <w:p w14:paraId="197E3BD8" w14:textId="77777777" w:rsidR="00370445" w:rsidRPr="00370445" w:rsidRDefault="00370445" w:rsidP="00370445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Agenzia Componente …..</w:t>
            </w:r>
          </w:p>
        </w:tc>
      </w:tr>
      <w:tr w:rsidR="00370445" w:rsidRPr="00370445" w14:paraId="5F101E4E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pct"/>
            <w:vMerge/>
          </w:tcPr>
          <w:p w14:paraId="67F7DC1B" w14:textId="77777777" w:rsidR="00370445" w:rsidRPr="00370445" w:rsidRDefault="00370445" w:rsidP="00370445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99" w:type="pct"/>
            <w:vMerge/>
          </w:tcPr>
          <w:p w14:paraId="2AC3F158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17" w:type="pct"/>
          </w:tcPr>
          <w:p w14:paraId="3A0E8846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18" w:type="pct"/>
          </w:tcPr>
          <w:p w14:paraId="5A8EADF5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16" w:type="pct"/>
          </w:tcPr>
          <w:p w14:paraId="2EB4899D" w14:textId="77777777" w:rsidR="00370445" w:rsidRPr="00370445" w:rsidRDefault="00370445" w:rsidP="00370445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lagriglia3-colore51211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384"/>
        <w:gridCol w:w="8470"/>
      </w:tblGrid>
      <w:tr w:rsidR="00560006" w:rsidRPr="00560006" w14:paraId="6BEF51B1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1CB87864" w14:textId="77777777" w:rsidR="00B13544" w:rsidRPr="00560006" w:rsidRDefault="00B13544" w:rsidP="000870EB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560006">
              <w:rPr>
                <w:smallCaps/>
                <w:kern w:val="0"/>
                <w:lang w:eastAsia="en-US"/>
              </w:rPr>
              <w:t>Scheda 2</w:t>
            </w:r>
          </w:p>
        </w:tc>
      </w:tr>
      <w:tr w:rsidR="00560006" w:rsidRPr="00560006" w14:paraId="7CCDB05D" w14:textId="77777777" w:rsidTr="00560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vMerge w:val="restart"/>
          </w:tcPr>
          <w:p w14:paraId="571DEA70" w14:textId="77777777" w:rsidR="00B13544" w:rsidRPr="00560006" w:rsidRDefault="00B13544" w:rsidP="000870EB">
            <w:pPr>
              <w:suppressAutoHyphens w:val="0"/>
              <w:spacing w:line="240" w:lineRule="auto"/>
              <w:jc w:val="right"/>
              <w:rPr>
                <w:b/>
                <w:i w:val="0"/>
                <w:iCs w:val="0"/>
                <w:smallCaps/>
                <w:kern w:val="0"/>
                <w:lang w:eastAsia="en-US"/>
              </w:rPr>
            </w:pPr>
            <w:r w:rsidRPr="00560006">
              <w:rPr>
                <w:smallCaps/>
                <w:kern w:val="0"/>
                <w:lang w:eastAsia="en-US"/>
              </w:rPr>
              <w:t xml:space="preserve">Titolo Percorso formativo </w:t>
            </w:r>
          </w:p>
          <w:p w14:paraId="31B79D56" w14:textId="77777777" w:rsidR="00B13544" w:rsidRPr="00560006" w:rsidRDefault="00B13544" w:rsidP="000870EB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</w:p>
        </w:tc>
        <w:tc>
          <w:tcPr>
            <w:tcW w:w="4298" w:type="pct"/>
          </w:tcPr>
          <w:p w14:paraId="6C1BAD21" w14:textId="10831C92" w:rsidR="00B13544" w:rsidRPr="00560006" w:rsidRDefault="00B13544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560006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della Figura professionale – livello EQF 3</w:t>
            </w:r>
          </w:p>
        </w:tc>
      </w:tr>
      <w:tr w:rsidR="00560006" w:rsidRPr="00560006" w14:paraId="14605492" w14:textId="77777777" w:rsidTr="00560006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vMerge/>
          </w:tcPr>
          <w:p w14:paraId="79F3D6D8" w14:textId="77777777" w:rsidR="00B13544" w:rsidRPr="00560006" w:rsidRDefault="00B13544" w:rsidP="000870E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98" w:type="pct"/>
          </w:tcPr>
          <w:p w14:paraId="23E49CCE" w14:textId="77777777" w:rsidR="00B13544" w:rsidRPr="00560006" w:rsidRDefault="00B1354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i/>
                <w:kern w:val="0"/>
                <w:sz w:val="14"/>
                <w:szCs w:val="14"/>
                <w:lang w:eastAsia="en-US"/>
              </w:rPr>
            </w:pPr>
            <w:r w:rsidRPr="00560006">
              <w:rPr>
                <w:i/>
                <w:sz w:val="14"/>
                <w:szCs w:val="14"/>
              </w:rPr>
              <w:t>Ripetere da Scheda 1 del Modello 1 (Modello 2 nel caso di RT)</w:t>
            </w:r>
          </w:p>
        </w:tc>
      </w:tr>
    </w:tbl>
    <w:p w14:paraId="4006CB76" w14:textId="77777777" w:rsidR="00B13544" w:rsidRPr="00560006" w:rsidRDefault="00B13544" w:rsidP="00752603">
      <w:pPr>
        <w:pStyle w:val="Separazione"/>
      </w:pPr>
    </w:p>
    <w:p w14:paraId="5FB83E7D" w14:textId="77777777" w:rsidR="00B13544" w:rsidRPr="00560006" w:rsidRDefault="00B13544" w:rsidP="00752603">
      <w:pPr>
        <w:pStyle w:val="Separazione"/>
      </w:pPr>
    </w:p>
    <w:p w14:paraId="3A422C55" w14:textId="77777777" w:rsidR="00B13544" w:rsidRPr="00560006" w:rsidRDefault="00B13544" w:rsidP="00752603">
      <w:pPr>
        <w:pStyle w:val="Separazione"/>
      </w:pPr>
    </w:p>
    <w:tbl>
      <w:tblPr>
        <w:tblStyle w:val="Tabellagriglia3-colore51213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384"/>
        <w:gridCol w:w="8470"/>
      </w:tblGrid>
      <w:tr w:rsidR="00560006" w:rsidRPr="00560006" w14:paraId="07D4495A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1A09DF9D" w14:textId="77777777" w:rsidR="00B13544" w:rsidRPr="00560006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560006">
              <w:rPr>
                <w:smallCaps/>
                <w:kern w:val="0"/>
                <w:lang w:eastAsia="en-US"/>
              </w:rPr>
              <w:t>Scheda 3</w:t>
            </w:r>
          </w:p>
        </w:tc>
      </w:tr>
      <w:tr w:rsidR="00B13544" w:rsidRPr="00B13544" w14:paraId="2972D064" w14:textId="77777777" w:rsidTr="00560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vMerge w:val="restart"/>
          </w:tcPr>
          <w:p w14:paraId="760EC7D3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Analisi dei fabbisogni formativi</w:t>
            </w:r>
          </w:p>
          <w:p w14:paraId="3014EA75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2D734746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4000 caratteri)</w:t>
            </w:r>
          </w:p>
        </w:tc>
        <w:tc>
          <w:tcPr>
            <w:tcW w:w="4298" w:type="pct"/>
          </w:tcPr>
          <w:p w14:paraId="3A8207D2" w14:textId="1EFE764A" w:rsidR="00B13544" w:rsidRPr="00B13544" w:rsidRDefault="000870EB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Descrizione della metodologia </w:t>
            </w:r>
            <w:r w:rsidR="00B13544"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e delle procedure adottate per l’individuazione dei fabbisogni formativi e coerenza rispetto alla figura professionale proposta e al territorio di riferimento</w:t>
            </w:r>
          </w:p>
        </w:tc>
      </w:tr>
      <w:tr w:rsidR="00B13544" w:rsidRPr="00B13544" w14:paraId="7FB312C5" w14:textId="77777777" w:rsidTr="00560006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  <w:vMerge/>
          </w:tcPr>
          <w:p w14:paraId="34B162A6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98" w:type="pct"/>
          </w:tcPr>
          <w:p w14:paraId="14223760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1925C5ED" w14:textId="77777777" w:rsidR="00B13544" w:rsidRDefault="00B13544" w:rsidP="00752603">
      <w:pPr>
        <w:pStyle w:val="Separazione"/>
      </w:pPr>
    </w:p>
    <w:p w14:paraId="60C76336" w14:textId="77777777" w:rsidR="00B13544" w:rsidRDefault="00B13544" w:rsidP="00752603">
      <w:pPr>
        <w:pStyle w:val="Separazione"/>
      </w:pPr>
    </w:p>
    <w:p w14:paraId="5C35FF62" w14:textId="77777777" w:rsidR="00B13544" w:rsidRDefault="00B13544" w:rsidP="00752603">
      <w:pPr>
        <w:pStyle w:val="Separazione"/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667"/>
        <w:gridCol w:w="8187"/>
      </w:tblGrid>
      <w:tr w:rsidR="00B13544" w:rsidRPr="00B13544" w14:paraId="16C2DCB9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12991B8E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4</w:t>
            </w:r>
          </w:p>
        </w:tc>
      </w:tr>
      <w:tr w:rsidR="00B13544" w:rsidRPr="00B13544" w14:paraId="511930A4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 w:val="restart"/>
          </w:tcPr>
          <w:p w14:paraId="4C9A5948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 xml:space="preserve">Azioni di comunicazione-promozione rivolte ai destinatari </w:t>
            </w: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58600236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3000 caratteri)</w:t>
            </w:r>
          </w:p>
        </w:tc>
        <w:tc>
          <w:tcPr>
            <w:tcW w:w="4154" w:type="pct"/>
          </w:tcPr>
          <w:p w14:paraId="7641B066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delle azioni di comunicazione finalizzate a stimolare l’interesse dei destinatari per la partecipazione ai percorsi formativi specifici (rivolte alla promozione dell’intervento formativo nei confronti dei giovani destinatari e delle famiglie)</w:t>
            </w:r>
          </w:p>
        </w:tc>
      </w:tr>
      <w:tr w:rsidR="00B13544" w:rsidRPr="00B13544" w14:paraId="6E84E292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/>
          </w:tcPr>
          <w:p w14:paraId="4E6BD985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54" w:type="pct"/>
          </w:tcPr>
          <w:p w14:paraId="1A84AA45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7AF4DC25" w14:textId="77777777" w:rsidR="00B13544" w:rsidRPr="00B13544" w:rsidRDefault="00B13544" w:rsidP="00B13544">
      <w:pPr>
        <w:tabs>
          <w:tab w:val="left" w:pos="6960"/>
        </w:tabs>
        <w:rPr>
          <w:rFonts w:eastAsia="MS Gothic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667"/>
        <w:gridCol w:w="8187"/>
      </w:tblGrid>
      <w:tr w:rsidR="00B13544" w:rsidRPr="00B13544" w14:paraId="22C6EE01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1EAE60DE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5</w:t>
            </w:r>
          </w:p>
        </w:tc>
      </w:tr>
      <w:tr w:rsidR="00B13544" w:rsidRPr="00B13544" w14:paraId="29154892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 w:val="restart"/>
          </w:tcPr>
          <w:p w14:paraId="44A56F89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 xml:space="preserve">Modalità di selezione, orientamento e motivazione dei destinatari </w:t>
            </w: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19B4A613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3000 caratteri)</w:t>
            </w:r>
          </w:p>
        </w:tc>
        <w:tc>
          <w:tcPr>
            <w:tcW w:w="4154" w:type="pct"/>
          </w:tcPr>
          <w:p w14:paraId="4253EF6F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delle modalità e dei criteri di selezione per l’accesso al percorso formativo, di orientamento e motivazione rivolte ai destinatari</w:t>
            </w:r>
          </w:p>
        </w:tc>
      </w:tr>
      <w:tr w:rsidR="00B13544" w:rsidRPr="00B13544" w14:paraId="5ED30593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/>
          </w:tcPr>
          <w:p w14:paraId="308DDB50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54" w:type="pct"/>
          </w:tcPr>
          <w:p w14:paraId="4D235079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6089CD83" w14:textId="77777777" w:rsidR="00B13544" w:rsidRPr="00B13544" w:rsidRDefault="00B13544" w:rsidP="00B13544">
      <w:pPr>
        <w:rPr>
          <w:rFonts w:eastAsia="MS Gothic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710"/>
        <w:gridCol w:w="8144"/>
      </w:tblGrid>
      <w:tr w:rsidR="00B13544" w:rsidRPr="00B13544" w14:paraId="48E9D5C1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219E171F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6</w:t>
            </w:r>
          </w:p>
        </w:tc>
      </w:tr>
      <w:tr w:rsidR="00B13544" w:rsidRPr="00B13544" w14:paraId="0A8C8E3F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 w:val="restart"/>
          </w:tcPr>
          <w:p w14:paraId="4DBA309E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 xml:space="preserve">Obiettivi e finalità dell’operazione </w:t>
            </w:r>
          </w:p>
          <w:p w14:paraId="7AE7FFA0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3146A259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5000 caratteri)</w:t>
            </w:r>
          </w:p>
        </w:tc>
        <w:tc>
          <w:tcPr>
            <w:tcW w:w="4154" w:type="pct"/>
          </w:tcPr>
          <w:p w14:paraId="7DCF08AB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degli obiettivi e delle finalità dell’intervento, articolazione della proposta progettuale e adeguatezza dei contenuti rispetto agli obiettivi e alle finalità dell’Avviso</w:t>
            </w:r>
          </w:p>
        </w:tc>
      </w:tr>
      <w:tr w:rsidR="00B13544" w:rsidRPr="00B13544" w14:paraId="76EF5105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/>
          </w:tcPr>
          <w:p w14:paraId="4D39BFC2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54" w:type="pct"/>
          </w:tcPr>
          <w:p w14:paraId="3B7E4A25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56041604" w14:textId="77777777" w:rsidR="00B13544" w:rsidRPr="00B13544" w:rsidRDefault="00B13544" w:rsidP="00B13544">
      <w:pPr>
        <w:suppressAutoHyphens w:val="0"/>
        <w:spacing w:after="160" w:line="259" w:lineRule="auto"/>
        <w:jc w:val="left"/>
        <w:rPr>
          <w:rFonts w:eastAsia="MS Gothic"/>
          <w:b/>
          <w:bCs/>
          <w:color w:val="4F81BD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667"/>
        <w:gridCol w:w="8187"/>
      </w:tblGrid>
      <w:tr w:rsidR="00B13544" w:rsidRPr="00B13544" w14:paraId="65A29A5D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75CD7230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7</w:t>
            </w:r>
          </w:p>
        </w:tc>
      </w:tr>
      <w:tr w:rsidR="00B13544" w:rsidRPr="00B13544" w14:paraId="431EAEB9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 w:val="restart"/>
          </w:tcPr>
          <w:p w14:paraId="2A08D69A" w14:textId="1F1AB734" w:rsidR="00B13544" w:rsidRPr="001D28DB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1D28DB">
              <w:rPr>
                <w:smallCaps/>
                <w:kern w:val="0"/>
                <w:lang w:eastAsia="en-US"/>
              </w:rPr>
              <w:t xml:space="preserve">Risultati attesi sui destinatari </w:t>
            </w:r>
            <w:r w:rsidR="00FA2F06" w:rsidRPr="001D28DB">
              <w:rPr>
                <w:smallCaps/>
                <w:kern w:val="0"/>
                <w:lang w:eastAsia="en-US"/>
              </w:rPr>
              <w:t xml:space="preserve">e ricadute previste sul territorio </w:t>
            </w:r>
            <w:r w:rsidRPr="001D28DB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301D8C3E" w14:textId="77777777" w:rsidR="00B13544" w:rsidRPr="001D28DB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1D28DB">
              <w:rPr>
                <w:smallCaps/>
                <w:kern w:val="0"/>
                <w:sz w:val="14"/>
                <w:szCs w:val="22"/>
                <w:lang w:eastAsia="en-US"/>
              </w:rPr>
              <w:t>2000 caratteri)</w:t>
            </w:r>
          </w:p>
        </w:tc>
        <w:tc>
          <w:tcPr>
            <w:tcW w:w="4154" w:type="pct"/>
          </w:tcPr>
          <w:p w14:paraId="7899E622" w14:textId="36EA9A61" w:rsidR="00B13544" w:rsidRPr="001D28DB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1D28DB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dei risultati attesi sui destinatari degli interventi formativi</w:t>
            </w:r>
            <w:r w:rsidR="00FA2F06" w:rsidRPr="001D28DB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 e ricadute previste sul territorio</w:t>
            </w:r>
          </w:p>
        </w:tc>
      </w:tr>
      <w:tr w:rsidR="00B13544" w:rsidRPr="00B13544" w14:paraId="6E6D9279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/>
          </w:tcPr>
          <w:p w14:paraId="0B21B92A" w14:textId="77777777" w:rsidR="00B13544" w:rsidRPr="001D28DB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54" w:type="pct"/>
          </w:tcPr>
          <w:p w14:paraId="27C93E73" w14:textId="77777777" w:rsidR="00B13544" w:rsidRPr="001D28DB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7C991DD8" w14:textId="77777777" w:rsidR="00B13544" w:rsidRPr="00B13544" w:rsidRDefault="00B13544" w:rsidP="00B13544">
      <w:pPr>
        <w:rPr>
          <w:rFonts w:eastAsia="MS Gothic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557"/>
        <w:gridCol w:w="5640"/>
        <w:gridCol w:w="2657"/>
      </w:tblGrid>
      <w:tr w:rsidR="00B13544" w:rsidRPr="00B13544" w14:paraId="38C07D06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</w:tcPr>
          <w:p w14:paraId="191AEB45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8</w:t>
            </w:r>
          </w:p>
        </w:tc>
      </w:tr>
      <w:tr w:rsidR="00B13544" w:rsidRPr="00B13544" w14:paraId="1A1C221F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Merge w:val="restart"/>
          </w:tcPr>
          <w:p w14:paraId="4B89298B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 xml:space="preserve">Azioni di promozione e diffusione nel territorio </w:t>
            </w: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680B9595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4000 caratteri)</w:t>
            </w:r>
          </w:p>
        </w:tc>
        <w:tc>
          <w:tcPr>
            <w:tcW w:w="4210" w:type="pct"/>
            <w:gridSpan w:val="2"/>
          </w:tcPr>
          <w:p w14:paraId="1F765809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delle azioni di animazione del territorio rivolte alla promozione dell’intervento formativo nel territorio e, in particolare, delle modalità di diffusione presso le aziende e gli organismi del territorio e di raccolta delle manifestazione d’interesse ad assumere</w:t>
            </w:r>
          </w:p>
        </w:tc>
      </w:tr>
      <w:tr w:rsidR="00B13544" w:rsidRPr="00B13544" w14:paraId="26B65AD1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  <w:vMerge/>
          </w:tcPr>
          <w:p w14:paraId="4455B25D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10" w:type="pct"/>
            <w:gridSpan w:val="2"/>
          </w:tcPr>
          <w:p w14:paraId="26A86EFB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  <w:tr w:rsidR="00B13544" w:rsidRPr="00B13544" w14:paraId="0A344BEF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pct"/>
          </w:tcPr>
          <w:p w14:paraId="3CC6D047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862" w:type="pct"/>
            <w:vAlign w:val="center"/>
          </w:tcPr>
          <w:p w14:paraId="32311128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N° manifestazioni d’interesse ad assumere raccolte</w:t>
            </w:r>
          </w:p>
        </w:tc>
        <w:tc>
          <w:tcPr>
            <w:tcW w:w="1349" w:type="pct"/>
            <w:shd w:val="clear" w:color="auto" w:fill="FFFFFF" w:themeFill="background1"/>
          </w:tcPr>
          <w:p w14:paraId="1F6BEB73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0AB78098" w14:textId="77777777" w:rsidR="000220F9" w:rsidRPr="00B13544" w:rsidRDefault="000220F9" w:rsidP="00B13544">
      <w:pPr>
        <w:suppressAutoHyphens w:val="0"/>
        <w:spacing w:line="259" w:lineRule="auto"/>
        <w:jc w:val="left"/>
        <w:rPr>
          <w:rFonts w:eastAsia="MS Gothic"/>
          <w:b/>
          <w:bCs/>
          <w:color w:val="4F81BD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525"/>
        <w:gridCol w:w="8329"/>
      </w:tblGrid>
      <w:tr w:rsidR="00B13544" w:rsidRPr="00B13544" w14:paraId="0BAAD496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43A4284C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9</w:t>
            </w:r>
          </w:p>
        </w:tc>
      </w:tr>
      <w:tr w:rsidR="00B13544" w:rsidRPr="00B13544" w14:paraId="46FAB71F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vMerge w:val="restart"/>
          </w:tcPr>
          <w:p w14:paraId="33AA4454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 xml:space="preserve">Innovazione </w:t>
            </w: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260C0915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2000 caratteri)</w:t>
            </w:r>
          </w:p>
        </w:tc>
        <w:tc>
          <w:tcPr>
            <w:tcW w:w="4226" w:type="pct"/>
          </w:tcPr>
          <w:p w14:paraId="36C537CE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del grado di innovazione della strategia complessiva, dei contenuti e delle metodologie didattiche dell’intervento proposto, anche in relazione alle caratteristiche dei destinatari e ai loro fabbisogni formativi</w:t>
            </w:r>
          </w:p>
        </w:tc>
      </w:tr>
      <w:tr w:rsidR="00B13544" w:rsidRPr="00B13544" w14:paraId="60BF4F4E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vMerge/>
          </w:tcPr>
          <w:p w14:paraId="1B4FFF93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26" w:type="pct"/>
          </w:tcPr>
          <w:p w14:paraId="670C5FAD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26524CE9" w14:textId="77777777" w:rsidR="00B13544" w:rsidRPr="00B13544" w:rsidRDefault="00B13544" w:rsidP="00B13544">
      <w:pPr>
        <w:suppressAutoHyphens w:val="0"/>
        <w:spacing w:line="259" w:lineRule="auto"/>
        <w:jc w:val="left"/>
        <w:rPr>
          <w:rFonts w:eastAsia="MS Gothic"/>
          <w:b/>
          <w:bCs/>
          <w:color w:val="4F81BD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ayout w:type="fixed"/>
        <w:tblLook w:val="04A0" w:firstRow="1" w:lastRow="0" w:firstColumn="1" w:lastColumn="0" w:noHBand="0" w:noVBand="1"/>
      </w:tblPr>
      <w:tblGrid>
        <w:gridCol w:w="1525"/>
        <w:gridCol w:w="8329"/>
      </w:tblGrid>
      <w:tr w:rsidR="00B13544" w:rsidRPr="00B13544" w14:paraId="1EE6AB3F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3E5D5DDD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10</w:t>
            </w:r>
          </w:p>
        </w:tc>
      </w:tr>
      <w:tr w:rsidR="00B13544" w:rsidRPr="00B13544" w14:paraId="56F63213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vMerge w:val="restart"/>
          </w:tcPr>
          <w:p w14:paraId="12446010" w14:textId="20F6DF3B" w:rsidR="00B13544" w:rsidRPr="00B13544" w:rsidRDefault="00377A39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>
              <w:rPr>
                <w:smallCaps/>
                <w:kern w:val="0"/>
                <w:lang w:eastAsia="en-US"/>
              </w:rPr>
              <w:t xml:space="preserve">Pari opportunità </w:t>
            </w:r>
            <w:r w:rsidR="00B13544" w:rsidRPr="00B13544">
              <w:rPr>
                <w:smallCaps/>
                <w:kern w:val="0"/>
                <w:lang w:eastAsia="en-US"/>
              </w:rPr>
              <w:t>non discriminazione e parità tra uomini e donne</w:t>
            </w:r>
            <w:r w:rsidR="00FA2F06">
              <w:rPr>
                <w:smallCaps/>
                <w:kern w:val="0"/>
                <w:lang w:eastAsia="en-US"/>
              </w:rPr>
              <w:t xml:space="preserve">, </w:t>
            </w:r>
            <w:r w:rsidR="00FA2F06" w:rsidRPr="004B7008">
              <w:rPr>
                <w:smallCaps/>
                <w:kern w:val="0"/>
                <w:lang w:eastAsia="en-US"/>
              </w:rPr>
              <w:t>sviluppo sostenibile</w:t>
            </w:r>
            <w:r w:rsidR="00B13544" w:rsidRPr="004B7008">
              <w:rPr>
                <w:smallCaps/>
                <w:kern w:val="0"/>
                <w:lang w:eastAsia="en-US"/>
              </w:rPr>
              <w:t xml:space="preserve"> </w:t>
            </w:r>
            <w:r w:rsidR="00B13544"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642606EC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2000 caratteri)</w:t>
            </w:r>
          </w:p>
        </w:tc>
        <w:tc>
          <w:tcPr>
            <w:tcW w:w="4226" w:type="pct"/>
          </w:tcPr>
          <w:p w14:paraId="21E48605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Descrivere le misure adottate per garantire il rispetto dei principi orizzontali di cui all’art. 3 dell’Avviso</w:t>
            </w:r>
          </w:p>
        </w:tc>
      </w:tr>
      <w:tr w:rsidR="00B13544" w:rsidRPr="00B13544" w14:paraId="2A95A77C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pct"/>
            <w:vMerge/>
          </w:tcPr>
          <w:p w14:paraId="3DEBEEF3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26" w:type="pct"/>
          </w:tcPr>
          <w:p w14:paraId="1F3AB745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4A471C95" w14:textId="77777777" w:rsidR="00B13544" w:rsidRPr="00B13544" w:rsidRDefault="00B13544" w:rsidP="00B13544">
      <w:pPr>
        <w:suppressAutoHyphens w:val="0"/>
        <w:spacing w:after="160" w:line="259" w:lineRule="auto"/>
        <w:jc w:val="left"/>
        <w:rPr>
          <w:rFonts w:eastAsia="MS Gothic"/>
          <w:b/>
          <w:bCs/>
          <w:color w:val="4F81BD"/>
          <w:sz w:val="24"/>
          <w:szCs w:val="24"/>
          <w:lang w:eastAsia="it-IT"/>
        </w:rPr>
      </w:pPr>
    </w:p>
    <w:tbl>
      <w:tblPr>
        <w:tblStyle w:val="Tabellagriglia3-colore51214"/>
        <w:tblpPr w:leftFromText="141" w:rightFromText="141" w:vertAnchor="text" w:horzAnchor="page" w:tblpX="1243" w:tblpY="266"/>
        <w:tblW w:w="5000" w:type="pct"/>
        <w:tblLook w:val="04A0" w:firstRow="1" w:lastRow="0" w:firstColumn="1" w:lastColumn="0" w:noHBand="0" w:noVBand="1"/>
      </w:tblPr>
      <w:tblGrid>
        <w:gridCol w:w="1530"/>
        <w:gridCol w:w="8324"/>
      </w:tblGrid>
      <w:tr w:rsidR="00B13544" w:rsidRPr="00B13544" w14:paraId="67085B2B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2520667C" w14:textId="77777777" w:rsidR="00B13544" w:rsidRPr="00B13544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>Scheda 11</w:t>
            </w:r>
          </w:p>
        </w:tc>
      </w:tr>
      <w:tr w:rsidR="00B13544" w:rsidRPr="00B13544" w14:paraId="57A704F9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</w:tcPr>
          <w:p w14:paraId="469E5C55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smallCaps/>
                <w:kern w:val="0"/>
                <w:lang w:eastAsia="en-US"/>
              </w:rPr>
              <w:t xml:space="preserve">Monitoraggio e valutazione degli interventi </w:t>
            </w: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</w:p>
          <w:p w14:paraId="44490F4E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B13544">
              <w:rPr>
                <w:smallCaps/>
                <w:kern w:val="0"/>
                <w:sz w:val="14"/>
                <w:szCs w:val="22"/>
                <w:lang w:eastAsia="en-US"/>
              </w:rPr>
              <w:t>3000 caratteri)</w:t>
            </w:r>
          </w:p>
        </w:tc>
        <w:tc>
          <w:tcPr>
            <w:tcW w:w="4224" w:type="pct"/>
          </w:tcPr>
          <w:p w14:paraId="41DD08CA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Descrivere le attività di monitoraggio e valutazione in termini di obiettivi e risultati attesi, ambiti, modalità e strumenti </w:t>
            </w:r>
          </w:p>
        </w:tc>
      </w:tr>
      <w:tr w:rsidR="00B13544" w:rsidRPr="00B13544" w14:paraId="471E81A1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14:paraId="3D76AB42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24" w:type="pct"/>
          </w:tcPr>
          <w:p w14:paraId="0C94E4E9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785FE629" w14:textId="77777777" w:rsidR="00B13544" w:rsidRPr="00B13544" w:rsidRDefault="00B13544" w:rsidP="00B13544">
      <w:pPr>
        <w:suppressAutoHyphens w:val="0"/>
        <w:spacing w:after="160" w:line="259" w:lineRule="auto"/>
        <w:jc w:val="left"/>
        <w:rPr>
          <w:rFonts w:eastAsia="MS Gothic"/>
          <w:b/>
          <w:bCs/>
          <w:color w:val="4F81BD"/>
          <w:sz w:val="24"/>
          <w:szCs w:val="24"/>
          <w:lang w:eastAsia="it-IT"/>
        </w:rPr>
      </w:pPr>
    </w:p>
    <w:tbl>
      <w:tblPr>
        <w:tblStyle w:val="Tabellagriglia3-colore51112"/>
        <w:tblW w:w="5000" w:type="pct"/>
        <w:tblLook w:val="04A0" w:firstRow="1" w:lastRow="0" w:firstColumn="1" w:lastColumn="0" w:noHBand="0" w:noVBand="1"/>
      </w:tblPr>
      <w:tblGrid>
        <w:gridCol w:w="1641"/>
        <w:gridCol w:w="1868"/>
        <w:gridCol w:w="1987"/>
        <w:gridCol w:w="2125"/>
        <w:gridCol w:w="274"/>
        <w:gridCol w:w="1959"/>
      </w:tblGrid>
      <w:tr w:rsidR="00B13544" w:rsidRPr="00B13544" w14:paraId="23C74E84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6"/>
          </w:tcPr>
          <w:p w14:paraId="2A01D7FA" w14:textId="77777777" w:rsidR="00B13544" w:rsidRPr="003433DE" w:rsidRDefault="00B13544" w:rsidP="00B1354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>Scheda 12</w:t>
            </w:r>
          </w:p>
        </w:tc>
      </w:tr>
      <w:tr w:rsidR="00B13544" w:rsidRPr="00B13544" w14:paraId="21ACF022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 w:val="restart"/>
          </w:tcPr>
          <w:p w14:paraId="301BD660" w14:textId="3EFBBDA6" w:rsidR="00B13544" w:rsidRPr="0096068E" w:rsidRDefault="004945F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strike/>
                <w:kern w:val="0"/>
                <w:lang w:eastAsia="en-US"/>
              </w:rPr>
            </w:pPr>
            <w:r>
              <w:rPr>
                <w:b/>
                <w:smallCaps/>
                <w:kern w:val="0"/>
                <w:lang w:eastAsia="en-US"/>
              </w:rPr>
              <w:t>Figura professionale</w:t>
            </w:r>
          </w:p>
          <w:p w14:paraId="36FBF219" w14:textId="2DB493CA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</w:tcPr>
          <w:p w14:paraId="7A837F06" w14:textId="122C6FA0" w:rsidR="00B13544" w:rsidRPr="003433DE" w:rsidRDefault="00B13544" w:rsidP="00B73D2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</w:t>
            </w:r>
            <w:r w:rsidR="00B73D2B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one della Figura professionale </w:t>
            </w: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– livello EQF 3</w:t>
            </w:r>
          </w:p>
        </w:tc>
      </w:tr>
      <w:tr w:rsidR="00B13544" w:rsidRPr="00B13544" w14:paraId="06C039F8" w14:textId="77777777" w:rsidTr="00087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02851203" w14:textId="77777777" w:rsidR="00B13544" w:rsidRPr="00B13544" w:rsidRDefault="00B13544" w:rsidP="00B13544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</w:tcPr>
          <w:p w14:paraId="46109F68" w14:textId="77777777" w:rsidR="00B13544" w:rsidRPr="003433DE" w:rsidRDefault="00B13544" w:rsidP="00B13544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B13544" w:rsidRPr="00B13544" w14:paraId="4E2F2102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177C99C4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</w:tcPr>
          <w:p w14:paraId="2223B04C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Area professionale di riferimento</w:t>
            </w:r>
          </w:p>
        </w:tc>
      </w:tr>
      <w:tr w:rsidR="00B13544" w:rsidRPr="00B13544" w14:paraId="6EE7F530" w14:textId="77777777" w:rsidTr="00087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01123BEC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</w:tcPr>
          <w:p w14:paraId="33917951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B13544" w:rsidRPr="00B13544" w14:paraId="7F3E0078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46D59F62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  <w:shd w:val="clear" w:color="auto" w:fill="DBE5F1" w:themeFill="accent1" w:themeFillTint="33"/>
          </w:tcPr>
          <w:p w14:paraId="0C504A45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descrizione sintetica della figura professionale </w:t>
            </w:r>
          </w:p>
        </w:tc>
      </w:tr>
      <w:tr w:rsidR="00B13544" w:rsidRPr="00B13544" w14:paraId="1B0BC841" w14:textId="77777777" w:rsidTr="00087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08A4FFC5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  <w:shd w:val="clear" w:color="auto" w:fill="FFFFFF" w:themeFill="background1"/>
          </w:tcPr>
          <w:p w14:paraId="3CF4EBED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B13544" w:rsidRPr="00B13544" w14:paraId="49B21CD8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2E0E2155" w14:textId="77777777" w:rsidR="00B13544" w:rsidRPr="00B13544" w:rsidRDefault="00B13544" w:rsidP="00B13544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48" w:type="pct"/>
            <w:vMerge w:val="restart"/>
            <w:shd w:val="clear" w:color="auto" w:fill="DBE5F1" w:themeFill="accent1" w:themeFillTint="33"/>
          </w:tcPr>
          <w:p w14:paraId="6F218ACD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Processi di lavoro-attività caratterizzanti la figura</w:t>
            </w:r>
          </w:p>
        </w:tc>
        <w:tc>
          <w:tcPr>
            <w:tcW w:w="1008" w:type="pct"/>
            <w:shd w:val="clear" w:color="auto" w:fill="DBE5F1" w:themeFill="accent1" w:themeFillTint="33"/>
          </w:tcPr>
          <w:p w14:paraId="74D6BAE7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A</w:t>
            </w:r>
          </w:p>
        </w:tc>
        <w:tc>
          <w:tcPr>
            <w:tcW w:w="1078" w:type="pct"/>
            <w:shd w:val="clear" w:color="auto" w:fill="DBE5F1" w:themeFill="accent1" w:themeFillTint="33"/>
          </w:tcPr>
          <w:p w14:paraId="6CCD276D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B</w:t>
            </w:r>
          </w:p>
        </w:tc>
        <w:tc>
          <w:tcPr>
            <w:tcW w:w="1133" w:type="pct"/>
            <w:gridSpan w:val="2"/>
            <w:shd w:val="clear" w:color="auto" w:fill="DBE5F1" w:themeFill="accent1" w:themeFillTint="33"/>
          </w:tcPr>
          <w:p w14:paraId="156E7603" w14:textId="77777777" w:rsidR="00B13544" w:rsidRPr="003433DE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C</w:t>
            </w:r>
          </w:p>
        </w:tc>
      </w:tr>
      <w:tr w:rsidR="00B13544" w:rsidRPr="00B13544" w14:paraId="33837C73" w14:textId="77777777" w:rsidTr="006C1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vMerge/>
          </w:tcPr>
          <w:p w14:paraId="51095672" w14:textId="77777777" w:rsidR="00B13544" w:rsidRPr="00B13544" w:rsidRDefault="00B13544" w:rsidP="00B13544">
            <w:pPr>
              <w:suppressAutoHyphens w:val="0"/>
              <w:spacing w:after="160" w:line="259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48" w:type="pct"/>
            <w:vMerge/>
            <w:tcBorders>
              <w:bottom w:val="single" w:sz="4" w:space="0" w:color="8EAADB"/>
            </w:tcBorders>
            <w:shd w:val="clear" w:color="auto" w:fill="DBE5F1" w:themeFill="accent1" w:themeFillTint="33"/>
          </w:tcPr>
          <w:p w14:paraId="6E46344B" w14:textId="77777777" w:rsidR="00B13544" w:rsidRPr="003433DE" w:rsidRDefault="00B13544" w:rsidP="00B13544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08" w:type="pct"/>
            <w:tcBorders>
              <w:bottom w:val="single" w:sz="4" w:space="0" w:color="8EAADB"/>
            </w:tcBorders>
            <w:shd w:val="clear" w:color="auto" w:fill="FFFFFF" w:themeFill="background1"/>
          </w:tcPr>
          <w:p w14:paraId="16511C22" w14:textId="77777777" w:rsidR="00B13544" w:rsidRPr="003433DE" w:rsidRDefault="00B13544" w:rsidP="00B13544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78" w:type="pct"/>
            <w:tcBorders>
              <w:bottom w:val="single" w:sz="4" w:space="0" w:color="8EAADB"/>
            </w:tcBorders>
            <w:shd w:val="clear" w:color="auto" w:fill="FFFFFF" w:themeFill="background1"/>
          </w:tcPr>
          <w:p w14:paraId="40B0F3A2" w14:textId="77777777" w:rsidR="00B13544" w:rsidRPr="003433DE" w:rsidRDefault="00B13544" w:rsidP="00B13544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33" w:type="pct"/>
            <w:gridSpan w:val="2"/>
            <w:tcBorders>
              <w:bottom w:val="single" w:sz="4" w:space="0" w:color="8EAADB"/>
            </w:tcBorders>
            <w:shd w:val="clear" w:color="auto" w:fill="FFFFFF" w:themeFill="background1"/>
          </w:tcPr>
          <w:p w14:paraId="5F7F58EE" w14:textId="77777777" w:rsidR="00B13544" w:rsidRPr="003433DE" w:rsidRDefault="00B13544" w:rsidP="00B13544">
            <w:pPr>
              <w:suppressAutoHyphens w:val="0"/>
              <w:spacing w:after="160" w:line="259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B13544" w:rsidRPr="00B13544" w14:paraId="26EA7183" w14:textId="77777777" w:rsidTr="006C11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il"/>
            </w:tcBorders>
          </w:tcPr>
          <w:p w14:paraId="564A2763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  <w:shd w:val="clear" w:color="auto" w:fill="DBE5F1" w:themeFill="accent1" w:themeFillTint="33"/>
          </w:tcPr>
          <w:p w14:paraId="75D5D21C" w14:textId="77777777" w:rsidR="00B13544" w:rsidRPr="003433DE" w:rsidRDefault="00B13544" w:rsidP="00B13544">
            <w:pPr>
              <w:suppressAutoHyphens w:val="0"/>
              <w:spacing w:line="240" w:lineRule="auto"/>
              <w:ind w:left="2612" w:hanging="261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INDIRIZZO  della figura professionale (se presente, compilare anche la Scheda 14 “Competenze relative all’indirizzo della Figura professionale”)</w:t>
            </w:r>
          </w:p>
        </w:tc>
      </w:tr>
      <w:tr w:rsidR="00B13544" w:rsidRPr="00B13544" w14:paraId="4B600FDB" w14:textId="77777777" w:rsidTr="006C1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il"/>
            </w:tcBorders>
          </w:tcPr>
          <w:p w14:paraId="0B117374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  <w:tcBorders>
              <w:bottom w:val="single" w:sz="4" w:space="0" w:color="8EAADB"/>
            </w:tcBorders>
            <w:shd w:val="clear" w:color="auto" w:fill="FFFFFF" w:themeFill="background1"/>
          </w:tcPr>
          <w:p w14:paraId="3786D9D8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B13544" w:rsidRPr="00B13544" w14:paraId="75B2DD09" w14:textId="77777777" w:rsidTr="006C11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il"/>
            </w:tcBorders>
          </w:tcPr>
          <w:p w14:paraId="3F4D1CF9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  <w:shd w:val="clear" w:color="auto" w:fill="DBE5F1" w:themeFill="accent1" w:themeFillTint="33"/>
          </w:tcPr>
          <w:p w14:paraId="0C5D6330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descrizione sintetica dell’indirizzo </w:t>
            </w:r>
          </w:p>
        </w:tc>
      </w:tr>
      <w:tr w:rsidR="00B13544" w:rsidRPr="00B13544" w14:paraId="49D3EA15" w14:textId="77777777" w:rsidTr="006C1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il"/>
            </w:tcBorders>
          </w:tcPr>
          <w:p w14:paraId="69D68FBD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7" w:type="pct"/>
            <w:gridSpan w:val="5"/>
            <w:shd w:val="clear" w:color="auto" w:fill="FFFFFF" w:themeFill="background1"/>
          </w:tcPr>
          <w:p w14:paraId="67552E08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B13544" w:rsidRPr="00B13544" w14:paraId="3A854DFD" w14:textId="77777777" w:rsidTr="006C11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il"/>
            </w:tcBorders>
          </w:tcPr>
          <w:p w14:paraId="61C80729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48" w:type="pct"/>
            <w:vMerge w:val="restart"/>
            <w:shd w:val="clear" w:color="auto" w:fill="DBE5F1" w:themeFill="accent1" w:themeFillTint="33"/>
          </w:tcPr>
          <w:p w14:paraId="51C7A070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Processi di lavoro – attività caratterizzanti l’indirizzo</w:t>
            </w:r>
          </w:p>
        </w:tc>
        <w:tc>
          <w:tcPr>
            <w:tcW w:w="1008" w:type="pct"/>
            <w:shd w:val="clear" w:color="auto" w:fill="DBE5F1" w:themeFill="accent1" w:themeFillTint="33"/>
          </w:tcPr>
          <w:p w14:paraId="7262BBC8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1</w:t>
            </w:r>
          </w:p>
        </w:tc>
        <w:tc>
          <w:tcPr>
            <w:tcW w:w="1217" w:type="pct"/>
            <w:gridSpan w:val="2"/>
            <w:shd w:val="clear" w:color="auto" w:fill="DBE5F1" w:themeFill="accent1" w:themeFillTint="33"/>
          </w:tcPr>
          <w:p w14:paraId="50CAD25A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2</w:t>
            </w:r>
          </w:p>
        </w:tc>
        <w:tc>
          <w:tcPr>
            <w:tcW w:w="994" w:type="pct"/>
            <w:shd w:val="clear" w:color="auto" w:fill="DBE5F1" w:themeFill="accent1" w:themeFillTint="33"/>
          </w:tcPr>
          <w:p w14:paraId="0FF4B9B7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B13544">
              <w:rPr>
                <w:i/>
                <w:smallCaps/>
                <w:kern w:val="0"/>
                <w:sz w:val="14"/>
                <w:szCs w:val="22"/>
                <w:lang w:eastAsia="en-US"/>
              </w:rPr>
              <w:t>3</w:t>
            </w:r>
          </w:p>
        </w:tc>
      </w:tr>
      <w:tr w:rsidR="00B13544" w:rsidRPr="00B13544" w14:paraId="60A4558C" w14:textId="77777777" w:rsidTr="006C1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" w:type="pct"/>
            <w:tcBorders>
              <w:top w:val="nil"/>
            </w:tcBorders>
          </w:tcPr>
          <w:p w14:paraId="270DB8B4" w14:textId="77777777" w:rsidR="00B13544" w:rsidRPr="00B13544" w:rsidRDefault="00B13544" w:rsidP="00B1354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48" w:type="pct"/>
            <w:vMerge/>
            <w:shd w:val="clear" w:color="auto" w:fill="DBE5F1" w:themeFill="accent1" w:themeFillTint="33"/>
          </w:tcPr>
          <w:p w14:paraId="5473AA68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008" w:type="pct"/>
            <w:shd w:val="clear" w:color="auto" w:fill="FFFFFF" w:themeFill="background1"/>
          </w:tcPr>
          <w:p w14:paraId="745D2986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17" w:type="pct"/>
            <w:gridSpan w:val="2"/>
            <w:shd w:val="clear" w:color="auto" w:fill="FFFFFF" w:themeFill="background1"/>
          </w:tcPr>
          <w:p w14:paraId="350F0067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994" w:type="pct"/>
            <w:shd w:val="clear" w:color="auto" w:fill="FFFFFF" w:themeFill="background1"/>
          </w:tcPr>
          <w:p w14:paraId="1B8F39AD" w14:textId="77777777" w:rsidR="00B13544" w:rsidRPr="00B13544" w:rsidRDefault="00B13544" w:rsidP="00B1354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1CCBC435" w14:textId="77777777" w:rsidR="00B13544" w:rsidRDefault="00B13544" w:rsidP="00752603">
      <w:pPr>
        <w:pStyle w:val="Separazione"/>
      </w:pPr>
    </w:p>
    <w:p w14:paraId="5032D7C1" w14:textId="77777777" w:rsidR="00B13544" w:rsidRDefault="00B13544" w:rsidP="00752603">
      <w:pPr>
        <w:pStyle w:val="Separazione"/>
      </w:pPr>
    </w:p>
    <w:p w14:paraId="498BF149" w14:textId="77777777" w:rsidR="00B13544" w:rsidRDefault="00B13544" w:rsidP="00752603">
      <w:pPr>
        <w:pStyle w:val="Separazione"/>
      </w:pPr>
    </w:p>
    <w:tbl>
      <w:tblPr>
        <w:tblStyle w:val="Tabellagriglia3-colore51111"/>
        <w:tblW w:w="5000" w:type="pct"/>
        <w:tblLook w:val="04A0" w:firstRow="1" w:lastRow="0" w:firstColumn="1" w:lastColumn="0" w:noHBand="0" w:noVBand="1"/>
      </w:tblPr>
      <w:tblGrid>
        <w:gridCol w:w="1710"/>
        <w:gridCol w:w="2714"/>
        <w:gridCol w:w="2715"/>
        <w:gridCol w:w="2715"/>
      </w:tblGrid>
      <w:tr w:rsidR="006C1120" w:rsidRPr="006C1120" w14:paraId="56ADCAAD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4"/>
          </w:tcPr>
          <w:p w14:paraId="320B1B22" w14:textId="77777777" w:rsidR="00AF405B" w:rsidRDefault="00AF405B" w:rsidP="006C1120">
            <w:pPr>
              <w:suppressAutoHyphens w:val="0"/>
              <w:spacing w:line="240" w:lineRule="auto"/>
              <w:jc w:val="center"/>
              <w:rPr>
                <w:smallCaps/>
                <w:kern w:val="0"/>
                <w:lang w:eastAsia="en-US"/>
              </w:rPr>
            </w:pPr>
          </w:p>
          <w:p w14:paraId="1459DE31" w14:textId="77777777" w:rsidR="006C1120" w:rsidRPr="006C1120" w:rsidRDefault="006C1120" w:rsidP="006C1120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>Scheda 13</w:t>
            </w:r>
          </w:p>
        </w:tc>
      </w:tr>
      <w:tr w:rsidR="006C1120" w:rsidRPr="006C1120" w14:paraId="066224F2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 w:val="restart"/>
          </w:tcPr>
          <w:p w14:paraId="6445369F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 xml:space="preserve">Competenze relative alla </w:t>
            </w:r>
            <w:r w:rsidRPr="0035643E">
              <w:rPr>
                <w:b/>
                <w:smallCaps/>
                <w:kern w:val="0"/>
                <w:lang w:eastAsia="en-US"/>
              </w:rPr>
              <w:t>Figura professionale</w:t>
            </w:r>
          </w:p>
          <w:p w14:paraId="4E4D618E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 xml:space="preserve">- Standard delle Competenze tecnico professionali </w:t>
            </w:r>
            <w:r w:rsidRPr="00626C00">
              <w:rPr>
                <w:b/>
                <w:smallCaps/>
                <w:kern w:val="0"/>
                <w:lang w:eastAsia="en-US"/>
              </w:rPr>
              <w:t>caratterizzanti la Figura</w:t>
            </w:r>
          </w:p>
          <w:p w14:paraId="09A45EBA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  <w:p w14:paraId="01D2CCC2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Align w:val="center"/>
          </w:tcPr>
          <w:p w14:paraId="0F05D106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Processo di lavoro-attività</w:t>
            </w:r>
            <w:r w:rsidRPr="006C1120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2"/>
            </w:r>
          </w:p>
          <w:p w14:paraId="6D307C8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iCs/>
                <w:smallCaps/>
                <w:kern w:val="0"/>
                <w:sz w:val="14"/>
                <w:szCs w:val="22"/>
                <w:lang w:eastAsia="en-US"/>
              </w:rPr>
              <w:t>(Indicare ogni processo di lavoro-attività)</w:t>
            </w:r>
          </w:p>
        </w:tc>
        <w:tc>
          <w:tcPr>
            <w:tcW w:w="1382" w:type="pct"/>
          </w:tcPr>
          <w:p w14:paraId="7826B52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Competenza n. ________</w:t>
            </w:r>
          </w:p>
          <w:p w14:paraId="0000EFF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iCs/>
                <w:smallCaps/>
                <w:kern w:val="0"/>
                <w:sz w:val="14"/>
                <w:szCs w:val="22"/>
                <w:lang w:eastAsia="en-US"/>
              </w:rPr>
              <w:t>(Descrizione competenza)</w:t>
            </w:r>
          </w:p>
        </w:tc>
        <w:tc>
          <w:tcPr>
            <w:tcW w:w="1382" w:type="pct"/>
          </w:tcPr>
          <w:p w14:paraId="3F038DC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 e conoscenze relative alla singola competenza</w:t>
            </w:r>
          </w:p>
        </w:tc>
      </w:tr>
      <w:tr w:rsidR="006C1120" w:rsidRPr="006C1120" w14:paraId="68F2EE4B" w14:textId="77777777" w:rsidTr="000870EB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7E301487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</w:tcPr>
          <w:p w14:paraId="15907D3A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A._____________________</w:t>
            </w:r>
          </w:p>
          <w:p w14:paraId="6320C90C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Attività:</w:t>
            </w:r>
          </w:p>
          <w:p w14:paraId="7BCDCD4A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</w:t>
            </w:r>
          </w:p>
          <w:p w14:paraId="21497A5C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___________________</w:t>
            </w:r>
          </w:p>
          <w:p w14:paraId="1AE7D33F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</w:t>
            </w:r>
          </w:p>
          <w:p w14:paraId="4A9FD7BA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-_________________________</w:t>
            </w:r>
          </w:p>
          <w:p w14:paraId="7123CB1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053421DB" w14:textId="77777777" w:rsidR="006C1120" w:rsidRPr="006C1120" w:rsidRDefault="006C1120" w:rsidP="006C1120">
            <w:pPr>
              <w:numPr>
                <w:ilvl w:val="0"/>
                <w:numId w:val="32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3C038E06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6F6C503F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94F797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599F5215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4AAC91F5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</w:tcPr>
          <w:p w14:paraId="59682E42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0CC3740B" w14:textId="77777777" w:rsidR="006C1120" w:rsidRPr="006C1120" w:rsidRDefault="006C1120" w:rsidP="006C1120">
            <w:pPr>
              <w:numPr>
                <w:ilvl w:val="0"/>
                <w:numId w:val="32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41478A36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08E06A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13A1B74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3E01798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003616C8" w14:textId="77777777" w:rsidTr="000870EB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501CD202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</w:tcPr>
          <w:p w14:paraId="7CB18385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410F7BA1" w14:textId="77777777" w:rsidR="006C1120" w:rsidRPr="006C1120" w:rsidRDefault="006C1120" w:rsidP="006C1120">
            <w:pPr>
              <w:numPr>
                <w:ilvl w:val="0"/>
                <w:numId w:val="32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0A06A22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3B86D99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3F56CE5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2759A0B3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361494DA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</w:tcPr>
          <w:p w14:paraId="4E9F50C1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50E9D102" w14:textId="77777777" w:rsidR="006C1120" w:rsidRPr="006C1120" w:rsidRDefault="006C1120" w:rsidP="006C1120">
            <w:pPr>
              <w:numPr>
                <w:ilvl w:val="0"/>
                <w:numId w:val="32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35040BD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74760A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08545BFD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0F707E87" w14:textId="77777777" w:rsidTr="000870EB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3476B7D0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</w:tcPr>
          <w:p w14:paraId="497676A9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60B311E7" w14:textId="77777777" w:rsidR="006C1120" w:rsidRPr="006C1120" w:rsidRDefault="006C1120" w:rsidP="006C1120">
            <w:pPr>
              <w:numPr>
                <w:ilvl w:val="0"/>
                <w:numId w:val="32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50C2A2F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55F27B4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26F35D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07F2938A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69B2AE39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</w:tcPr>
          <w:p w14:paraId="06D2AEDB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5B8ABB7C" w14:textId="77777777" w:rsidR="006C1120" w:rsidRPr="006C1120" w:rsidRDefault="006C1120" w:rsidP="006C1120">
            <w:pPr>
              <w:numPr>
                <w:ilvl w:val="0"/>
                <w:numId w:val="32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7447592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034874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A36CC1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133F8C3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456E08F3" w14:textId="77777777" w:rsidTr="000870E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0012D726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</w:tcPr>
          <w:p w14:paraId="6DD48141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B._____________________</w:t>
            </w:r>
          </w:p>
          <w:p w14:paraId="0C6F7A27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Attività:</w:t>
            </w:r>
          </w:p>
          <w:p w14:paraId="2BADDBB2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</w:t>
            </w:r>
          </w:p>
          <w:p w14:paraId="47D217FA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___________________</w:t>
            </w:r>
          </w:p>
          <w:p w14:paraId="61EEA344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</w:tcPr>
          <w:p w14:paraId="1AFA528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5.</w:t>
            </w:r>
          </w:p>
        </w:tc>
        <w:tc>
          <w:tcPr>
            <w:tcW w:w="1382" w:type="pct"/>
          </w:tcPr>
          <w:p w14:paraId="103DC5D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2CDA873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681395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3681B6F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29540A7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1821C1E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6217C85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40309733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vMerge/>
          </w:tcPr>
          <w:p w14:paraId="295A2D77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038F0A3F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C._____________________</w:t>
            </w:r>
          </w:p>
          <w:p w14:paraId="2188C876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Attività:</w:t>
            </w:r>
          </w:p>
          <w:p w14:paraId="177F2BD7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</w:t>
            </w:r>
          </w:p>
          <w:p w14:paraId="04C189D6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___________________</w:t>
            </w:r>
          </w:p>
          <w:p w14:paraId="0FD1891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shd w:val="clear" w:color="auto" w:fill="FFFFFF" w:themeFill="background1"/>
          </w:tcPr>
          <w:p w14:paraId="748539F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6.</w:t>
            </w:r>
          </w:p>
        </w:tc>
        <w:tc>
          <w:tcPr>
            <w:tcW w:w="1382" w:type="pct"/>
            <w:shd w:val="clear" w:color="auto" w:fill="FFFFFF" w:themeFill="background1"/>
          </w:tcPr>
          <w:p w14:paraId="360D367C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33EFFBC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189BCFA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C78F30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371065C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0B1E58E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645007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</w:tbl>
    <w:p w14:paraId="5BBE7C9D" w14:textId="77777777" w:rsidR="00B13544" w:rsidRDefault="00B13544" w:rsidP="00752603">
      <w:pPr>
        <w:pStyle w:val="Separazione"/>
      </w:pPr>
    </w:p>
    <w:p w14:paraId="35BF8C92" w14:textId="77777777" w:rsidR="00B13544" w:rsidRDefault="00B13544" w:rsidP="00752603">
      <w:pPr>
        <w:pStyle w:val="Separazione"/>
      </w:pPr>
    </w:p>
    <w:p w14:paraId="10808858" w14:textId="77777777" w:rsidR="00B13544" w:rsidRDefault="00B13544" w:rsidP="00752603">
      <w:pPr>
        <w:pStyle w:val="Separazione"/>
      </w:pPr>
    </w:p>
    <w:p w14:paraId="410B6F38" w14:textId="77777777" w:rsidR="006C1120" w:rsidRDefault="006C1120" w:rsidP="00752603">
      <w:pPr>
        <w:pStyle w:val="Separazione"/>
      </w:pPr>
    </w:p>
    <w:tbl>
      <w:tblPr>
        <w:tblStyle w:val="Tabellagriglia3-colore51113"/>
        <w:tblW w:w="5000" w:type="pct"/>
        <w:tblLook w:val="04A0" w:firstRow="1" w:lastRow="0" w:firstColumn="1" w:lastColumn="0" w:noHBand="0" w:noVBand="1"/>
      </w:tblPr>
      <w:tblGrid>
        <w:gridCol w:w="1720"/>
        <w:gridCol w:w="2710"/>
        <w:gridCol w:w="2712"/>
        <w:gridCol w:w="2712"/>
      </w:tblGrid>
      <w:tr w:rsidR="006C1120" w:rsidRPr="006C1120" w14:paraId="3A5C4883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4"/>
          </w:tcPr>
          <w:p w14:paraId="7C393968" w14:textId="77777777" w:rsidR="006C1120" w:rsidRPr="006C1120" w:rsidRDefault="006C1120" w:rsidP="006C1120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>Scheda 14</w:t>
            </w:r>
          </w:p>
        </w:tc>
      </w:tr>
      <w:tr w:rsidR="006C1120" w:rsidRPr="006C1120" w14:paraId="50F4B7E2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pct"/>
            <w:vMerge w:val="restart"/>
          </w:tcPr>
          <w:p w14:paraId="01569BA4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 xml:space="preserve">Competenze relative </w:t>
            </w:r>
            <w:r w:rsidRPr="0035643E">
              <w:rPr>
                <w:b/>
                <w:smallCaps/>
                <w:kern w:val="0"/>
                <w:lang w:eastAsia="en-US"/>
              </w:rPr>
              <w:t>all’indirizzo</w:t>
            </w:r>
            <w:r w:rsidRPr="006C1120">
              <w:rPr>
                <w:smallCaps/>
                <w:kern w:val="0"/>
                <w:lang w:eastAsia="en-US"/>
              </w:rPr>
              <w:t xml:space="preserve"> della Figura professionale (se presente)</w:t>
            </w:r>
          </w:p>
          <w:p w14:paraId="729D9214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 xml:space="preserve">- Standard delle Competenze tecnico professionali </w:t>
            </w:r>
            <w:r w:rsidRPr="00626C00">
              <w:rPr>
                <w:b/>
                <w:smallCaps/>
                <w:kern w:val="0"/>
                <w:lang w:eastAsia="en-US"/>
              </w:rPr>
              <w:t>caratterizzanti l’Indirizzo</w:t>
            </w:r>
          </w:p>
          <w:p w14:paraId="21FA0F9E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  <w:p w14:paraId="1135D347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5" w:type="pct"/>
            <w:vAlign w:val="center"/>
          </w:tcPr>
          <w:p w14:paraId="58F70B1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lastRenderedPageBreak/>
              <w:t>Processo di lavoro-attività</w:t>
            </w:r>
            <w:r w:rsidRPr="006C1120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3"/>
            </w:r>
          </w:p>
          <w:p w14:paraId="1870F8A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iCs/>
                <w:smallCaps/>
                <w:kern w:val="0"/>
                <w:sz w:val="14"/>
                <w:szCs w:val="22"/>
                <w:lang w:eastAsia="en-US"/>
              </w:rPr>
              <w:t>(Indicare ogni processo di lavoro-attività)</w:t>
            </w:r>
          </w:p>
        </w:tc>
        <w:tc>
          <w:tcPr>
            <w:tcW w:w="1376" w:type="pct"/>
          </w:tcPr>
          <w:p w14:paraId="40FEDD5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Competenza n. ________</w:t>
            </w:r>
          </w:p>
          <w:p w14:paraId="0C7EADA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iCs/>
                <w:smallCaps/>
                <w:kern w:val="0"/>
                <w:sz w:val="14"/>
                <w:szCs w:val="22"/>
                <w:lang w:eastAsia="en-US"/>
              </w:rPr>
              <w:t>(Descrizione competenza)</w:t>
            </w:r>
          </w:p>
        </w:tc>
        <w:tc>
          <w:tcPr>
            <w:tcW w:w="1376" w:type="pct"/>
          </w:tcPr>
          <w:p w14:paraId="72D7842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 e conoscenze relative alla singola competenza</w:t>
            </w:r>
          </w:p>
        </w:tc>
      </w:tr>
      <w:tr w:rsidR="006C1120" w:rsidRPr="006C1120" w14:paraId="1DFA163D" w14:textId="77777777" w:rsidTr="000870EB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pct"/>
            <w:vMerge/>
          </w:tcPr>
          <w:p w14:paraId="573F4778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75" w:type="pct"/>
            <w:vMerge w:val="restart"/>
          </w:tcPr>
          <w:p w14:paraId="31A5B5CA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1._____________________</w:t>
            </w:r>
          </w:p>
          <w:p w14:paraId="3D3BCF24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Attività:</w:t>
            </w:r>
          </w:p>
          <w:p w14:paraId="3A8659DE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</w:t>
            </w:r>
          </w:p>
          <w:p w14:paraId="4F325F8E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___________________</w:t>
            </w:r>
          </w:p>
          <w:p w14:paraId="5A88B67B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</w:t>
            </w:r>
          </w:p>
        </w:tc>
        <w:tc>
          <w:tcPr>
            <w:tcW w:w="1376" w:type="pct"/>
            <w:vMerge w:val="restart"/>
            <w:shd w:val="clear" w:color="auto" w:fill="FFFFFF" w:themeFill="background1"/>
          </w:tcPr>
          <w:p w14:paraId="49CD7C1A" w14:textId="77777777" w:rsidR="006C1120" w:rsidRPr="006C1120" w:rsidRDefault="006C1120" w:rsidP="006C1120">
            <w:pPr>
              <w:numPr>
                <w:ilvl w:val="0"/>
                <w:numId w:val="33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shd w:val="clear" w:color="auto" w:fill="FFFFFF" w:themeFill="background1"/>
          </w:tcPr>
          <w:p w14:paraId="6B1ECF1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17FC1A9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3D9526B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6A11CF8E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pct"/>
            <w:vMerge/>
          </w:tcPr>
          <w:p w14:paraId="1E33F602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75" w:type="pct"/>
            <w:vMerge/>
          </w:tcPr>
          <w:p w14:paraId="4A716805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vMerge/>
            <w:shd w:val="clear" w:color="auto" w:fill="FFFFFF" w:themeFill="background1"/>
          </w:tcPr>
          <w:p w14:paraId="7BB0519E" w14:textId="77777777" w:rsidR="006C1120" w:rsidRPr="006C1120" w:rsidRDefault="006C1120" w:rsidP="006C1120">
            <w:pPr>
              <w:numPr>
                <w:ilvl w:val="0"/>
                <w:numId w:val="33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shd w:val="clear" w:color="auto" w:fill="FFFFFF" w:themeFill="background1"/>
          </w:tcPr>
          <w:p w14:paraId="3638176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20E5BD2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897587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12A97E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3FC310F7" w14:textId="77777777" w:rsidTr="000870EB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pct"/>
            <w:vMerge/>
          </w:tcPr>
          <w:p w14:paraId="48547099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75" w:type="pct"/>
            <w:vMerge/>
          </w:tcPr>
          <w:p w14:paraId="6A707AA4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vMerge w:val="restart"/>
            <w:shd w:val="clear" w:color="auto" w:fill="FFFFFF" w:themeFill="background1"/>
          </w:tcPr>
          <w:p w14:paraId="781DD658" w14:textId="77777777" w:rsidR="006C1120" w:rsidRPr="006C1120" w:rsidRDefault="006C1120" w:rsidP="006C1120">
            <w:pPr>
              <w:numPr>
                <w:ilvl w:val="0"/>
                <w:numId w:val="33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shd w:val="clear" w:color="auto" w:fill="FFFFFF" w:themeFill="background1"/>
          </w:tcPr>
          <w:p w14:paraId="2BB4D5F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5381696D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6B66EBD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5E89DBCA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pct"/>
            <w:vMerge/>
          </w:tcPr>
          <w:p w14:paraId="396EB86F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75" w:type="pct"/>
            <w:vMerge/>
          </w:tcPr>
          <w:p w14:paraId="67A658F5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vMerge/>
            <w:shd w:val="clear" w:color="auto" w:fill="FFFFFF" w:themeFill="background1"/>
          </w:tcPr>
          <w:p w14:paraId="73AF98A6" w14:textId="77777777" w:rsidR="006C1120" w:rsidRPr="006C1120" w:rsidRDefault="006C1120" w:rsidP="006C1120">
            <w:pPr>
              <w:numPr>
                <w:ilvl w:val="0"/>
                <w:numId w:val="33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76" w:type="pct"/>
            <w:shd w:val="clear" w:color="auto" w:fill="FFFFFF" w:themeFill="background1"/>
          </w:tcPr>
          <w:p w14:paraId="32801CD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7DFBD7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D74A279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5296EDB4" w14:textId="77777777" w:rsidTr="000870E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" w:type="pct"/>
            <w:vMerge/>
          </w:tcPr>
          <w:p w14:paraId="69C1BA6F" w14:textId="77777777" w:rsidR="006C1120" w:rsidRPr="006C1120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75" w:type="pct"/>
          </w:tcPr>
          <w:p w14:paraId="481A1D4C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2._____________________</w:t>
            </w:r>
          </w:p>
          <w:p w14:paraId="2CE2D8CF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lastRenderedPageBreak/>
              <w:t>Attività:</w:t>
            </w:r>
          </w:p>
          <w:p w14:paraId="15A43BC4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</w:t>
            </w:r>
          </w:p>
          <w:p w14:paraId="58959B61" w14:textId="77777777" w:rsidR="006C1120" w:rsidRPr="006C1120" w:rsidRDefault="006C1120" w:rsidP="006C1120">
            <w:pPr>
              <w:suppressAutoHyphens w:val="0"/>
              <w:spacing w:before="24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 ___________________</w:t>
            </w:r>
          </w:p>
        </w:tc>
        <w:tc>
          <w:tcPr>
            <w:tcW w:w="1376" w:type="pct"/>
          </w:tcPr>
          <w:p w14:paraId="7E76B58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1376" w:type="pct"/>
          </w:tcPr>
          <w:p w14:paraId="2B1EB4FD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Abilità:</w:t>
            </w:r>
          </w:p>
          <w:p w14:paraId="5412298C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7D0BF5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7E486FFF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lastRenderedPageBreak/>
              <w:t>Conoscenze:</w:t>
            </w:r>
          </w:p>
          <w:p w14:paraId="3BFD873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0839334F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1572078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</w:tbl>
    <w:p w14:paraId="23D4F36F" w14:textId="77777777" w:rsidR="006C1120" w:rsidRDefault="006C1120" w:rsidP="00752603">
      <w:pPr>
        <w:pStyle w:val="Separazione"/>
      </w:pPr>
    </w:p>
    <w:p w14:paraId="3B8B9CCD" w14:textId="77777777" w:rsidR="006C1120" w:rsidRDefault="006C1120" w:rsidP="00752603">
      <w:pPr>
        <w:pStyle w:val="Separazione"/>
      </w:pPr>
    </w:p>
    <w:p w14:paraId="760B3624" w14:textId="77777777" w:rsidR="006C1120" w:rsidRDefault="006C1120" w:rsidP="00752603">
      <w:pPr>
        <w:pStyle w:val="Separazione"/>
      </w:pPr>
    </w:p>
    <w:p w14:paraId="2DFB6080" w14:textId="77777777" w:rsidR="00B13544" w:rsidRDefault="00B13544" w:rsidP="00752603">
      <w:pPr>
        <w:pStyle w:val="Separazione"/>
      </w:pPr>
    </w:p>
    <w:tbl>
      <w:tblPr>
        <w:tblStyle w:val="Tabellagriglia3-colore51114"/>
        <w:tblW w:w="5000" w:type="pct"/>
        <w:tblLook w:val="04A0" w:firstRow="1" w:lastRow="0" w:firstColumn="1" w:lastColumn="0" w:noHBand="0" w:noVBand="1"/>
      </w:tblPr>
      <w:tblGrid>
        <w:gridCol w:w="1746"/>
        <w:gridCol w:w="2723"/>
        <w:gridCol w:w="2724"/>
        <w:gridCol w:w="2661"/>
      </w:tblGrid>
      <w:tr w:rsidR="006C1120" w:rsidRPr="006C1120" w14:paraId="08BAECB0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4"/>
          </w:tcPr>
          <w:p w14:paraId="1EA706C1" w14:textId="77777777" w:rsidR="006C1120" w:rsidRPr="006C1120" w:rsidRDefault="006C1120" w:rsidP="006C1120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C1120">
              <w:rPr>
                <w:smallCaps/>
                <w:kern w:val="0"/>
                <w:lang w:eastAsia="en-US"/>
              </w:rPr>
              <w:t>Scheda 15</w:t>
            </w:r>
          </w:p>
        </w:tc>
      </w:tr>
      <w:tr w:rsidR="006C1120" w:rsidRPr="006C1120" w14:paraId="4A14FE90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 w:val="restart"/>
          </w:tcPr>
          <w:p w14:paraId="6C093A91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>Identificazione delle eventuali competenze chiave per l’apprendimento permanente che devono essere acquisite per il raggiungimento degli obiettivi complessivi di competenza del percorso</w:t>
            </w:r>
          </w:p>
          <w:p w14:paraId="0616D5DC" w14:textId="5C19EBCB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 xml:space="preserve">e delle eventuali competenze di base non riconducibili alle </w:t>
            </w:r>
            <w:proofErr w:type="spellStart"/>
            <w:r w:rsidRPr="003433DE">
              <w:rPr>
                <w:smallCaps/>
                <w:kern w:val="0"/>
                <w:lang w:eastAsia="en-US"/>
              </w:rPr>
              <w:t>key</w:t>
            </w:r>
            <w:proofErr w:type="spellEnd"/>
            <w:r w:rsidRPr="003433DE">
              <w:rPr>
                <w:smallCaps/>
                <w:kern w:val="0"/>
                <w:lang w:eastAsia="en-US"/>
              </w:rPr>
              <w:t xml:space="preserve"> </w:t>
            </w:r>
            <w:proofErr w:type="spellStart"/>
            <w:r w:rsidRPr="003433DE">
              <w:rPr>
                <w:smallCaps/>
                <w:kern w:val="0"/>
                <w:lang w:eastAsia="en-US"/>
              </w:rPr>
              <w:t>competences</w:t>
            </w:r>
            <w:proofErr w:type="spellEnd"/>
            <w:r w:rsidRPr="003433DE">
              <w:rPr>
                <w:smallCaps/>
                <w:kern w:val="0"/>
                <w:lang w:eastAsia="en-US"/>
              </w:rPr>
              <w:t xml:space="preserve"> </w:t>
            </w:r>
          </w:p>
          <w:p w14:paraId="35171C0F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  <w:p w14:paraId="529C3BB2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sz w:val="14"/>
                <w:szCs w:val="22"/>
                <w:lang w:eastAsia="en-US"/>
              </w:rPr>
              <w:t>Individuare la competenza presa a riferimento, descrivendo il tipo di performance che al termine del percorso si prevede che il destinatario debba presidiare, le capacità e le conoscenze necessarie</w:t>
            </w:r>
          </w:p>
          <w:p w14:paraId="4EAB0A1C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Align w:val="center"/>
          </w:tcPr>
          <w:p w14:paraId="12AFA3F9" w14:textId="3365135B" w:rsidR="006C1120" w:rsidRPr="003433DE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proofErr w:type="spellStart"/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Key</w:t>
            </w:r>
            <w:proofErr w:type="spellEnd"/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 </w:t>
            </w:r>
            <w:proofErr w:type="spellStart"/>
            <w:r w:rsidRPr="002D3977">
              <w:rPr>
                <w:i/>
                <w:smallCaps/>
                <w:kern w:val="0"/>
                <w:sz w:val="14"/>
                <w:szCs w:val="22"/>
                <w:lang w:eastAsia="en-US"/>
              </w:rPr>
              <w:t>competence</w:t>
            </w:r>
            <w:proofErr w:type="spellEnd"/>
            <w:r w:rsidRPr="002D3977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4"/>
            </w:r>
            <w:r w:rsidR="002920BA" w:rsidRPr="002D3977">
              <w:rPr>
                <w:i/>
                <w:smallCaps/>
                <w:kern w:val="0"/>
                <w:sz w:val="14"/>
                <w:szCs w:val="22"/>
                <w:lang w:eastAsia="en-US"/>
              </w:rPr>
              <w:t>- competenze di base</w:t>
            </w:r>
          </w:p>
        </w:tc>
        <w:tc>
          <w:tcPr>
            <w:tcW w:w="1382" w:type="pct"/>
          </w:tcPr>
          <w:p w14:paraId="77324C17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Descrizione esemplificativa del tipo di performance attesa</w:t>
            </w:r>
          </w:p>
        </w:tc>
        <w:tc>
          <w:tcPr>
            <w:tcW w:w="1350" w:type="pct"/>
          </w:tcPr>
          <w:p w14:paraId="5F9DF6E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Capacità/conoscenze</w:t>
            </w:r>
          </w:p>
        </w:tc>
      </w:tr>
      <w:tr w:rsidR="006C1120" w:rsidRPr="006C1120" w14:paraId="05D5992C" w14:textId="77777777" w:rsidTr="000870EB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2276B893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3F93A636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Comunicazione nella madrelingua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1E5C320C" w14:textId="77777777" w:rsidR="006C1120" w:rsidRPr="006C1120" w:rsidRDefault="006C1120" w:rsidP="006C1120">
            <w:pPr>
              <w:suppressAutoHyphens w:val="0"/>
              <w:spacing w:line="240" w:lineRule="auto"/>
              <w:ind w:left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51F8B45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4D2AB64F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7AA0CC96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533D7135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6E61D811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3AAAEF06" w14:textId="77777777" w:rsidR="006C1120" w:rsidRPr="003433DE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4AA093EB" w14:textId="77777777" w:rsidR="006C1120" w:rsidRPr="006C1120" w:rsidRDefault="006C1120" w:rsidP="006C1120">
            <w:pPr>
              <w:numPr>
                <w:ilvl w:val="0"/>
                <w:numId w:val="33"/>
              </w:numPr>
              <w:suppressAutoHyphens w:val="0"/>
              <w:spacing w:line="240" w:lineRule="auto"/>
              <w:ind w:left="130" w:hanging="13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0D5776F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6F7AA37C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4EDEC52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1BB9D32B" w14:textId="77777777" w:rsidTr="000870E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772CDF82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0F877597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Comunicazione nelle lingue straniere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5AB6E2F8" w14:textId="77777777" w:rsidR="006C1120" w:rsidRPr="006C1120" w:rsidRDefault="006C1120" w:rsidP="006C1120">
            <w:pPr>
              <w:suppressAutoHyphens w:val="0"/>
              <w:spacing w:line="240" w:lineRule="auto"/>
              <w:ind w:left="13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352E180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445C15B6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1DB955B5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42E6C940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2AC371AB" w14:textId="77777777" w:rsidR="006C1120" w:rsidRPr="003433DE" w:rsidRDefault="006C1120" w:rsidP="006C1120">
            <w:pPr>
              <w:suppressAutoHyphens w:val="0"/>
              <w:spacing w:before="24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26EC89A9" w14:textId="77777777" w:rsidR="006C1120" w:rsidRPr="006C1120" w:rsidRDefault="006C1120" w:rsidP="006C1120">
            <w:pPr>
              <w:suppressAutoHyphens w:val="0"/>
              <w:spacing w:line="240" w:lineRule="auto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5B69D86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069F0617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63FF75CC" w14:textId="77777777" w:rsidTr="000870E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6A19C0D1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7906F760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Competenze matematiche e competenze di base in scienza e tecnologia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1B4D1BD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78317AE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1D4465B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7F1BB3D8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5A56FC28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56147DB2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6B26F67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50CA4D8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C0C4E1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2BF730FC" w14:textId="77777777" w:rsidTr="000870E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64CF655F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0370C9C1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Competenze digitali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18F8953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1381C10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73D776D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3560DFDB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451EF868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502C84D9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56F1553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035F1DC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305823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196B80A4" w14:textId="77777777" w:rsidTr="000870EB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60789BD0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0DFE70CD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Imparare ad imparare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753A3413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54ECA14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14F51677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4B3E7369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4C32C9E7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537870D8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4E8DE4B6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348BF69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87F6B25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56A1DFF1" w14:textId="77777777" w:rsidTr="000870EB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35DE5E7C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2EDB7EA2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Competenze sociali e civiche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3595E08C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51D43094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54586FD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FC6546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12BE69EF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1B19148B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2C35D2DE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27E7553C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70BD965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343C921E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40A02B7A" w14:textId="77777777" w:rsidTr="000870EB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2DF2B1EB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52A051C5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Spirito di iniziativa e imprenditorialità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6B6DE4C1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71EDB96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47EF411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030F8237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5BB0BC4A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26343BF9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3CED982C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01F3AC3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C22D12F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EBFE70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29184841" w14:textId="77777777" w:rsidTr="000870EB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05033D11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684A7AC9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Consapevolezza ed espressione culturale</w:t>
            </w: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0C55580A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411F38D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65D3AB2D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045AC3D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6C1120" w:rsidRPr="006C1120" w14:paraId="4AAC4473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2398B916" w14:textId="77777777" w:rsidR="006C1120" w:rsidRPr="003433DE" w:rsidRDefault="006C1120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350141CE" w14:textId="77777777" w:rsidR="006C1120" w:rsidRPr="003433DE" w:rsidRDefault="006C1120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0C465A40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0200F7A2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7A28C608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09422C5B" w14:textId="77777777" w:rsidR="006C1120" w:rsidRPr="006C1120" w:rsidRDefault="006C1120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BA302E" w:rsidRPr="006C1120" w14:paraId="1D69F7C4" w14:textId="77777777" w:rsidTr="001D28DB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 w:val="restart"/>
            <w:tcBorders>
              <w:top w:val="nil"/>
            </w:tcBorders>
          </w:tcPr>
          <w:p w14:paraId="4DCABBC1" w14:textId="77777777" w:rsidR="00BA302E" w:rsidRPr="003433DE" w:rsidRDefault="00BA302E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  <w:vAlign w:val="center"/>
          </w:tcPr>
          <w:p w14:paraId="7591BBFE" w14:textId="77777777" w:rsidR="00BA302E" w:rsidRPr="003433DE" w:rsidRDefault="00BA302E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Altro</w:t>
            </w: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vertAlign w:val="superscript"/>
                <w:lang w:eastAsia="it-IT"/>
              </w:rPr>
              <w:footnoteReference w:id="5"/>
            </w: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 xml:space="preserve"> </w:t>
            </w:r>
          </w:p>
          <w:p w14:paraId="72E5FA27" w14:textId="77777777" w:rsidR="00BA302E" w:rsidRPr="003433DE" w:rsidRDefault="00BA302E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  <w:t>___________________</w:t>
            </w:r>
          </w:p>
          <w:p w14:paraId="7BBAA62C" w14:textId="77777777" w:rsidR="00BA302E" w:rsidRPr="003433DE" w:rsidRDefault="00BA302E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  <w:p w14:paraId="4285D780" w14:textId="77777777" w:rsidR="00BA302E" w:rsidRPr="003433DE" w:rsidRDefault="00BA302E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  <w:p w14:paraId="23A92A89" w14:textId="77777777" w:rsidR="00BA302E" w:rsidRPr="003433DE" w:rsidRDefault="00BA302E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mallCaps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 w:val="restart"/>
            <w:shd w:val="clear" w:color="auto" w:fill="FFFFFF" w:themeFill="background1"/>
          </w:tcPr>
          <w:p w14:paraId="2BD185DD" w14:textId="77777777" w:rsidR="00BA302E" w:rsidRPr="006C1120" w:rsidRDefault="00BA302E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00C00589" w14:textId="77777777" w:rsidR="00BA302E" w:rsidRPr="006C1120" w:rsidRDefault="00BA302E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Capacità:</w:t>
            </w:r>
          </w:p>
          <w:p w14:paraId="61A1165C" w14:textId="77777777" w:rsidR="00BA302E" w:rsidRPr="006C1120" w:rsidRDefault="00BA302E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20093CB0" w14:textId="7BE3AD19" w:rsidR="00BA302E" w:rsidRPr="006C1120" w:rsidRDefault="00BA302E" w:rsidP="006C1120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  <w:tr w:rsidR="00BA302E" w:rsidRPr="006C1120" w14:paraId="280FC33F" w14:textId="77777777" w:rsidTr="001D28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pct"/>
            <w:vMerge/>
          </w:tcPr>
          <w:p w14:paraId="1411AB18" w14:textId="77777777" w:rsidR="00BA302E" w:rsidRPr="006C1120" w:rsidRDefault="00BA302E" w:rsidP="006C1120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  <w:vAlign w:val="center"/>
          </w:tcPr>
          <w:p w14:paraId="04DD82BA" w14:textId="77777777" w:rsidR="00BA302E" w:rsidRPr="006C1120" w:rsidRDefault="00BA302E" w:rsidP="006C1120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mallCaps/>
                <w:color w:val="FF0000"/>
                <w:kern w:val="32"/>
                <w:sz w:val="18"/>
                <w:szCs w:val="18"/>
                <w:lang w:eastAsia="it-IT"/>
              </w:rPr>
            </w:pPr>
          </w:p>
        </w:tc>
        <w:tc>
          <w:tcPr>
            <w:tcW w:w="1382" w:type="pct"/>
            <w:vMerge/>
            <w:shd w:val="clear" w:color="auto" w:fill="FFFFFF" w:themeFill="background1"/>
          </w:tcPr>
          <w:p w14:paraId="40ECC63A" w14:textId="77777777" w:rsidR="00BA302E" w:rsidRPr="006C1120" w:rsidRDefault="00BA302E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350" w:type="pct"/>
            <w:shd w:val="clear" w:color="auto" w:fill="FFFFFF" w:themeFill="background1"/>
          </w:tcPr>
          <w:p w14:paraId="6874900A" w14:textId="77777777" w:rsidR="00BA302E" w:rsidRPr="006C1120" w:rsidRDefault="00BA302E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Conoscenze:</w:t>
            </w:r>
          </w:p>
          <w:p w14:paraId="5AC6C87E" w14:textId="77777777" w:rsidR="00BA302E" w:rsidRPr="006C1120" w:rsidRDefault="00BA302E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  <w:p w14:paraId="567D82CC" w14:textId="17066317" w:rsidR="00BA302E" w:rsidRPr="006C1120" w:rsidRDefault="00BA302E" w:rsidP="006C1120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C1120">
              <w:rPr>
                <w:i/>
                <w:smallCaps/>
                <w:kern w:val="0"/>
                <w:sz w:val="14"/>
                <w:szCs w:val="22"/>
                <w:lang w:eastAsia="en-US"/>
              </w:rPr>
              <w:t>-</w:t>
            </w:r>
          </w:p>
        </w:tc>
      </w:tr>
    </w:tbl>
    <w:p w14:paraId="1FB1E1BF" w14:textId="77777777" w:rsidR="00B13544" w:rsidRDefault="00B13544" w:rsidP="00752603">
      <w:pPr>
        <w:pStyle w:val="Separazione"/>
      </w:pPr>
    </w:p>
    <w:p w14:paraId="062E2EA9" w14:textId="77777777" w:rsidR="00B13544" w:rsidRDefault="00B13544" w:rsidP="00752603">
      <w:pPr>
        <w:pStyle w:val="Separazione"/>
      </w:pPr>
    </w:p>
    <w:p w14:paraId="34C0CDCE" w14:textId="77777777" w:rsidR="00B13544" w:rsidRDefault="00B13544" w:rsidP="00752603">
      <w:pPr>
        <w:pStyle w:val="Separazione"/>
      </w:pPr>
    </w:p>
    <w:p w14:paraId="3CA22336" w14:textId="77777777" w:rsidR="00370445" w:rsidRPr="00370445" w:rsidRDefault="00370445" w:rsidP="00752603">
      <w:pPr>
        <w:pStyle w:val="Separazione"/>
      </w:pPr>
    </w:p>
    <w:p w14:paraId="6E006B5C" w14:textId="77777777" w:rsidR="00F47B78" w:rsidRPr="00F47B78" w:rsidRDefault="00F47B78" w:rsidP="00F47B78">
      <w:pPr>
        <w:suppressAutoHyphens w:val="0"/>
        <w:spacing w:line="240" w:lineRule="auto"/>
        <w:jc w:val="center"/>
        <w:rPr>
          <w:b/>
          <w:bCs/>
          <w:i/>
          <w:iCs/>
          <w:smallCaps/>
          <w:kern w:val="0"/>
          <w:lang w:eastAsia="en-US"/>
        </w:rPr>
      </w:pPr>
      <w:r w:rsidRPr="00F47B78">
        <w:rPr>
          <w:b/>
          <w:bCs/>
          <w:i/>
          <w:iCs/>
          <w:smallCaps/>
          <w:kern w:val="0"/>
          <w:lang w:eastAsia="en-US"/>
        </w:rPr>
        <w:t>Scheda 16</w:t>
      </w:r>
    </w:p>
    <w:tbl>
      <w:tblPr>
        <w:tblStyle w:val="Tabellagriglia3-colore51115"/>
        <w:tblW w:w="5000" w:type="pct"/>
        <w:tblLook w:val="04A0" w:firstRow="1" w:lastRow="0" w:firstColumn="1" w:lastColumn="0" w:noHBand="0" w:noVBand="1"/>
      </w:tblPr>
      <w:tblGrid>
        <w:gridCol w:w="1740"/>
        <w:gridCol w:w="3047"/>
        <w:gridCol w:w="1693"/>
        <w:gridCol w:w="1689"/>
        <w:gridCol w:w="1685"/>
      </w:tblGrid>
      <w:tr w:rsidR="00F47B78" w:rsidRPr="003433DE" w14:paraId="6D93501E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5"/>
          </w:tcPr>
          <w:p w14:paraId="21239838" w14:textId="77777777" w:rsidR="00F47B78" w:rsidRPr="003433DE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</w:tc>
      </w:tr>
      <w:tr w:rsidR="00F47B78" w:rsidRPr="003433DE" w14:paraId="5B76EF52" w14:textId="77777777" w:rsidTr="00561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 w:val="restart"/>
          </w:tcPr>
          <w:p w14:paraId="47757C72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 xml:space="preserve">ATTIVITÀ DI STAGE </w:t>
            </w:r>
          </w:p>
          <w:p w14:paraId="0133EA79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3433DE">
              <w:rPr>
                <w:b/>
                <w:smallCaps/>
                <w:kern w:val="0"/>
                <w:lang w:eastAsia="en-US"/>
              </w:rPr>
              <w:t>2^ ANNUALITÀ</w:t>
            </w:r>
          </w:p>
          <w:p w14:paraId="3FB6DB41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sz w:val="14"/>
                <w:szCs w:val="22"/>
                <w:lang w:eastAsia="en-US"/>
              </w:rPr>
              <w:t xml:space="preserve">Ripetere nel caso </w:t>
            </w:r>
            <w:r w:rsidRPr="003433DE">
              <w:rPr>
                <w:smallCaps/>
                <w:kern w:val="0"/>
                <w:sz w:val="14"/>
                <w:szCs w:val="22"/>
                <w:lang w:eastAsia="en-US"/>
              </w:rPr>
              <w:lastRenderedPageBreak/>
              <w:t>siano previste attività di stage presso più Organismi ospitanti</w:t>
            </w:r>
            <w:r w:rsidRPr="003433DE">
              <w:rPr>
                <w:rFonts w:cs="Times New Roman"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6"/>
            </w: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6506286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lastRenderedPageBreak/>
              <w:t>Denominazione Organismo ospitante</w:t>
            </w:r>
          </w:p>
        </w:tc>
        <w:tc>
          <w:tcPr>
            <w:tcW w:w="2572" w:type="pct"/>
            <w:gridSpan w:val="3"/>
            <w:shd w:val="clear" w:color="auto" w:fill="FFFFFF" w:themeFill="background1"/>
            <w:vAlign w:val="center"/>
          </w:tcPr>
          <w:p w14:paraId="3848C9EA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0"/>
                <w:lang w:eastAsia="en-US"/>
              </w:rPr>
            </w:pPr>
          </w:p>
        </w:tc>
      </w:tr>
      <w:tr w:rsidR="00F47B78" w:rsidRPr="003433DE" w14:paraId="382E4A04" w14:textId="77777777" w:rsidTr="00561DBE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7CC80A68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21442E05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Obiettivi formativi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4FA64191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5DE9F133" w14:textId="77777777" w:rsidTr="00561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62DA5C55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6E1523C2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Modalità di svolgimento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3C09C57C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15108793" w14:textId="77777777" w:rsidTr="00561DBE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72D7127B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3FECFA8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Modalità di tutoraggio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01542B5F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21849B00" w14:textId="77777777" w:rsidTr="00561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362DBE63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tcBorders>
              <w:bottom w:val="single" w:sz="4" w:space="0" w:color="8EAADB"/>
            </w:tcBorders>
            <w:shd w:val="clear" w:color="auto" w:fill="DBE5F1" w:themeFill="accent1" w:themeFillTint="33"/>
            <w:vAlign w:val="center"/>
          </w:tcPr>
          <w:p w14:paraId="13EDB2D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Numero destinatari coinvolti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20F2E695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4784C1F4" w14:textId="77777777" w:rsidTr="00561DBE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773B23AA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32D43AB4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Durata in giorni e ore</w:t>
            </w:r>
          </w:p>
        </w:tc>
        <w:tc>
          <w:tcPr>
            <w:tcW w:w="859" w:type="pct"/>
            <w:shd w:val="clear" w:color="auto" w:fill="FFFFFF" w:themeFill="background1"/>
          </w:tcPr>
          <w:p w14:paraId="12DCCE4E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giorni:</w:t>
            </w:r>
          </w:p>
          <w:p w14:paraId="3BE341AE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857" w:type="pct"/>
            <w:shd w:val="clear" w:color="auto" w:fill="FFFFFF" w:themeFill="background1"/>
          </w:tcPr>
          <w:p w14:paraId="185B84A8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ore/giorno:</w:t>
            </w:r>
          </w:p>
        </w:tc>
        <w:tc>
          <w:tcPr>
            <w:tcW w:w="856" w:type="pct"/>
            <w:shd w:val="clear" w:color="auto" w:fill="FFFFFF" w:themeFill="background1"/>
          </w:tcPr>
          <w:p w14:paraId="09FCEFB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ore totali:</w:t>
            </w:r>
          </w:p>
        </w:tc>
      </w:tr>
      <w:tr w:rsidR="00F47B78" w:rsidRPr="003433DE" w14:paraId="1008C0F1" w14:textId="77777777" w:rsidTr="00561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tcBorders>
              <w:top w:val="nil"/>
            </w:tcBorders>
          </w:tcPr>
          <w:p w14:paraId="4B118741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7A7EABBD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Periodo presunto di svolgimento dello stage per n° di destinatari</w:t>
            </w:r>
            <w:r w:rsidRPr="003433DE">
              <w:rPr>
                <w:rFonts w:cs="Times New Roman"/>
                <w:i/>
                <w:smallCaps/>
                <w:kern w:val="0"/>
                <w:vertAlign w:val="superscript"/>
                <w:lang w:eastAsia="en-US"/>
              </w:rPr>
              <w:footnoteReference w:id="7"/>
            </w:r>
          </w:p>
        </w:tc>
        <w:tc>
          <w:tcPr>
            <w:tcW w:w="859" w:type="pct"/>
            <w:shd w:val="clear" w:color="auto" w:fill="FFFFFF" w:themeFill="background1"/>
          </w:tcPr>
          <w:p w14:paraId="688F7DC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dal - al:</w:t>
            </w:r>
          </w:p>
        </w:tc>
        <w:tc>
          <w:tcPr>
            <w:tcW w:w="857" w:type="pct"/>
            <w:shd w:val="clear" w:color="auto" w:fill="FFFFFF" w:themeFill="background1"/>
          </w:tcPr>
          <w:p w14:paraId="63D9088B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destinatari:</w:t>
            </w:r>
          </w:p>
        </w:tc>
        <w:tc>
          <w:tcPr>
            <w:tcW w:w="856" w:type="pct"/>
            <w:shd w:val="clear" w:color="auto" w:fill="FFFFFF" w:themeFill="background1"/>
          </w:tcPr>
          <w:p w14:paraId="1829A0C1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ore totali</w:t>
            </w:r>
            <w:r w:rsidRPr="003433DE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8"/>
            </w: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:</w:t>
            </w:r>
          </w:p>
        </w:tc>
      </w:tr>
      <w:tr w:rsidR="00F47B78" w:rsidRPr="003433DE" w14:paraId="48FAEC1D" w14:textId="77777777" w:rsidTr="00561DBE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tcBorders>
              <w:top w:val="nil"/>
            </w:tcBorders>
          </w:tcPr>
          <w:p w14:paraId="3ADE9333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07C1E778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</w:p>
        </w:tc>
        <w:tc>
          <w:tcPr>
            <w:tcW w:w="859" w:type="pct"/>
            <w:shd w:val="clear" w:color="auto" w:fill="FFFFFF" w:themeFill="background1"/>
          </w:tcPr>
          <w:p w14:paraId="34D99533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destinatari Totale</w:t>
            </w:r>
          </w:p>
        </w:tc>
        <w:tc>
          <w:tcPr>
            <w:tcW w:w="1713" w:type="pct"/>
            <w:gridSpan w:val="2"/>
            <w:shd w:val="clear" w:color="auto" w:fill="FFFFFF" w:themeFill="background1"/>
          </w:tcPr>
          <w:p w14:paraId="1A3D9E9F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4556E9F7" w14:textId="77777777" w:rsidTr="00561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tcBorders>
              <w:top w:val="nil"/>
            </w:tcBorders>
          </w:tcPr>
          <w:p w14:paraId="5D40F0C5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1F61A66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Modulo/i di riferimento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0039D2C1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strike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5AD89452" w14:textId="77777777" w:rsidR="00F47B78" w:rsidRDefault="00F47B78" w:rsidP="00752603">
      <w:pPr>
        <w:pStyle w:val="Separazione"/>
      </w:pPr>
    </w:p>
    <w:tbl>
      <w:tblPr>
        <w:tblStyle w:val="Tabellagriglia3-colore51116"/>
        <w:tblW w:w="5000" w:type="pct"/>
        <w:tblLook w:val="04A0" w:firstRow="1" w:lastRow="0" w:firstColumn="1" w:lastColumn="0" w:noHBand="0" w:noVBand="1"/>
      </w:tblPr>
      <w:tblGrid>
        <w:gridCol w:w="1740"/>
        <w:gridCol w:w="3047"/>
        <w:gridCol w:w="1987"/>
        <w:gridCol w:w="1393"/>
        <w:gridCol w:w="1687"/>
      </w:tblGrid>
      <w:tr w:rsidR="00F47B78" w:rsidRPr="003433DE" w14:paraId="05ED10BB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5"/>
          </w:tcPr>
          <w:p w14:paraId="06F87D56" w14:textId="77777777" w:rsidR="00715795" w:rsidRPr="003433DE" w:rsidRDefault="00715795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</w:tc>
      </w:tr>
      <w:tr w:rsidR="00F47B78" w:rsidRPr="003433DE" w14:paraId="6DC1A404" w14:textId="77777777" w:rsidTr="00A01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 w:val="restart"/>
          </w:tcPr>
          <w:p w14:paraId="72A78A28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 xml:space="preserve">ATTIVITÀ DI STAGE </w:t>
            </w:r>
          </w:p>
          <w:p w14:paraId="206C1186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lang w:eastAsia="en-US"/>
              </w:rPr>
            </w:pPr>
            <w:r w:rsidRPr="003433DE">
              <w:rPr>
                <w:b/>
                <w:smallCaps/>
                <w:kern w:val="0"/>
                <w:lang w:eastAsia="en-US"/>
              </w:rPr>
              <w:t>3^ ANNUALITÀ</w:t>
            </w:r>
          </w:p>
          <w:p w14:paraId="6CE91838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sz w:val="14"/>
                <w:szCs w:val="22"/>
                <w:lang w:eastAsia="en-US"/>
              </w:rPr>
              <w:t>Ripetere nel caso siano previste attività di stage presso più Organismi ospitanti</w:t>
            </w:r>
            <w:r w:rsidRPr="003433DE">
              <w:rPr>
                <w:rFonts w:cs="Times New Roman"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9"/>
            </w: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455314AE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Denominazione Organismo ospitante</w:t>
            </w:r>
          </w:p>
        </w:tc>
        <w:tc>
          <w:tcPr>
            <w:tcW w:w="2572" w:type="pct"/>
            <w:gridSpan w:val="3"/>
            <w:shd w:val="clear" w:color="auto" w:fill="FFFFFF" w:themeFill="background1"/>
            <w:vAlign w:val="center"/>
          </w:tcPr>
          <w:p w14:paraId="1F4D2643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0"/>
                <w:lang w:eastAsia="en-US"/>
              </w:rPr>
            </w:pPr>
          </w:p>
        </w:tc>
      </w:tr>
      <w:tr w:rsidR="00F47B78" w:rsidRPr="003433DE" w14:paraId="606EB167" w14:textId="77777777" w:rsidTr="00A01C0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38BE18D3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6FCB3BBA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sz w:val="18"/>
                <w:szCs w:val="18"/>
                <w:lang w:eastAsia="it-IT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Obiettivi formativi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62BF500B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65AFBBB8" w14:textId="77777777" w:rsidTr="00A01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11989C7B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26B7C8EB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Modalità di svolgimento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73A3959E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6E343FA3" w14:textId="77777777" w:rsidTr="00A01C0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21C15C49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11FE1937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 xml:space="preserve">Obiettivi formativi della </w:t>
            </w:r>
            <w:proofErr w:type="spellStart"/>
            <w:r w:rsidRPr="003433DE">
              <w:rPr>
                <w:i/>
                <w:smallCaps/>
                <w:kern w:val="0"/>
                <w:lang w:eastAsia="en-US"/>
              </w:rPr>
              <w:t>ifs</w:t>
            </w:r>
            <w:proofErr w:type="spellEnd"/>
            <w:r w:rsidRPr="003433DE">
              <w:rPr>
                <w:rFonts w:cs="Times New Roman"/>
                <w:i/>
                <w:smallCaps/>
                <w:kern w:val="0"/>
                <w:vertAlign w:val="superscript"/>
                <w:lang w:eastAsia="en-US"/>
              </w:rPr>
              <w:footnoteReference w:id="10"/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5C1A0B6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6F5B8509" w14:textId="77777777" w:rsidTr="00A01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657A4C85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1FD67158" w14:textId="4717EEA5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Modalità di svolgimento della IFS</w:t>
            </w:r>
            <w:r w:rsidR="00B46235" w:rsidRPr="003433DE">
              <w:rPr>
                <w:rStyle w:val="Rimandonotaapidipagina"/>
                <w:i/>
                <w:smallCaps/>
                <w:kern w:val="0"/>
                <w:lang w:eastAsia="en-US"/>
              </w:rPr>
              <w:footnoteReference w:id="11"/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00C70D72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568B1E7F" w14:textId="77777777" w:rsidTr="00A01C0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250B9412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483C47D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Modalità di tutoraggio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4B9CB9A7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7A2D201B" w14:textId="77777777" w:rsidTr="00A01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321DDE61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3EE90CD3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Numero destinatari coinvolti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0D9DCF7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7BE21906" w14:textId="77777777" w:rsidTr="00A01C0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3035B321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1725D4A1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Durata in giorni e ore</w:t>
            </w:r>
          </w:p>
        </w:tc>
        <w:tc>
          <w:tcPr>
            <w:tcW w:w="1008" w:type="pct"/>
            <w:shd w:val="clear" w:color="auto" w:fill="FFFFFF" w:themeFill="background1"/>
          </w:tcPr>
          <w:p w14:paraId="215ADD9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giorni:</w:t>
            </w:r>
          </w:p>
          <w:p w14:paraId="35F386B4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707" w:type="pct"/>
            <w:shd w:val="clear" w:color="auto" w:fill="FFFFFF" w:themeFill="background1"/>
          </w:tcPr>
          <w:p w14:paraId="5A837E9B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ore/giorno:</w:t>
            </w:r>
          </w:p>
        </w:tc>
        <w:tc>
          <w:tcPr>
            <w:tcW w:w="857" w:type="pct"/>
            <w:shd w:val="clear" w:color="auto" w:fill="FFFFFF" w:themeFill="background1"/>
          </w:tcPr>
          <w:p w14:paraId="019CEAA3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ore totali:</w:t>
            </w:r>
          </w:p>
        </w:tc>
      </w:tr>
      <w:tr w:rsidR="00F47B78" w:rsidRPr="003433DE" w14:paraId="10FACDCE" w14:textId="77777777" w:rsidTr="00A01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tcBorders>
              <w:top w:val="nil"/>
            </w:tcBorders>
          </w:tcPr>
          <w:p w14:paraId="2BE6E2A9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53922690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Periodo presunto di svolgimento dello stage per n° di destinatari</w:t>
            </w:r>
            <w:r w:rsidRPr="003433DE">
              <w:rPr>
                <w:rFonts w:cs="Times New Roman"/>
                <w:i/>
                <w:smallCaps/>
                <w:kern w:val="0"/>
                <w:vertAlign w:val="superscript"/>
                <w:lang w:eastAsia="en-US"/>
              </w:rPr>
              <w:footnoteReference w:id="12"/>
            </w:r>
          </w:p>
        </w:tc>
        <w:tc>
          <w:tcPr>
            <w:tcW w:w="1008" w:type="pct"/>
            <w:shd w:val="clear" w:color="auto" w:fill="FFFFFF" w:themeFill="background1"/>
          </w:tcPr>
          <w:p w14:paraId="28DE52DB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dal – al:</w:t>
            </w:r>
          </w:p>
        </w:tc>
        <w:tc>
          <w:tcPr>
            <w:tcW w:w="707" w:type="pct"/>
            <w:shd w:val="clear" w:color="auto" w:fill="FFFFFF" w:themeFill="background1"/>
          </w:tcPr>
          <w:p w14:paraId="741D6EA7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destinatari:</w:t>
            </w:r>
          </w:p>
        </w:tc>
        <w:tc>
          <w:tcPr>
            <w:tcW w:w="857" w:type="pct"/>
            <w:shd w:val="clear" w:color="auto" w:fill="FFFFFF" w:themeFill="background1"/>
          </w:tcPr>
          <w:p w14:paraId="282AE75E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ore totali</w:t>
            </w:r>
            <w:r w:rsidRPr="003433DE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13"/>
            </w: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:</w:t>
            </w:r>
          </w:p>
        </w:tc>
      </w:tr>
      <w:tr w:rsidR="00F47B78" w:rsidRPr="003433DE" w14:paraId="1ECA49E9" w14:textId="77777777" w:rsidTr="00A01C0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tcBorders>
              <w:top w:val="nil"/>
            </w:tcBorders>
          </w:tcPr>
          <w:p w14:paraId="00B60459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61D179C3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</w:p>
        </w:tc>
        <w:tc>
          <w:tcPr>
            <w:tcW w:w="1008" w:type="pct"/>
            <w:shd w:val="clear" w:color="auto" w:fill="FFFFFF" w:themeFill="background1"/>
          </w:tcPr>
          <w:p w14:paraId="3C3906DB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N. destinatari Totale</w:t>
            </w:r>
          </w:p>
        </w:tc>
        <w:tc>
          <w:tcPr>
            <w:tcW w:w="1564" w:type="pct"/>
            <w:gridSpan w:val="2"/>
            <w:shd w:val="clear" w:color="auto" w:fill="FFFFFF" w:themeFill="background1"/>
          </w:tcPr>
          <w:p w14:paraId="72C8DCC4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3433DE" w14:paraId="078E336E" w14:textId="77777777" w:rsidTr="00A01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tcBorders>
              <w:top w:val="nil"/>
            </w:tcBorders>
          </w:tcPr>
          <w:p w14:paraId="5182291D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546" w:type="pct"/>
            <w:shd w:val="clear" w:color="auto" w:fill="DBE5F1" w:themeFill="accent1" w:themeFillTint="33"/>
            <w:vAlign w:val="center"/>
          </w:tcPr>
          <w:p w14:paraId="09702397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strike/>
                <w:kern w:val="0"/>
                <w:lang w:eastAsia="en-US"/>
              </w:rPr>
            </w:pPr>
            <w:r w:rsidRPr="003433DE">
              <w:rPr>
                <w:i/>
                <w:smallCaps/>
                <w:kern w:val="0"/>
                <w:lang w:eastAsia="en-US"/>
              </w:rPr>
              <w:t>Modulo/i di riferimento</w:t>
            </w:r>
          </w:p>
        </w:tc>
        <w:tc>
          <w:tcPr>
            <w:tcW w:w="2572" w:type="pct"/>
            <w:gridSpan w:val="3"/>
            <w:shd w:val="clear" w:color="auto" w:fill="FFFFFF" w:themeFill="background1"/>
          </w:tcPr>
          <w:p w14:paraId="2E121A78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strike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41BF018E" w14:textId="77777777" w:rsidR="00F47B78" w:rsidRDefault="00F47B78" w:rsidP="00752603">
      <w:pPr>
        <w:pStyle w:val="Separazione"/>
      </w:pPr>
    </w:p>
    <w:tbl>
      <w:tblPr>
        <w:tblStyle w:val="Tabellagriglia3-colore51117"/>
        <w:tblW w:w="5000" w:type="pct"/>
        <w:tblLayout w:type="fixed"/>
        <w:tblLook w:val="04A0" w:firstRow="1" w:lastRow="0" w:firstColumn="1" w:lastColumn="0" w:noHBand="0" w:noVBand="1"/>
      </w:tblPr>
      <w:tblGrid>
        <w:gridCol w:w="250"/>
        <w:gridCol w:w="1555"/>
        <w:gridCol w:w="3406"/>
        <w:gridCol w:w="4643"/>
      </w:tblGrid>
      <w:tr w:rsidR="00F47B78" w:rsidRPr="00F47B78" w14:paraId="567F4952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4"/>
          </w:tcPr>
          <w:p w14:paraId="70826C3D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lastRenderedPageBreak/>
              <w:t>Scheda 17</w:t>
            </w:r>
          </w:p>
        </w:tc>
      </w:tr>
      <w:tr w:rsidR="00F47B78" w:rsidRPr="00F47B78" w14:paraId="1508E9EE" w14:textId="77777777" w:rsidTr="00766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 w:val="restart"/>
          </w:tcPr>
          <w:p w14:paraId="6C2CA25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>MODALITA’ DI VERIFICA DELL’ACQUISI-</w:t>
            </w:r>
          </w:p>
          <w:p w14:paraId="075C8507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 xml:space="preserve">ZIONE DELLE COMPETENZE OBIETTIVO  </w:t>
            </w:r>
            <w:r w:rsidRPr="00F47B78">
              <w:rPr>
                <w:smallCaps/>
                <w:kern w:val="0"/>
                <w:sz w:val="14"/>
                <w:szCs w:val="22"/>
                <w:lang w:eastAsia="en-US"/>
              </w:rPr>
              <w:t xml:space="preserve">Ripetere per ogni competenza caratterizzante </w:t>
            </w:r>
            <w:r w:rsidRPr="00F47B78">
              <w:rPr>
                <w:b/>
                <w:smallCaps/>
                <w:kern w:val="0"/>
                <w:sz w:val="14"/>
                <w:szCs w:val="22"/>
                <w:lang w:eastAsia="en-US"/>
              </w:rPr>
              <w:t>la FIGURA PROFESSIONALE</w:t>
            </w:r>
          </w:p>
        </w:tc>
        <w:tc>
          <w:tcPr>
            <w:tcW w:w="1728" w:type="pct"/>
            <w:shd w:val="clear" w:color="auto" w:fill="DBE5F1" w:themeFill="accent1" w:themeFillTint="33"/>
          </w:tcPr>
          <w:p w14:paraId="0368119F" w14:textId="3BAE93DD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COMPETENZA N</w:t>
            </w:r>
            <w:r w:rsidR="0077416A">
              <w:rPr>
                <w:rStyle w:val="Rimandonotaapidipagina"/>
                <w:i/>
                <w:smallCaps/>
                <w:kern w:val="0"/>
                <w:lang w:eastAsia="en-US"/>
              </w:rPr>
              <w:footnoteReference w:id="14"/>
            </w:r>
            <w:r w:rsidRPr="00F47B78">
              <w:rPr>
                <w:i/>
                <w:smallCaps/>
                <w:kern w:val="0"/>
                <w:lang w:eastAsia="en-US"/>
              </w:rPr>
              <w:t xml:space="preserve">. </w:t>
            </w:r>
          </w:p>
        </w:tc>
        <w:tc>
          <w:tcPr>
            <w:tcW w:w="2356" w:type="pct"/>
            <w:shd w:val="clear" w:color="auto" w:fill="FFFFFF" w:themeFill="background1"/>
            <w:vAlign w:val="center"/>
          </w:tcPr>
          <w:p w14:paraId="4A78BD7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0"/>
                <w:lang w:eastAsia="en-US"/>
              </w:rPr>
            </w:pPr>
          </w:p>
        </w:tc>
      </w:tr>
      <w:tr w:rsidR="00F47B78" w:rsidRPr="00F47B78" w14:paraId="3B0FC2F8" w14:textId="77777777" w:rsidTr="0076696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1202FA53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1749F1B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Descrizione prestazione</w:t>
            </w:r>
          </w:p>
        </w:tc>
        <w:tc>
          <w:tcPr>
            <w:tcW w:w="2356" w:type="pct"/>
            <w:shd w:val="clear" w:color="auto" w:fill="FFFFFF" w:themeFill="background1"/>
          </w:tcPr>
          <w:p w14:paraId="0ACB79E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720CCCEF" w14:textId="77777777" w:rsidTr="00766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66B78533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297DDEF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Modalità e strumenti di valutazione</w:t>
            </w:r>
          </w:p>
        </w:tc>
        <w:tc>
          <w:tcPr>
            <w:tcW w:w="2356" w:type="pct"/>
            <w:shd w:val="clear" w:color="auto" w:fill="FFFFFF" w:themeFill="background1"/>
          </w:tcPr>
          <w:p w14:paraId="5CDEFFE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164DA880" w14:textId="77777777" w:rsidTr="0076696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701EE29C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6BE8693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Tempo di valutazione (stimato) per partecipante</w:t>
            </w:r>
          </w:p>
        </w:tc>
        <w:tc>
          <w:tcPr>
            <w:tcW w:w="2356" w:type="pct"/>
            <w:shd w:val="clear" w:color="auto" w:fill="FFFFFF" w:themeFill="background1"/>
          </w:tcPr>
          <w:p w14:paraId="4E1853A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47A2FDF2" w14:textId="77777777" w:rsidTr="00766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3C45FBE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63DCEE9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Tempo complessivo necessario per la realizzazione dell’intera sessione di prove</w:t>
            </w:r>
          </w:p>
        </w:tc>
        <w:tc>
          <w:tcPr>
            <w:tcW w:w="2356" w:type="pct"/>
            <w:shd w:val="clear" w:color="auto" w:fill="FFFFFF" w:themeFill="background1"/>
          </w:tcPr>
          <w:p w14:paraId="2DB9B00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0C036694" w14:textId="77777777" w:rsidTr="00087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2F4FAFD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  <w:p w14:paraId="1B4DA018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</w:tc>
      </w:tr>
      <w:tr w:rsidR="00F47B78" w:rsidRPr="00F47B78" w14:paraId="258F8DF4" w14:textId="77777777" w:rsidTr="00766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 w:val="restart"/>
          </w:tcPr>
          <w:p w14:paraId="7982F588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 xml:space="preserve">MODALITA’ DI VERIFICA DELL’ACQUISIZIONE DELLE COMPETENZE </w:t>
            </w:r>
          </w:p>
          <w:p w14:paraId="3012645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 xml:space="preserve">RELATIVE AL PROCESSO DI LAVORO/ATTIVITÀ </w:t>
            </w:r>
            <w:r w:rsidRPr="00F47B78">
              <w:rPr>
                <w:smallCaps/>
                <w:kern w:val="0"/>
                <w:sz w:val="14"/>
                <w:szCs w:val="22"/>
                <w:lang w:eastAsia="en-US"/>
              </w:rPr>
              <w:t xml:space="preserve">Ripetere per ogni competenza caratterizzante </w:t>
            </w:r>
            <w:r w:rsidRPr="00F47B78">
              <w:rPr>
                <w:b/>
                <w:smallCaps/>
                <w:kern w:val="0"/>
                <w:sz w:val="14"/>
                <w:szCs w:val="22"/>
                <w:lang w:eastAsia="en-US"/>
              </w:rPr>
              <w:t xml:space="preserve">L’INDIRIZZO DELLA FIGURA PROFESSIONALE </w:t>
            </w:r>
          </w:p>
          <w:p w14:paraId="4C9FE98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F47B78">
              <w:rPr>
                <w:b/>
                <w:smallCaps/>
                <w:kern w:val="0"/>
                <w:sz w:val="14"/>
                <w:szCs w:val="22"/>
                <w:lang w:eastAsia="en-US"/>
              </w:rPr>
              <w:t>(se previsto).</w:t>
            </w:r>
          </w:p>
        </w:tc>
        <w:tc>
          <w:tcPr>
            <w:tcW w:w="1728" w:type="pct"/>
            <w:shd w:val="clear" w:color="auto" w:fill="DBE5F1" w:themeFill="accent1" w:themeFillTint="33"/>
          </w:tcPr>
          <w:p w14:paraId="2DCE6896" w14:textId="6DE5EF4D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COMPETENZA N.</w:t>
            </w:r>
            <w:r w:rsidR="0077416A">
              <w:rPr>
                <w:rStyle w:val="Rimandonotaapidipagina"/>
                <w:i/>
                <w:smallCaps/>
                <w:kern w:val="0"/>
                <w:lang w:eastAsia="en-US"/>
              </w:rPr>
              <w:footnoteReference w:id="15"/>
            </w:r>
            <w:r w:rsidRPr="00F47B78">
              <w:rPr>
                <w:i/>
                <w:smallCaps/>
                <w:kern w:val="0"/>
                <w:lang w:eastAsia="en-US"/>
              </w:rPr>
              <w:t xml:space="preserve"> </w:t>
            </w:r>
          </w:p>
        </w:tc>
        <w:tc>
          <w:tcPr>
            <w:tcW w:w="2356" w:type="pct"/>
            <w:shd w:val="clear" w:color="auto" w:fill="FFFFFF" w:themeFill="background1"/>
            <w:vAlign w:val="center"/>
          </w:tcPr>
          <w:p w14:paraId="628F111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0"/>
                <w:lang w:eastAsia="en-US"/>
              </w:rPr>
            </w:pPr>
          </w:p>
        </w:tc>
      </w:tr>
      <w:tr w:rsidR="00F47B78" w:rsidRPr="00F47B78" w14:paraId="1F8267CF" w14:textId="77777777" w:rsidTr="0076696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0F458104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787332D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Descrizione prestazione</w:t>
            </w:r>
          </w:p>
        </w:tc>
        <w:tc>
          <w:tcPr>
            <w:tcW w:w="2356" w:type="pct"/>
            <w:shd w:val="clear" w:color="auto" w:fill="FFFFFF" w:themeFill="background1"/>
          </w:tcPr>
          <w:p w14:paraId="767271B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325BFA71" w14:textId="77777777" w:rsidTr="00766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68D5255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5405B2A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Modalità e strumenti di valutazione</w:t>
            </w:r>
          </w:p>
        </w:tc>
        <w:tc>
          <w:tcPr>
            <w:tcW w:w="2356" w:type="pct"/>
            <w:shd w:val="clear" w:color="auto" w:fill="FFFFFF" w:themeFill="background1"/>
          </w:tcPr>
          <w:p w14:paraId="79A4624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3EDFFA50" w14:textId="77777777" w:rsidTr="0076696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0DA38C3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564687D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Tempo di valutazione (stimato) per partecipante</w:t>
            </w:r>
          </w:p>
        </w:tc>
        <w:tc>
          <w:tcPr>
            <w:tcW w:w="2356" w:type="pct"/>
            <w:shd w:val="clear" w:color="auto" w:fill="FFFFFF" w:themeFill="background1"/>
          </w:tcPr>
          <w:p w14:paraId="6AD66B5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7327D92E" w14:textId="77777777" w:rsidTr="00766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pct"/>
            <w:gridSpan w:val="2"/>
            <w:vMerge/>
          </w:tcPr>
          <w:p w14:paraId="31929A84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728" w:type="pct"/>
            <w:shd w:val="clear" w:color="auto" w:fill="DBE5F1" w:themeFill="accent1" w:themeFillTint="33"/>
          </w:tcPr>
          <w:p w14:paraId="603E906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Tempo complessivo necessario per la realizzazione dell’intera sessione di prove</w:t>
            </w:r>
          </w:p>
        </w:tc>
        <w:tc>
          <w:tcPr>
            <w:tcW w:w="2356" w:type="pct"/>
            <w:shd w:val="clear" w:color="auto" w:fill="FFFFFF" w:themeFill="background1"/>
          </w:tcPr>
          <w:p w14:paraId="5B374A3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30D6F905" w14:textId="77777777" w:rsidTr="000870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AC39D70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  <w:p w14:paraId="1D7BC8E7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</w:p>
        </w:tc>
      </w:tr>
      <w:tr w:rsidR="00F47B78" w:rsidRPr="00F47B78" w14:paraId="34295850" w14:textId="77777777" w:rsidTr="00FC20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" w:type="pct"/>
          </w:tcPr>
          <w:p w14:paraId="421C0A03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4873" w:type="pct"/>
            <w:gridSpan w:val="3"/>
            <w:shd w:val="clear" w:color="auto" w:fill="DBE5F1" w:themeFill="accent1" w:themeFillTint="33"/>
            <w:vAlign w:val="center"/>
          </w:tcPr>
          <w:p w14:paraId="48B8DCB9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VALUTAZIONE FINALE</w:t>
            </w:r>
          </w:p>
          <w:p w14:paraId="76F8718E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iCs/>
                <w:smallCaps/>
                <w:kern w:val="0"/>
                <w:sz w:val="14"/>
                <w:szCs w:val="22"/>
                <w:lang w:eastAsia="en-US"/>
              </w:rPr>
              <w:t>Descrizione sintetica della prova e modalità di valutazione dell’effettiva capacità di svolgere la prestazione</w:t>
            </w:r>
          </w:p>
        </w:tc>
      </w:tr>
      <w:tr w:rsidR="00F47B78" w:rsidRPr="00F47B78" w14:paraId="774740DB" w14:textId="77777777" w:rsidTr="00FC2078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" w:type="pct"/>
            <w:tcBorders>
              <w:top w:val="nil"/>
            </w:tcBorders>
          </w:tcPr>
          <w:p w14:paraId="312DB521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4873" w:type="pct"/>
            <w:gridSpan w:val="3"/>
            <w:shd w:val="clear" w:color="auto" w:fill="FFFFFF" w:themeFill="background1"/>
          </w:tcPr>
          <w:p w14:paraId="418A721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56E8780A" w14:textId="77777777" w:rsidR="00F47B78" w:rsidRDefault="00F47B78" w:rsidP="00752603">
      <w:pPr>
        <w:pStyle w:val="Separazione"/>
      </w:pPr>
    </w:p>
    <w:p w14:paraId="2F52064E" w14:textId="77777777" w:rsidR="00F47B78" w:rsidRDefault="00F47B78" w:rsidP="00752603">
      <w:pPr>
        <w:pStyle w:val="Separazione"/>
      </w:pPr>
    </w:p>
    <w:p w14:paraId="6B9C2E69" w14:textId="77777777" w:rsidR="003433DE" w:rsidRDefault="003433DE" w:rsidP="00752603">
      <w:pPr>
        <w:pStyle w:val="Separazione"/>
      </w:pPr>
    </w:p>
    <w:p w14:paraId="491F8518" w14:textId="77777777" w:rsidR="00F47B78" w:rsidRDefault="00F47B78" w:rsidP="00752603">
      <w:pPr>
        <w:pStyle w:val="Separazione"/>
      </w:pPr>
    </w:p>
    <w:tbl>
      <w:tblPr>
        <w:tblStyle w:val="Tabellagriglia3-colore51118"/>
        <w:tblW w:w="5000" w:type="pct"/>
        <w:tblLook w:val="04A0" w:firstRow="1" w:lastRow="0" w:firstColumn="1" w:lastColumn="0" w:noHBand="0" w:noVBand="1"/>
      </w:tblPr>
      <w:tblGrid>
        <w:gridCol w:w="1740"/>
        <w:gridCol w:w="2905"/>
        <w:gridCol w:w="5209"/>
      </w:tblGrid>
      <w:tr w:rsidR="00F47B78" w:rsidRPr="00F47B78" w14:paraId="37456469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</w:tcPr>
          <w:p w14:paraId="6F58A882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>Scheda 18</w:t>
            </w:r>
          </w:p>
        </w:tc>
      </w:tr>
      <w:tr w:rsidR="00F47B78" w:rsidRPr="00F47B78" w14:paraId="22E6F461" w14:textId="77777777" w:rsidTr="00E36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 w:val="restart"/>
          </w:tcPr>
          <w:p w14:paraId="7C29DA3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>Risorse logistiche e strumentali</w:t>
            </w:r>
          </w:p>
        </w:tc>
        <w:tc>
          <w:tcPr>
            <w:tcW w:w="1474" w:type="pct"/>
            <w:vMerge w:val="restart"/>
            <w:shd w:val="clear" w:color="auto" w:fill="DBE5F1" w:themeFill="accent1" w:themeFillTint="33"/>
            <w:vAlign w:val="center"/>
          </w:tcPr>
          <w:p w14:paraId="6CA69560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 xml:space="preserve">Risorse logistiche disponibili presso la sede indicata </w:t>
            </w:r>
          </w:p>
          <w:p w14:paraId="4DBD72B2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6"/>
                <w:szCs w:val="16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(</w:t>
            </w:r>
            <w:r w:rsidRPr="00F47B78">
              <w:rPr>
                <w:i/>
                <w:smallCaps/>
                <w:kern w:val="0"/>
                <w:sz w:val="16"/>
                <w:szCs w:val="16"/>
                <w:lang w:eastAsia="en-US"/>
              </w:rPr>
              <w:t xml:space="preserve">aule, laboratori, struttura di accoglienza, disponibilità di spazi per l'attività pratica, etc.); </w:t>
            </w:r>
          </w:p>
          <w:p w14:paraId="77E5E303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6"/>
                <w:szCs w:val="16"/>
                <w:lang w:eastAsia="en-US"/>
              </w:rPr>
            </w:pPr>
          </w:p>
          <w:p w14:paraId="4942EDD0" w14:textId="77777777" w:rsid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6"/>
                <w:szCs w:val="16"/>
                <w:lang w:eastAsia="en-US"/>
              </w:rPr>
            </w:pPr>
          </w:p>
          <w:p w14:paraId="05FFF984" w14:textId="77777777" w:rsid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6"/>
                <w:szCs w:val="16"/>
                <w:lang w:eastAsia="en-US"/>
              </w:rPr>
            </w:pPr>
            <w:r w:rsidRPr="00F47B78">
              <w:rPr>
                <w:i/>
                <w:smallCaps/>
                <w:kern w:val="0"/>
                <w:sz w:val="16"/>
                <w:szCs w:val="16"/>
                <w:lang w:eastAsia="en-US"/>
              </w:rPr>
              <w:t>raggiungibilità della sede formativa con i mezzi di trasporto pubblico</w:t>
            </w:r>
          </w:p>
          <w:p w14:paraId="27AA2AFE" w14:textId="77777777" w:rsidR="00716F48" w:rsidRPr="00F47B78" w:rsidRDefault="00716F4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lang w:eastAsia="it-IT"/>
              </w:rPr>
            </w:pPr>
          </w:p>
        </w:tc>
        <w:tc>
          <w:tcPr>
            <w:tcW w:w="2644" w:type="pct"/>
            <w:shd w:val="clear" w:color="auto" w:fill="FFFFFF" w:themeFill="background1"/>
          </w:tcPr>
          <w:p w14:paraId="4640115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6944CA67" w14:textId="77777777" w:rsidTr="00E36AE7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1139EDAE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74" w:type="pct"/>
            <w:vMerge/>
            <w:shd w:val="clear" w:color="auto" w:fill="DBE5F1" w:themeFill="accent1" w:themeFillTint="33"/>
            <w:vAlign w:val="center"/>
          </w:tcPr>
          <w:p w14:paraId="765FE7C7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</w:p>
        </w:tc>
        <w:tc>
          <w:tcPr>
            <w:tcW w:w="2644" w:type="pct"/>
            <w:shd w:val="clear" w:color="auto" w:fill="FFFFFF" w:themeFill="background1"/>
          </w:tcPr>
          <w:p w14:paraId="584BA6A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11619FDB" w14:textId="77777777" w:rsidTr="009203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0F15AFAE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74" w:type="pct"/>
            <w:shd w:val="clear" w:color="auto" w:fill="DBE5F1" w:themeFill="accent1" w:themeFillTint="33"/>
            <w:vAlign w:val="center"/>
          </w:tcPr>
          <w:p w14:paraId="4E016D05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>Strumenti disponibili come strumentazione informatica, materiale didattico, ecc.</w:t>
            </w:r>
          </w:p>
        </w:tc>
        <w:tc>
          <w:tcPr>
            <w:tcW w:w="2644" w:type="pct"/>
            <w:shd w:val="clear" w:color="auto" w:fill="FFFFFF" w:themeFill="background1"/>
          </w:tcPr>
          <w:p w14:paraId="27C0253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462D7248" w14:textId="77777777" w:rsidTr="00920320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693E5059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74" w:type="pct"/>
            <w:shd w:val="clear" w:color="auto" w:fill="DBE5F1" w:themeFill="accent1" w:themeFillTint="33"/>
            <w:vAlign w:val="center"/>
          </w:tcPr>
          <w:p w14:paraId="169D6497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 xml:space="preserve">Strumenti a supporto dei destinatari in situazione di disabilità o con diagnosi di DSA </w:t>
            </w:r>
          </w:p>
        </w:tc>
        <w:tc>
          <w:tcPr>
            <w:tcW w:w="2644" w:type="pct"/>
            <w:shd w:val="clear" w:color="auto" w:fill="FFFFFF" w:themeFill="background1"/>
          </w:tcPr>
          <w:p w14:paraId="2F28AAC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F47B78" w:rsidRPr="00F47B78" w14:paraId="3592D79C" w14:textId="77777777" w:rsidTr="009203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pct"/>
            <w:vMerge/>
          </w:tcPr>
          <w:p w14:paraId="58861F01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74" w:type="pct"/>
            <w:shd w:val="clear" w:color="auto" w:fill="DBE5F1" w:themeFill="accent1" w:themeFillTint="33"/>
            <w:vAlign w:val="center"/>
          </w:tcPr>
          <w:p w14:paraId="2C6043F4" w14:textId="77777777" w:rsidR="00F47B78" w:rsidRPr="00F47B78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  <w:r w:rsidRPr="00F47B78">
              <w:rPr>
                <w:i/>
                <w:smallCaps/>
                <w:kern w:val="0"/>
                <w:lang w:eastAsia="en-US"/>
              </w:rPr>
              <w:t xml:space="preserve">Strumenti per lo svolgimento dell’attività di formazione a distanza – </w:t>
            </w:r>
            <w:proofErr w:type="spellStart"/>
            <w:r w:rsidRPr="00F47B78">
              <w:rPr>
                <w:i/>
                <w:smallCaps/>
                <w:kern w:val="0"/>
                <w:lang w:eastAsia="en-US"/>
              </w:rPr>
              <w:t>FaD</w:t>
            </w:r>
            <w:proofErr w:type="spellEnd"/>
            <w:r w:rsidRPr="00F47B78">
              <w:rPr>
                <w:i/>
                <w:smallCaps/>
                <w:kern w:val="0"/>
                <w:lang w:eastAsia="en-US"/>
              </w:rPr>
              <w:t xml:space="preserve"> </w:t>
            </w:r>
            <w:r w:rsidRPr="00F47B78">
              <w:rPr>
                <w:i/>
                <w:smallCaps/>
                <w:kern w:val="0"/>
                <w:sz w:val="16"/>
                <w:szCs w:val="16"/>
                <w:lang w:eastAsia="en-US"/>
              </w:rPr>
              <w:t>(se prevista)</w:t>
            </w:r>
          </w:p>
        </w:tc>
        <w:tc>
          <w:tcPr>
            <w:tcW w:w="2644" w:type="pct"/>
            <w:shd w:val="clear" w:color="auto" w:fill="FFFFFF" w:themeFill="background1"/>
          </w:tcPr>
          <w:p w14:paraId="041BB24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5941D8D6" w14:textId="77777777" w:rsidR="00F47B78" w:rsidRDefault="00F47B78" w:rsidP="00752603">
      <w:pPr>
        <w:pStyle w:val="Separazione"/>
      </w:pPr>
    </w:p>
    <w:p w14:paraId="4E2871E4" w14:textId="77777777" w:rsidR="00F47B78" w:rsidRDefault="00F47B78" w:rsidP="00752603">
      <w:pPr>
        <w:pStyle w:val="Separazione"/>
      </w:pPr>
    </w:p>
    <w:p w14:paraId="4A0618CB" w14:textId="77777777" w:rsidR="00F47B78" w:rsidRDefault="00F47B78" w:rsidP="00752603">
      <w:pPr>
        <w:pStyle w:val="Separazione"/>
      </w:pPr>
    </w:p>
    <w:p w14:paraId="28D93938" w14:textId="77777777" w:rsidR="003E4437" w:rsidRDefault="003E4437" w:rsidP="00752603">
      <w:pPr>
        <w:pStyle w:val="Separazione"/>
      </w:pPr>
    </w:p>
    <w:p w14:paraId="3074EA1E" w14:textId="77777777" w:rsidR="003E4437" w:rsidRDefault="003E4437" w:rsidP="00752603">
      <w:pPr>
        <w:pStyle w:val="Separazione"/>
      </w:pPr>
    </w:p>
    <w:tbl>
      <w:tblPr>
        <w:tblStyle w:val="Tabellagriglia3-colore51119"/>
        <w:tblW w:w="5000" w:type="pct"/>
        <w:tblLook w:val="04A0" w:firstRow="1" w:lastRow="0" w:firstColumn="1" w:lastColumn="0" w:noHBand="0" w:noVBand="1"/>
      </w:tblPr>
      <w:tblGrid>
        <w:gridCol w:w="1620"/>
        <w:gridCol w:w="2954"/>
        <w:gridCol w:w="1098"/>
        <w:gridCol w:w="1283"/>
        <w:gridCol w:w="1275"/>
        <w:gridCol w:w="1624"/>
      </w:tblGrid>
      <w:tr w:rsidR="003433DE" w:rsidRPr="003433DE" w14:paraId="7A81F7E9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6"/>
          </w:tcPr>
          <w:p w14:paraId="55856BB6" w14:textId="77777777" w:rsidR="00F47B78" w:rsidRPr="003433DE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>Scheda 19</w:t>
            </w:r>
          </w:p>
        </w:tc>
      </w:tr>
      <w:tr w:rsidR="003433DE" w:rsidRPr="003433DE" w14:paraId="44C8E7F3" w14:textId="77777777" w:rsidTr="00343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 w:val="restart"/>
          </w:tcPr>
          <w:p w14:paraId="67109AD5" w14:textId="77777777" w:rsidR="00F47B78" w:rsidRPr="003433DE" w:rsidRDefault="00F47B78" w:rsidP="00F47B78">
            <w:pPr>
              <w:suppressAutoHyphens w:val="0"/>
              <w:spacing w:after="160" w:line="259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 xml:space="preserve">RIEPILOGO ATTIVITÀ </w:t>
            </w:r>
            <w:r w:rsidRPr="003433DE">
              <w:rPr>
                <w:smallCaps/>
                <w:kern w:val="0"/>
                <w:sz w:val="14"/>
                <w:szCs w:val="14"/>
                <w:lang w:eastAsia="en-US"/>
              </w:rPr>
              <w:t>(SUCCESSIVE ALL’ANALISI DEI FABBISOGNI)</w:t>
            </w:r>
          </w:p>
          <w:p w14:paraId="0310BA85" w14:textId="77777777" w:rsidR="00F47B78" w:rsidRPr="003433DE" w:rsidRDefault="00F47B78" w:rsidP="00F47B78">
            <w:pPr>
              <w:suppressAutoHyphens w:val="0"/>
              <w:spacing w:after="160" w:line="259" w:lineRule="auto"/>
              <w:jc w:val="right"/>
              <w:rPr>
                <w:smallCaps/>
                <w:kern w:val="0"/>
                <w:lang w:eastAsia="en-US"/>
              </w:rPr>
            </w:pPr>
            <w:r w:rsidRPr="003433DE">
              <w:rPr>
                <w:smallCaps/>
                <w:kern w:val="0"/>
                <w:lang w:eastAsia="en-US"/>
              </w:rPr>
              <w:t xml:space="preserve"> </w:t>
            </w:r>
          </w:p>
          <w:p w14:paraId="33D02B54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shd w:val="clear" w:color="auto" w:fill="DBE5F1" w:themeFill="accent1" w:themeFillTint="33"/>
            <w:vAlign w:val="center"/>
          </w:tcPr>
          <w:p w14:paraId="541AF308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b/>
                <w:smallCaps/>
                <w:kern w:val="32"/>
                <w:lang w:eastAsia="it-IT"/>
              </w:rPr>
            </w:pPr>
            <w:r w:rsidRPr="003433DE">
              <w:rPr>
                <w:i/>
                <w:smallCaps/>
                <w:kern w:val="0"/>
                <w:sz w:val="18"/>
                <w:szCs w:val="18"/>
                <w:lang w:eastAsia="en-US"/>
              </w:rPr>
              <w:t>ATTIVITÀ DI COMUNICAZIONE E PROMOZIONE</w:t>
            </w:r>
            <w:r w:rsidRPr="003433DE">
              <w:rPr>
                <w:bCs/>
                <w:i/>
                <w:smallCaps/>
                <w:sz w:val="16"/>
                <w:szCs w:val="16"/>
              </w:rPr>
              <w:t xml:space="preserve"> </w:t>
            </w:r>
          </w:p>
        </w:tc>
        <w:tc>
          <w:tcPr>
            <w:tcW w:w="2679" w:type="pct"/>
            <w:gridSpan w:val="4"/>
            <w:shd w:val="clear" w:color="auto" w:fill="FFFFFF" w:themeFill="background1"/>
          </w:tcPr>
          <w:p w14:paraId="28EA6F9F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433DE" w:rsidRPr="003433DE" w14:paraId="7336FA19" w14:textId="77777777" w:rsidTr="003433DE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6A77302A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shd w:val="clear" w:color="auto" w:fill="DBE5F1" w:themeFill="accent1" w:themeFillTint="33"/>
            <w:vAlign w:val="center"/>
          </w:tcPr>
          <w:p w14:paraId="797FA1C2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433DE">
              <w:rPr>
                <w:i/>
                <w:smallCaps/>
                <w:kern w:val="0"/>
                <w:sz w:val="18"/>
                <w:szCs w:val="18"/>
                <w:lang w:eastAsia="en-US"/>
              </w:rPr>
              <w:t>ATTIVITÀ DI SELEZIONE</w:t>
            </w:r>
          </w:p>
        </w:tc>
        <w:tc>
          <w:tcPr>
            <w:tcW w:w="2679" w:type="pct"/>
            <w:gridSpan w:val="4"/>
            <w:shd w:val="clear" w:color="auto" w:fill="FFFFFF" w:themeFill="background1"/>
          </w:tcPr>
          <w:p w14:paraId="306D7BE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433DE" w:rsidRPr="003433DE" w14:paraId="384A6D17" w14:textId="77777777" w:rsidTr="00343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1F257F3B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shd w:val="clear" w:color="auto" w:fill="DBE5F1" w:themeFill="accent1" w:themeFillTint="33"/>
            <w:vAlign w:val="center"/>
          </w:tcPr>
          <w:p w14:paraId="7C8EAE81" w14:textId="4C55048A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433DE">
              <w:rPr>
                <w:i/>
                <w:smallCaps/>
                <w:kern w:val="0"/>
                <w:sz w:val="18"/>
                <w:szCs w:val="18"/>
                <w:lang w:eastAsia="en-US"/>
              </w:rPr>
              <w:t>ATTIVITÀ DI ORIENTAMENTO</w:t>
            </w:r>
            <w:r w:rsidRPr="003433DE">
              <w:rPr>
                <w:bCs/>
                <w:i/>
                <w:smallCaps/>
                <w:sz w:val="16"/>
                <w:szCs w:val="16"/>
              </w:rPr>
              <w:t xml:space="preserve">  </w:t>
            </w:r>
            <w:r w:rsidR="003E4437" w:rsidRPr="003433DE">
              <w:rPr>
                <w:i/>
                <w:smallCaps/>
                <w:kern w:val="0"/>
                <w:sz w:val="18"/>
                <w:szCs w:val="18"/>
                <w:lang w:eastAsia="en-US"/>
              </w:rPr>
              <w:t>E MOTIVAZIONE</w:t>
            </w:r>
          </w:p>
        </w:tc>
        <w:tc>
          <w:tcPr>
            <w:tcW w:w="2679" w:type="pct"/>
            <w:gridSpan w:val="4"/>
            <w:shd w:val="clear" w:color="auto" w:fill="FFFFFF" w:themeFill="background1"/>
          </w:tcPr>
          <w:p w14:paraId="08C9944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433DE" w:rsidRPr="003433DE" w14:paraId="2F0403F9" w14:textId="77777777" w:rsidTr="003433DE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1A47EA84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shd w:val="clear" w:color="auto" w:fill="DBE5F1" w:themeFill="accent1" w:themeFillTint="33"/>
            <w:vAlign w:val="center"/>
          </w:tcPr>
          <w:p w14:paraId="53FC97A7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433DE">
              <w:rPr>
                <w:i/>
                <w:smallCaps/>
                <w:kern w:val="0"/>
                <w:sz w:val="18"/>
                <w:szCs w:val="18"/>
                <w:lang w:eastAsia="en-US"/>
              </w:rPr>
              <w:t>ATTIVITÀ DI DIFFUSIONE E PROMOZIONE</w:t>
            </w:r>
          </w:p>
        </w:tc>
        <w:tc>
          <w:tcPr>
            <w:tcW w:w="2679" w:type="pct"/>
            <w:gridSpan w:val="4"/>
            <w:shd w:val="clear" w:color="auto" w:fill="FFFFFF" w:themeFill="background1"/>
          </w:tcPr>
          <w:p w14:paraId="1C52C95F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433DE" w:rsidRPr="003433DE" w14:paraId="159C71C9" w14:textId="77777777" w:rsidTr="00343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481945B7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vMerge w:val="restart"/>
            <w:shd w:val="clear" w:color="auto" w:fill="DBE5F1" w:themeFill="accent1" w:themeFillTint="33"/>
            <w:vAlign w:val="center"/>
          </w:tcPr>
          <w:p w14:paraId="0C946AA8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  <w:r w:rsidRPr="003433DE">
              <w:rPr>
                <w:i/>
                <w:smallCaps/>
                <w:kern w:val="0"/>
                <w:sz w:val="18"/>
                <w:szCs w:val="18"/>
                <w:lang w:eastAsia="en-US"/>
              </w:rPr>
              <w:t>ATTIVITÀ DI FORMAZIONE</w:t>
            </w:r>
          </w:p>
        </w:tc>
        <w:tc>
          <w:tcPr>
            <w:tcW w:w="557" w:type="pct"/>
            <w:shd w:val="clear" w:color="auto" w:fill="FFFFFF" w:themeFill="background1"/>
          </w:tcPr>
          <w:p w14:paraId="34CC551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51" w:type="pct"/>
            <w:shd w:val="clear" w:color="auto" w:fill="FFFFFF" w:themeFill="background1"/>
          </w:tcPr>
          <w:p w14:paraId="1DE95E0D" w14:textId="2A79AAB8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1^ </w:t>
            </w:r>
            <w:r w:rsidR="002239FE"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Annualità</w:t>
            </w:r>
          </w:p>
        </w:tc>
        <w:tc>
          <w:tcPr>
            <w:tcW w:w="647" w:type="pct"/>
            <w:shd w:val="clear" w:color="auto" w:fill="FFFFFF" w:themeFill="background1"/>
          </w:tcPr>
          <w:p w14:paraId="1CC9D485" w14:textId="76A28964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2^ </w:t>
            </w:r>
            <w:r w:rsidR="002239FE"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Annualità</w:t>
            </w:r>
          </w:p>
        </w:tc>
        <w:tc>
          <w:tcPr>
            <w:tcW w:w="825" w:type="pct"/>
            <w:shd w:val="clear" w:color="auto" w:fill="FFFFFF" w:themeFill="background1"/>
          </w:tcPr>
          <w:p w14:paraId="05EAA3D9" w14:textId="7500CC66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3^ </w:t>
            </w:r>
            <w:r w:rsidR="002239FE"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Annualità</w:t>
            </w:r>
          </w:p>
        </w:tc>
      </w:tr>
      <w:tr w:rsidR="003433DE" w:rsidRPr="003433DE" w14:paraId="61A3FA59" w14:textId="77777777" w:rsidTr="003433DE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2DC5D71B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vMerge/>
            <w:shd w:val="clear" w:color="auto" w:fill="DBE5F1" w:themeFill="accent1" w:themeFillTint="33"/>
            <w:vAlign w:val="center"/>
          </w:tcPr>
          <w:p w14:paraId="19D9EB4C" w14:textId="77777777" w:rsidR="00F47B78" w:rsidRPr="003433DE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lang w:eastAsia="en-US"/>
              </w:rPr>
            </w:pPr>
          </w:p>
        </w:tc>
        <w:tc>
          <w:tcPr>
            <w:tcW w:w="557" w:type="pct"/>
            <w:shd w:val="clear" w:color="auto" w:fill="FFFFFF" w:themeFill="background1"/>
            <w:vAlign w:val="center"/>
          </w:tcPr>
          <w:p w14:paraId="582476D5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MODULI </w:t>
            </w:r>
            <w:r w:rsidRPr="003433DE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16"/>
            </w: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(formazione teorica e pratica)</w:t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14:paraId="09EFBA60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47" w:type="pct"/>
            <w:shd w:val="clear" w:color="auto" w:fill="FFFFFF" w:themeFill="background1"/>
          </w:tcPr>
          <w:p w14:paraId="4CCDA50E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825" w:type="pct"/>
            <w:shd w:val="clear" w:color="auto" w:fill="FFFFFF" w:themeFill="background1"/>
          </w:tcPr>
          <w:p w14:paraId="0841DC10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433DE" w:rsidRPr="003433DE" w14:paraId="30B6AB13" w14:textId="77777777" w:rsidTr="00343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6AC80C6F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vMerge/>
            <w:shd w:val="clear" w:color="auto" w:fill="DBE5F1" w:themeFill="accent1" w:themeFillTint="33"/>
            <w:vAlign w:val="center"/>
          </w:tcPr>
          <w:p w14:paraId="1791F1F1" w14:textId="77777777" w:rsidR="00F47B78" w:rsidRPr="003433DE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557" w:type="pct"/>
            <w:shd w:val="clear" w:color="auto" w:fill="FFFFFF" w:themeFill="background1"/>
            <w:vAlign w:val="center"/>
          </w:tcPr>
          <w:p w14:paraId="54FB6884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STAGE</w:t>
            </w:r>
            <w:r w:rsidRPr="003433DE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17"/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14:paraId="4BE5721C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47" w:type="pct"/>
            <w:shd w:val="clear" w:color="auto" w:fill="FFFFFF" w:themeFill="background1"/>
          </w:tcPr>
          <w:p w14:paraId="3C577410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825" w:type="pct"/>
            <w:shd w:val="clear" w:color="auto" w:fill="FFFFFF" w:themeFill="background1"/>
          </w:tcPr>
          <w:p w14:paraId="020C6621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3433DE" w:rsidRPr="003433DE" w14:paraId="03E18444" w14:textId="77777777" w:rsidTr="003433DE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pct"/>
            <w:vMerge/>
          </w:tcPr>
          <w:p w14:paraId="6ACDBC63" w14:textId="77777777" w:rsidR="00F47B78" w:rsidRPr="003433DE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lang w:eastAsia="en-US"/>
              </w:rPr>
            </w:pPr>
          </w:p>
        </w:tc>
        <w:tc>
          <w:tcPr>
            <w:tcW w:w="1499" w:type="pct"/>
            <w:vMerge/>
            <w:shd w:val="clear" w:color="auto" w:fill="DBE5F1" w:themeFill="accent1" w:themeFillTint="33"/>
            <w:vAlign w:val="center"/>
          </w:tcPr>
          <w:p w14:paraId="71C1138E" w14:textId="77777777" w:rsidR="00F47B78" w:rsidRPr="003433DE" w:rsidRDefault="00F47B78" w:rsidP="00F47B78">
            <w:pPr>
              <w:tabs>
                <w:tab w:val="left" w:pos="709"/>
              </w:tabs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557" w:type="pct"/>
            <w:shd w:val="clear" w:color="auto" w:fill="FFFFFF" w:themeFill="background1"/>
            <w:vAlign w:val="center"/>
          </w:tcPr>
          <w:p w14:paraId="17181684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433DE">
              <w:rPr>
                <w:i/>
                <w:smallCaps/>
                <w:kern w:val="0"/>
                <w:sz w:val="14"/>
                <w:szCs w:val="22"/>
                <w:lang w:eastAsia="en-US"/>
              </w:rPr>
              <w:t>IFS  (stage)</w:t>
            </w:r>
            <w:r w:rsidRPr="003433DE">
              <w:rPr>
                <w:rFonts w:cs="Times New Roman"/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18"/>
            </w:r>
          </w:p>
        </w:tc>
        <w:tc>
          <w:tcPr>
            <w:tcW w:w="651" w:type="pct"/>
            <w:shd w:val="clear" w:color="auto" w:fill="FFFFFF" w:themeFill="background1"/>
            <w:vAlign w:val="center"/>
          </w:tcPr>
          <w:p w14:paraId="12247709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47" w:type="pct"/>
            <w:shd w:val="clear" w:color="auto" w:fill="FFFFFF" w:themeFill="background1"/>
          </w:tcPr>
          <w:p w14:paraId="1BF746C6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825" w:type="pct"/>
            <w:shd w:val="clear" w:color="auto" w:fill="FFFFFF" w:themeFill="background1"/>
          </w:tcPr>
          <w:p w14:paraId="7862DDBD" w14:textId="77777777" w:rsidR="00F47B78" w:rsidRPr="003433DE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6CE4F1CD" w14:textId="77777777" w:rsidR="00F47B78" w:rsidRDefault="00F47B78" w:rsidP="00752603">
      <w:pPr>
        <w:pStyle w:val="Separazione"/>
      </w:pPr>
    </w:p>
    <w:p w14:paraId="3C31BB95" w14:textId="77777777" w:rsidR="00F47B78" w:rsidRDefault="00F47B78" w:rsidP="00752603">
      <w:pPr>
        <w:pStyle w:val="Separazione"/>
      </w:pPr>
    </w:p>
    <w:p w14:paraId="555B3748" w14:textId="77777777" w:rsidR="00F47B78" w:rsidRDefault="00F47B78" w:rsidP="00752603">
      <w:pPr>
        <w:pStyle w:val="Separazione"/>
      </w:pPr>
    </w:p>
    <w:p w14:paraId="2764AAFC" w14:textId="77777777" w:rsidR="00F47B78" w:rsidRDefault="00F47B78" w:rsidP="00752603">
      <w:pPr>
        <w:pStyle w:val="Separazione"/>
      </w:pPr>
    </w:p>
    <w:p w14:paraId="35D1F320" w14:textId="77777777" w:rsidR="00F47B78" w:rsidRDefault="00F47B78" w:rsidP="00752603">
      <w:pPr>
        <w:pStyle w:val="Separazione"/>
      </w:pPr>
    </w:p>
    <w:p w14:paraId="5268E3B2" w14:textId="77777777" w:rsidR="00F47B78" w:rsidRDefault="00F47B78" w:rsidP="00752603">
      <w:pPr>
        <w:pStyle w:val="Separazione"/>
      </w:pPr>
    </w:p>
    <w:p w14:paraId="1CF41209" w14:textId="77777777" w:rsidR="00F47B78" w:rsidRDefault="00F47B78" w:rsidP="00752603">
      <w:pPr>
        <w:pStyle w:val="Separazione"/>
      </w:pPr>
    </w:p>
    <w:tbl>
      <w:tblPr>
        <w:tblStyle w:val="Tabellagriglia3-colore51511"/>
        <w:tblpPr w:leftFromText="141" w:rightFromText="141" w:vertAnchor="text" w:horzAnchor="page" w:tblpX="1243" w:tblpY="266"/>
        <w:tblW w:w="4782" w:type="pct"/>
        <w:tblLook w:val="04A0" w:firstRow="1" w:lastRow="0" w:firstColumn="1" w:lastColumn="0" w:noHBand="0" w:noVBand="1"/>
      </w:tblPr>
      <w:tblGrid>
        <w:gridCol w:w="1789"/>
        <w:gridCol w:w="1382"/>
        <w:gridCol w:w="1553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494"/>
        <w:gridCol w:w="494"/>
        <w:gridCol w:w="490"/>
      </w:tblGrid>
      <w:tr w:rsidR="00F47B78" w:rsidRPr="00F47B78" w14:paraId="5DBC0422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2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5"/>
          </w:tcPr>
          <w:p w14:paraId="7D0B1A40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>Scheda 20</w:t>
            </w:r>
          </w:p>
          <w:p w14:paraId="2DFB112C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 xml:space="preserve">Indicare i tempi di svolgimento elencando le attività previste </w:t>
            </w:r>
            <w:r w:rsidRPr="00F47B78">
              <w:rPr>
                <w:smallCaps/>
                <w:kern w:val="0"/>
                <w:sz w:val="18"/>
                <w:szCs w:val="18"/>
                <w:u w:val="single"/>
                <w:lang w:eastAsia="en-US"/>
              </w:rPr>
              <w:t>per ciascuna annualità</w:t>
            </w: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, come individuate nella scheda 19</w:t>
            </w:r>
          </w:p>
          <w:p w14:paraId="13CE8BA5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</w:p>
          <w:p w14:paraId="75CFF76E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1^ ANNUALITÀ</w:t>
            </w:r>
          </w:p>
          <w:p w14:paraId="46542388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</w:p>
          <w:p w14:paraId="24E3F9E4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kern w:val="0"/>
                <w:sz w:val="18"/>
                <w:szCs w:val="18"/>
                <w:lang w:eastAsia="it-IT"/>
              </w:rPr>
            </w:pPr>
          </w:p>
          <w:p w14:paraId="58F65F5E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18"/>
                <w:szCs w:val="18"/>
                <w:lang w:eastAsia="it-IT"/>
              </w:rPr>
            </w:pPr>
          </w:p>
          <w:p w14:paraId="7EB5742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18"/>
                <w:szCs w:val="18"/>
                <w:lang w:eastAsia="it-IT"/>
              </w:rPr>
            </w:pPr>
          </w:p>
          <w:p w14:paraId="12372384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18"/>
                <w:szCs w:val="18"/>
                <w:lang w:eastAsia="it-IT"/>
              </w:rPr>
            </w:pPr>
          </w:p>
          <w:p w14:paraId="685A3CEB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18"/>
                <w:szCs w:val="18"/>
                <w:lang w:eastAsia="it-IT"/>
              </w:rPr>
            </w:pPr>
          </w:p>
          <w:p w14:paraId="68DFE586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18"/>
                <w:szCs w:val="18"/>
                <w:lang w:eastAsia="it-IT"/>
              </w:rPr>
            </w:pPr>
            <w:r w:rsidRPr="00F47B78">
              <w:rPr>
                <w:kern w:val="0"/>
                <w:sz w:val="18"/>
                <w:szCs w:val="18"/>
                <w:lang w:eastAsia="it-IT"/>
              </w:rPr>
              <w:t xml:space="preserve">scheda 20 </w:t>
            </w:r>
          </w:p>
          <w:p w14:paraId="707543EE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lang w:eastAsia="en-US"/>
              </w:rPr>
            </w:pPr>
          </w:p>
        </w:tc>
      </w:tr>
      <w:tr w:rsidR="00F47B78" w:rsidRPr="00F47B78" w14:paraId="27850D0B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 w:val="restart"/>
          </w:tcPr>
          <w:p w14:paraId="10F7842A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smallCaps/>
                <w:kern w:val="0"/>
                <w:sz w:val="24"/>
                <w:szCs w:val="24"/>
                <w:lang w:eastAsia="en-US"/>
              </w:rPr>
              <w:t>Crono-programma</w:t>
            </w:r>
          </w:p>
          <w:p w14:paraId="029603B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501A6A9C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2078D3AB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565D0E4D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4AFA8F3E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(inserire crono-programma analitico per attività)</w:t>
            </w:r>
          </w:p>
        </w:tc>
        <w:tc>
          <w:tcPr>
            <w:tcW w:w="733" w:type="pct"/>
            <w:vMerge w:val="restart"/>
          </w:tcPr>
          <w:p w14:paraId="09560D4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lastRenderedPageBreak/>
              <w:t>attività</w:t>
            </w:r>
          </w:p>
        </w:tc>
        <w:tc>
          <w:tcPr>
            <w:tcW w:w="824" w:type="pct"/>
            <w:vMerge w:val="restart"/>
          </w:tcPr>
          <w:p w14:paraId="45470DE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dettagli</w:t>
            </w:r>
            <w:r w:rsidRPr="00F47B78">
              <w:rPr>
                <w:i/>
                <w:smallCaps/>
                <w:kern w:val="0"/>
                <w:sz w:val="24"/>
                <w:szCs w:val="24"/>
                <w:vertAlign w:val="superscript"/>
                <w:lang w:eastAsia="en-US"/>
              </w:rPr>
              <w:footnoteReference w:id="19"/>
            </w:r>
          </w:p>
        </w:tc>
        <w:tc>
          <w:tcPr>
            <w:tcW w:w="2495" w:type="pct"/>
            <w:gridSpan w:val="12"/>
          </w:tcPr>
          <w:p w14:paraId="51EDB6A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mesi</w:t>
            </w:r>
            <w:r w:rsidRPr="00F47B78">
              <w:rPr>
                <w:i/>
                <w:smallCaps/>
                <w:kern w:val="0"/>
                <w:sz w:val="24"/>
                <w:szCs w:val="24"/>
                <w:vertAlign w:val="superscript"/>
                <w:lang w:eastAsia="en-US"/>
              </w:rPr>
              <w:footnoteReference w:id="20"/>
            </w:r>
          </w:p>
        </w:tc>
      </w:tr>
      <w:tr w:rsidR="00F47B78" w:rsidRPr="00F47B78" w14:paraId="5C83367B" w14:textId="77777777" w:rsidTr="000870EB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365239C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</w:tcPr>
          <w:p w14:paraId="0B8099B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  <w:vMerge/>
          </w:tcPr>
          <w:p w14:paraId="5F968B7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719A6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0" w:type="pct"/>
            <w:vAlign w:val="center"/>
          </w:tcPr>
          <w:p w14:paraId="7A3DBF3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" w:type="pct"/>
            <w:vAlign w:val="center"/>
          </w:tcPr>
          <w:p w14:paraId="2DDD20E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" w:type="pct"/>
            <w:vAlign w:val="center"/>
          </w:tcPr>
          <w:p w14:paraId="1744373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" w:type="pct"/>
            <w:vAlign w:val="center"/>
          </w:tcPr>
          <w:p w14:paraId="2F0788D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0" w:type="pct"/>
            <w:vAlign w:val="center"/>
          </w:tcPr>
          <w:p w14:paraId="4F19284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" w:type="pct"/>
            <w:vAlign w:val="center"/>
          </w:tcPr>
          <w:p w14:paraId="132AD78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0" w:type="pct"/>
            <w:vAlign w:val="center"/>
          </w:tcPr>
          <w:p w14:paraId="6D9C190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" w:type="pct"/>
            <w:vAlign w:val="center"/>
          </w:tcPr>
          <w:p w14:paraId="187A305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2" w:type="pct"/>
            <w:vAlign w:val="center"/>
          </w:tcPr>
          <w:p w14:paraId="229C3B3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2" w:type="pct"/>
            <w:vAlign w:val="center"/>
          </w:tcPr>
          <w:p w14:paraId="5E9871C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2" w:type="pct"/>
            <w:vAlign w:val="center"/>
          </w:tcPr>
          <w:p w14:paraId="19513C4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F47B78" w:rsidRPr="00F47B78" w14:paraId="7C472833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30CDE4BA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 w:val="restart"/>
            <w:vAlign w:val="center"/>
          </w:tcPr>
          <w:p w14:paraId="65CC777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700F8CB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F95E75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4D93B3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CC2814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CE767A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47F3A3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FEA438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92E48B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FA7B1C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F5CD6D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57AB005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5639351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6BB7911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2BC4A419" w14:textId="77777777" w:rsidTr="000870EB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50DE39EB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  <w:vAlign w:val="center"/>
          </w:tcPr>
          <w:p w14:paraId="7860BCE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323C675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254C0F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87C314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F7A5CC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447550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F94DF1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D3FDD3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6152DE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58F3BA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2F15B9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3053F12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1F57F0B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0BBB4EA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4AE57FBD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31D8279A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  <w:vAlign w:val="center"/>
          </w:tcPr>
          <w:p w14:paraId="4C74149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1C46AFF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ED83DD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8C8342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3864D2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249E05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72FBB3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D2E694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8898E0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01A761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231182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7077D12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3F9FA83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6B0571A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519D97A5" w14:textId="77777777" w:rsidTr="000870EB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6162438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 w:val="restart"/>
            <w:vAlign w:val="center"/>
          </w:tcPr>
          <w:p w14:paraId="11C4C7D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453449D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202A8A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B0D1B2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0D7BD7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F8CCA0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72F978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7D42C5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1B5145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AD928B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7FAC9C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7B1C532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08ADDF6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1161023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5B89F1AE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25CF753A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  <w:vAlign w:val="center"/>
          </w:tcPr>
          <w:p w14:paraId="22D0F53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455BC28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C4196F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B4891B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A0ADE3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FAC6E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8AE7D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901B30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13DB49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745BC4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955BFB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79A7F4E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3B6AB7E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081CFFB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2E718410" w14:textId="77777777" w:rsidTr="000870EB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56098BE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  <w:vAlign w:val="center"/>
          </w:tcPr>
          <w:p w14:paraId="4748379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388A6C0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160561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7D4682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AABB2C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7F6284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973F72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0DE22A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4E37DE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662446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2E7582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302D61C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580CDD2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008CA3B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0CFBBFC6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53E438D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 w:val="restart"/>
            <w:vAlign w:val="center"/>
          </w:tcPr>
          <w:p w14:paraId="7564C1E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35702CA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B6D422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98FC35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B44922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0A8B87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3B896B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B7A2E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946F2E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1E1A43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865CE7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64AD6D3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6C43983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7834646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52DF4083" w14:textId="77777777" w:rsidTr="000870EB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30F8BD03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  <w:vAlign w:val="center"/>
          </w:tcPr>
          <w:p w14:paraId="5177EAC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0076306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12BB90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5664B0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059897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55FC457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A02DEB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B28156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BCA36A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7A0B3D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B1EFD1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3EE1377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6119F30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3B8E084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7A2C86FB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  <w:vMerge/>
          </w:tcPr>
          <w:p w14:paraId="59BAC37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33" w:type="pct"/>
            <w:vMerge/>
            <w:vAlign w:val="center"/>
          </w:tcPr>
          <w:p w14:paraId="6CE8CEC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24" w:type="pct"/>
          </w:tcPr>
          <w:p w14:paraId="3A522E8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7DD05A7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3D2A99F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66238F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130C64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673299F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B4A216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05EF4EF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48B64E6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14EB718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276E4DC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4DA9FAE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2" w:type="pct"/>
            <w:vAlign w:val="center"/>
          </w:tcPr>
          <w:p w14:paraId="0D0B00D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632B2A33" w14:textId="77777777" w:rsidR="00F47B78" w:rsidRDefault="00F47B78" w:rsidP="00752603">
      <w:pPr>
        <w:pStyle w:val="Separazione"/>
      </w:pPr>
    </w:p>
    <w:p w14:paraId="09FECEAE" w14:textId="77777777" w:rsidR="00F47B78" w:rsidRDefault="00F47B78" w:rsidP="00752603">
      <w:pPr>
        <w:pStyle w:val="Separazione"/>
      </w:pPr>
    </w:p>
    <w:p w14:paraId="55A8FF4F" w14:textId="77777777" w:rsidR="00F47B78" w:rsidRDefault="00F47B78" w:rsidP="00752603">
      <w:pPr>
        <w:pStyle w:val="Separazione"/>
      </w:pPr>
    </w:p>
    <w:tbl>
      <w:tblPr>
        <w:tblStyle w:val="Tabellagriglia3-colore51512"/>
        <w:tblpPr w:leftFromText="141" w:rightFromText="141" w:vertAnchor="text" w:horzAnchor="page" w:tblpX="1243" w:tblpY="266"/>
        <w:tblW w:w="4782" w:type="pct"/>
        <w:tblLook w:val="04A0" w:firstRow="1" w:lastRow="0" w:firstColumn="1" w:lastColumn="0" w:noHBand="0" w:noVBand="1"/>
      </w:tblPr>
      <w:tblGrid>
        <w:gridCol w:w="1822"/>
        <w:gridCol w:w="1413"/>
        <w:gridCol w:w="1584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483"/>
        <w:gridCol w:w="483"/>
        <w:gridCol w:w="483"/>
      </w:tblGrid>
      <w:tr w:rsidR="00F47B78" w:rsidRPr="00F47B78" w14:paraId="64C30482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1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5"/>
          </w:tcPr>
          <w:p w14:paraId="25819766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2^ ANNUALITÀ</w:t>
            </w:r>
          </w:p>
          <w:p w14:paraId="7799DD1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rPr>
                <w:smallCaps/>
                <w:kern w:val="0"/>
                <w:lang w:eastAsia="en-US"/>
              </w:rPr>
            </w:pPr>
          </w:p>
        </w:tc>
      </w:tr>
      <w:tr w:rsidR="00F47B78" w:rsidRPr="00F47B78" w14:paraId="7AD9938E" w14:textId="77777777" w:rsidTr="002F3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 w:val="restart"/>
          </w:tcPr>
          <w:p w14:paraId="2890CA91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smallCaps/>
                <w:kern w:val="0"/>
                <w:sz w:val="24"/>
                <w:szCs w:val="24"/>
                <w:lang w:eastAsia="en-US"/>
              </w:rPr>
              <w:t>Crono-programma</w:t>
            </w:r>
          </w:p>
          <w:p w14:paraId="55B7E043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0A233E0A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050FB4FE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469F1FF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6199CFD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(inserire crono-programma analitico per attività)</w:t>
            </w:r>
          </w:p>
        </w:tc>
        <w:tc>
          <w:tcPr>
            <w:tcW w:w="750" w:type="pct"/>
            <w:vMerge w:val="restart"/>
          </w:tcPr>
          <w:p w14:paraId="64C87DF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attività</w:t>
            </w:r>
          </w:p>
        </w:tc>
        <w:tc>
          <w:tcPr>
            <w:tcW w:w="841" w:type="pct"/>
            <w:vMerge w:val="restart"/>
          </w:tcPr>
          <w:p w14:paraId="7A966D4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dettagli</w:t>
            </w:r>
            <w:r w:rsidRPr="00F47B78">
              <w:rPr>
                <w:i/>
                <w:smallCaps/>
                <w:kern w:val="0"/>
                <w:sz w:val="24"/>
                <w:szCs w:val="24"/>
                <w:vertAlign w:val="superscript"/>
                <w:lang w:eastAsia="en-US"/>
              </w:rPr>
              <w:footnoteReference w:id="21"/>
            </w:r>
          </w:p>
        </w:tc>
        <w:tc>
          <w:tcPr>
            <w:tcW w:w="2442" w:type="pct"/>
            <w:gridSpan w:val="12"/>
          </w:tcPr>
          <w:p w14:paraId="77EA841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mesi</w:t>
            </w:r>
            <w:r w:rsidRPr="00F47B78">
              <w:rPr>
                <w:i/>
                <w:smallCaps/>
                <w:kern w:val="0"/>
                <w:sz w:val="24"/>
                <w:szCs w:val="24"/>
                <w:vertAlign w:val="superscript"/>
                <w:lang w:eastAsia="en-US"/>
              </w:rPr>
              <w:footnoteReference w:id="22"/>
            </w:r>
          </w:p>
        </w:tc>
      </w:tr>
      <w:tr w:rsidR="00F47B78" w:rsidRPr="00F47B78" w14:paraId="57F31A9D" w14:textId="77777777" w:rsidTr="002F3664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07FEB9E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</w:tcPr>
          <w:p w14:paraId="522DB9F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  <w:vMerge/>
          </w:tcPr>
          <w:p w14:paraId="3F45032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5973D7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6" w:type="pct"/>
            <w:vAlign w:val="center"/>
          </w:tcPr>
          <w:p w14:paraId="261D1A6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6" w:type="pct"/>
            <w:vAlign w:val="center"/>
          </w:tcPr>
          <w:p w14:paraId="458BA38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6" w:type="pct"/>
            <w:vAlign w:val="center"/>
          </w:tcPr>
          <w:p w14:paraId="190D93B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6" w:type="pct"/>
            <w:vAlign w:val="center"/>
          </w:tcPr>
          <w:p w14:paraId="38E992C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6" w:type="pct"/>
            <w:vAlign w:val="center"/>
          </w:tcPr>
          <w:p w14:paraId="73AFA87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6" w:type="pct"/>
            <w:vAlign w:val="center"/>
          </w:tcPr>
          <w:p w14:paraId="34DEB97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6" w:type="pct"/>
            <w:vAlign w:val="center"/>
          </w:tcPr>
          <w:p w14:paraId="5F7DFB2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6" w:type="pct"/>
            <w:vAlign w:val="center"/>
          </w:tcPr>
          <w:p w14:paraId="7F18B06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6" w:type="pct"/>
            <w:vAlign w:val="center"/>
          </w:tcPr>
          <w:p w14:paraId="71334F5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6" w:type="pct"/>
            <w:vAlign w:val="center"/>
          </w:tcPr>
          <w:p w14:paraId="58773E7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6" w:type="pct"/>
            <w:vAlign w:val="center"/>
          </w:tcPr>
          <w:p w14:paraId="71A4BCF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F47B78" w:rsidRPr="00F47B78" w14:paraId="272CA7F8" w14:textId="77777777" w:rsidTr="002F3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2450D7AC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4C6EA4C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4BB3F7C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23466F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F5E6F3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4DC686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69DAA0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98FD4D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DE5D65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55D6A7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BCAA94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8CC01D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556FB68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9B9301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076587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62FB046D" w14:textId="77777777" w:rsidTr="002F3664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7734ADA8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3AF6FAB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2FFC517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DCDEAB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FB1656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38D4B2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E88423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C60791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C133E8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952979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08E278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88FAF0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B3972F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55FCFB2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653CA7B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5D22C4B7" w14:textId="77777777" w:rsidTr="002F3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52E5A77B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4F570A6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5935E5E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3C1D7B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E7E3B1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BACA0A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89B868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1849F7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7E587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B7C83C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2D8495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E82D64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4C63B17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79D1C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514B9F1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757B5D59" w14:textId="77777777" w:rsidTr="002F3664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19E18363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7B7A3DC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1BA22E0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7CC97E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EEBB50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38CDE6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E3C0D5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0D8EE9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D45056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BEDC46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B95221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34A022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9409F2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F267BF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26EF36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6949AC0C" w14:textId="77777777" w:rsidTr="002F3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18B9175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0FC2619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2F27B68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192218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E1BF7C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1FD63B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0E61B0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6A8797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848CFD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C59CCA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C0E392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8B3765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7D0CEE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09DB30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6CEA083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37E35004" w14:textId="77777777" w:rsidTr="002F3664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4A5A3D9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02FAE0D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6D9171E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FCB68C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980BF7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B3E123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74DCDF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EE2DAC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FF0465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FC7FC2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6206D7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514EC4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EBA90B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64F1D7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42B302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2B18B712" w14:textId="77777777" w:rsidTr="002F3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2681691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4DA8932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57233C0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DC2BD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2DD38C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BD81C4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CC0F46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16C165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AA2C18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0E8416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922A8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197951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4F3F23D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444EC77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D46402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0DA36C41" w14:textId="77777777" w:rsidTr="002F3664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6E33F44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5A2EE6E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545C7AF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AE724A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0763EB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34FB0F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343E09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E0B24C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C8E6A5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E925E1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030E4C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EC4D4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00992F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5A579AF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6DE1E1E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273D0427" w14:textId="77777777" w:rsidTr="002F3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517CA24C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356B2FA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</w:tcPr>
          <w:p w14:paraId="6C0FDEA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7DE77D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CA8BA5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00174C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2E9896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448F41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DC998E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9FCDC9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4A7900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B4E44F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4B7EC4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EF03D0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16127B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20272356" w14:textId="77777777" w:rsidR="00F47B78" w:rsidRDefault="00F47B78" w:rsidP="00752603">
      <w:pPr>
        <w:pStyle w:val="Separazione"/>
      </w:pPr>
    </w:p>
    <w:p w14:paraId="1883501E" w14:textId="77777777" w:rsidR="00F47B78" w:rsidRDefault="00F47B78" w:rsidP="00752603">
      <w:pPr>
        <w:pStyle w:val="Separazione"/>
      </w:pPr>
    </w:p>
    <w:p w14:paraId="00A55962" w14:textId="77777777" w:rsidR="00F47B78" w:rsidRDefault="00F47B78" w:rsidP="00752603">
      <w:pPr>
        <w:pStyle w:val="Separazione"/>
      </w:pPr>
    </w:p>
    <w:p w14:paraId="6262A6D8" w14:textId="77777777" w:rsidR="00F47B78" w:rsidRDefault="00F47B78" w:rsidP="00752603">
      <w:pPr>
        <w:pStyle w:val="Separazione"/>
      </w:pPr>
    </w:p>
    <w:tbl>
      <w:tblPr>
        <w:tblStyle w:val="Tabellagriglia3-colore51513"/>
        <w:tblpPr w:leftFromText="141" w:rightFromText="141" w:vertAnchor="text" w:horzAnchor="page" w:tblpX="1243" w:tblpY="266"/>
        <w:tblW w:w="4782" w:type="pct"/>
        <w:tblLook w:val="04A0" w:firstRow="1" w:lastRow="0" w:firstColumn="1" w:lastColumn="0" w:noHBand="0" w:noVBand="1"/>
      </w:tblPr>
      <w:tblGrid>
        <w:gridCol w:w="1822"/>
        <w:gridCol w:w="1413"/>
        <w:gridCol w:w="1582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483"/>
        <w:gridCol w:w="483"/>
        <w:gridCol w:w="484"/>
      </w:tblGrid>
      <w:tr w:rsidR="00F47B78" w:rsidRPr="00F47B78" w14:paraId="6793BC86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1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15"/>
          </w:tcPr>
          <w:p w14:paraId="1E8CF111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</w:p>
          <w:p w14:paraId="2008CB9B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3^ ANNUALITÀ</w:t>
            </w:r>
          </w:p>
          <w:p w14:paraId="0C77B62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rPr>
                <w:smallCaps/>
                <w:kern w:val="0"/>
                <w:lang w:eastAsia="en-US"/>
              </w:rPr>
            </w:pPr>
          </w:p>
        </w:tc>
      </w:tr>
      <w:tr w:rsidR="00F47B78" w:rsidRPr="00F47B78" w14:paraId="45BF1C0F" w14:textId="77777777" w:rsidTr="00F57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 w:val="restart"/>
          </w:tcPr>
          <w:p w14:paraId="29B45006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smallCaps/>
                <w:kern w:val="0"/>
                <w:sz w:val="24"/>
                <w:szCs w:val="24"/>
                <w:lang w:eastAsia="en-US"/>
              </w:rPr>
              <w:t>Crono-programma</w:t>
            </w:r>
          </w:p>
          <w:p w14:paraId="056ECCE0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06B666EC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1E973265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29750B2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24"/>
                <w:szCs w:val="24"/>
                <w:lang w:eastAsia="en-US"/>
              </w:rPr>
            </w:pPr>
          </w:p>
          <w:p w14:paraId="0A3AD049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smallCaps/>
                <w:kern w:val="0"/>
                <w:sz w:val="18"/>
                <w:szCs w:val="18"/>
                <w:lang w:eastAsia="en-US"/>
              </w:rPr>
            </w:pPr>
            <w:r w:rsidRPr="00F47B78">
              <w:rPr>
                <w:smallCaps/>
                <w:kern w:val="0"/>
                <w:sz w:val="18"/>
                <w:szCs w:val="18"/>
                <w:lang w:eastAsia="en-US"/>
              </w:rPr>
              <w:t>(inserire crono-programma analitico per attività)</w:t>
            </w:r>
          </w:p>
        </w:tc>
        <w:tc>
          <w:tcPr>
            <w:tcW w:w="750" w:type="pct"/>
            <w:vMerge w:val="restart"/>
          </w:tcPr>
          <w:p w14:paraId="0D553B9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attività</w:t>
            </w:r>
          </w:p>
        </w:tc>
        <w:tc>
          <w:tcPr>
            <w:tcW w:w="840" w:type="pct"/>
            <w:vMerge w:val="restart"/>
          </w:tcPr>
          <w:p w14:paraId="19DAE24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dettagli</w:t>
            </w:r>
            <w:r w:rsidRPr="00F47B78">
              <w:rPr>
                <w:i/>
                <w:smallCaps/>
                <w:kern w:val="0"/>
                <w:sz w:val="24"/>
                <w:szCs w:val="24"/>
                <w:vertAlign w:val="superscript"/>
                <w:lang w:eastAsia="en-US"/>
              </w:rPr>
              <w:footnoteReference w:id="23"/>
            </w:r>
          </w:p>
        </w:tc>
        <w:tc>
          <w:tcPr>
            <w:tcW w:w="2443" w:type="pct"/>
            <w:gridSpan w:val="12"/>
          </w:tcPr>
          <w:p w14:paraId="7D266A0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smallCaps/>
                <w:kern w:val="0"/>
                <w:sz w:val="24"/>
                <w:szCs w:val="24"/>
                <w:lang w:eastAsia="en-US"/>
              </w:rPr>
              <w:t>mesi</w:t>
            </w:r>
            <w:r w:rsidRPr="00F47B78">
              <w:rPr>
                <w:i/>
                <w:smallCaps/>
                <w:kern w:val="0"/>
                <w:sz w:val="24"/>
                <w:szCs w:val="24"/>
                <w:vertAlign w:val="superscript"/>
                <w:lang w:eastAsia="en-US"/>
              </w:rPr>
              <w:footnoteReference w:id="24"/>
            </w:r>
          </w:p>
        </w:tc>
      </w:tr>
      <w:tr w:rsidR="00F47B78" w:rsidRPr="00F47B78" w14:paraId="59717A8F" w14:textId="77777777" w:rsidTr="00F57767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4FA45339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</w:tcPr>
          <w:p w14:paraId="6E19A17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  <w:vMerge/>
          </w:tcPr>
          <w:p w14:paraId="685585A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3F4ABD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6" w:type="pct"/>
            <w:vAlign w:val="center"/>
          </w:tcPr>
          <w:p w14:paraId="4C71009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6" w:type="pct"/>
            <w:vAlign w:val="center"/>
          </w:tcPr>
          <w:p w14:paraId="2631790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6" w:type="pct"/>
            <w:vAlign w:val="center"/>
          </w:tcPr>
          <w:p w14:paraId="52FBD96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6" w:type="pct"/>
            <w:vAlign w:val="center"/>
          </w:tcPr>
          <w:p w14:paraId="22D02D8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6" w:type="pct"/>
            <w:vAlign w:val="center"/>
          </w:tcPr>
          <w:p w14:paraId="2770014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6" w:type="pct"/>
            <w:vAlign w:val="center"/>
          </w:tcPr>
          <w:p w14:paraId="0EED6A6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6" w:type="pct"/>
            <w:vAlign w:val="center"/>
          </w:tcPr>
          <w:p w14:paraId="45174C4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6" w:type="pct"/>
            <w:vAlign w:val="center"/>
          </w:tcPr>
          <w:p w14:paraId="29D52FD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6" w:type="pct"/>
            <w:vAlign w:val="center"/>
          </w:tcPr>
          <w:p w14:paraId="7299C10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6" w:type="pct"/>
            <w:vAlign w:val="center"/>
          </w:tcPr>
          <w:p w14:paraId="0F8EBC3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6" w:type="pct"/>
            <w:vAlign w:val="center"/>
          </w:tcPr>
          <w:p w14:paraId="71D6D33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kern w:val="0"/>
                <w:sz w:val="24"/>
                <w:szCs w:val="24"/>
                <w:lang w:eastAsia="en-US"/>
              </w:rPr>
            </w:pPr>
            <w:r w:rsidRPr="00F47B78">
              <w:rPr>
                <w:i/>
                <w:kern w:val="0"/>
                <w:sz w:val="24"/>
                <w:szCs w:val="24"/>
                <w:lang w:eastAsia="en-US"/>
              </w:rPr>
              <w:t>12</w:t>
            </w:r>
          </w:p>
        </w:tc>
      </w:tr>
      <w:tr w:rsidR="00F47B78" w:rsidRPr="00F47B78" w14:paraId="04FC5330" w14:textId="77777777" w:rsidTr="00F57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7177A5C6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161F975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54FE9D2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6DEECB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12C916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5D41E7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5A0F46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ACDBA7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1780C6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581823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46D894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937D74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E49EBD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4E9BAC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5AE263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340D2DBA" w14:textId="77777777" w:rsidTr="00F57767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5F10180D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07778CB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105EABE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AF5080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541788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BB92B7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9C5EB1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8D9CB3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655FDB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BF2E4D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041EF0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C7B16F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592BCEA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0A3B1D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2EB32E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7AED79C9" w14:textId="77777777" w:rsidTr="00F57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789FFB11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2C6FB01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53C3AD7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4E3584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0BF24D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FF42B2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528977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14691E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B58528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663492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9F969E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0602B6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46D73D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601069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067D89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6FBE888D" w14:textId="77777777" w:rsidTr="00F57767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03661F2A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7FC64D9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759AC68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DBF503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F74E46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26A695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758952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C5F1C3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7CA3E0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4BB4AE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035FD2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23E7F1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429E63B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5164D69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48A7BD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0C14493E" w14:textId="77777777" w:rsidTr="00F57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7B897D0F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648FA1C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753D6C4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07114E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D3C964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85CDA0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D255B5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D2F05A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FF8D61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8395AD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B5FA07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E9B8FF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0EF641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AE0241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3D48C3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7F412CEC" w14:textId="77777777" w:rsidTr="00F57767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014A7D89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21BE921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26F835D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B36F74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6BA13E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B9AA60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6E11F1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572C02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E414E6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A68FFB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927ABF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1FDB07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C67E83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943C8F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882714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1D43494C" w14:textId="77777777" w:rsidTr="00F57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02656268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 w:val="restart"/>
            <w:vAlign w:val="center"/>
          </w:tcPr>
          <w:p w14:paraId="067CEF4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01F317F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5EAFB3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2B378A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A2846D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6321AA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B34FE7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B11E80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8FE359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4B5BE4B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F61ECC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AC4DC1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3D3C43BC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4BFF53E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18C9F397" w14:textId="77777777" w:rsidTr="00F57767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395FA3CE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251BDC5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38E0F2E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8D2BCE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7A63DA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F9888B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9C2764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441584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9E4F36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F5BE063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2BC017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1921C3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D510A80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90CA3E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14F8686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  <w:tr w:rsidR="00F47B78" w:rsidRPr="00F47B78" w14:paraId="6AFD8031" w14:textId="77777777" w:rsidTr="00F57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" w:type="pct"/>
            <w:vMerge/>
          </w:tcPr>
          <w:p w14:paraId="169295DD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50" w:type="pct"/>
            <w:vMerge/>
            <w:vAlign w:val="center"/>
          </w:tcPr>
          <w:p w14:paraId="108C06F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840" w:type="pct"/>
          </w:tcPr>
          <w:p w14:paraId="66F5119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62B0CD7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33C6E828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70C51A86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497784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1EDD6F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2C5DA5A4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FA8567A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180A4E41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5E68D57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76D2763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030D43F2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Align w:val="center"/>
          </w:tcPr>
          <w:p w14:paraId="2EF43E0F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3055CB36" w14:textId="77777777" w:rsidR="00F47B78" w:rsidRDefault="00F47B78" w:rsidP="00752603">
      <w:pPr>
        <w:pStyle w:val="Separazione"/>
      </w:pPr>
    </w:p>
    <w:p w14:paraId="66619A47" w14:textId="77777777" w:rsidR="00F47B78" w:rsidRDefault="00F47B78" w:rsidP="00752603">
      <w:pPr>
        <w:pStyle w:val="Separazione"/>
      </w:pPr>
    </w:p>
    <w:p w14:paraId="46AF0A1A" w14:textId="77777777" w:rsidR="00F47B78" w:rsidRDefault="00F47B78" w:rsidP="00752603">
      <w:pPr>
        <w:pStyle w:val="Separazione"/>
      </w:pPr>
    </w:p>
    <w:p w14:paraId="442359DE" w14:textId="77777777" w:rsidR="00F47B78" w:rsidRDefault="00F47B78" w:rsidP="00752603">
      <w:pPr>
        <w:pStyle w:val="Separazione"/>
      </w:pPr>
    </w:p>
    <w:tbl>
      <w:tblPr>
        <w:tblStyle w:val="Tabellagriglia3-colore51311"/>
        <w:tblpPr w:leftFromText="141" w:rightFromText="141" w:vertAnchor="text" w:horzAnchor="page" w:tblpX="1243" w:tblpY="266"/>
        <w:tblW w:w="4848" w:type="pct"/>
        <w:tblLook w:val="04A0" w:firstRow="1" w:lastRow="0" w:firstColumn="1" w:lastColumn="0" w:noHBand="0" w:noVBand="1"/>
      </w:tblPr>
      <w:tblGrid>
        <w:gridCol w:w="1594"/>
        <w:gridCol w:w="7960"/>
      </w:tblGrid>
      <w:tr w:rsidR="00F47B78" w:rsidRPr="00F47B78" w14:paraId="5A651F1B" w14:textId="77777777" w:rsidTr="00087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47DC0282" w14:textId="77777777" w:rsidR="00F57767" w:rsidRDefault="00F57767" w:rsidP="00F47B78">
            <w:pPr>
              <w:suppressAutoHyphens w:val="0"/>
              <w:spacing w:line="240" w:lineRule="auto"/>
              <w:jc w:val="center"/>
              <w:rPr>
                <w:smallCaps/>
                <w:kern w:val="0"/>
                <w:lang w:eastAsia="en-US"/>
              </w:rPr>
            </w:pPr>
          </w:p>
          <w:p w14:paraId="20AAFAD2" w14:textId="77777777" w:rsidR="00F47B78" w:rsidRPr="00F47B78" w:rsidRDefault="00F47B78" w:rsidP="00F47B78">
            <w:pPr>
              <w:suppressAutoHyphens w:val="0"/>
              <w:spacing w:line="240" w:lineRule="auto"/>
              <w:jc w:val="center"/>
              <w:rPr>
                <w:rFonts w:ascii="Calibri" w:hAnsi="Calibri" w:cs="Times New Roman"/>
                <w:kern w:val="0"/>
                <w:lang w:eastAsia="en-US"/>
              </w:rPr>
            </w:pPr>
            <w:r w:rsidRPr="00F47B78">
              <w:rPr>
                <w:smallCaps/>
                <w:kern w:val="0"/>
                <w:lang w:eastAsia="en-US"/>
              </w:rPr>
              <w:t>Scheda 21 (da compilare esclusivamente in caso di RT)</w:t>
            </w:r>
          </w:p>
        </w:tc>
      </w:tr>
      <w:tr w:rsidR="00F47B78" w:rsidRPr="00F47B78" w14:paraId="0E5DB587" w14:textId="77777777" w:rsidTr="00087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vMerge w:val="restart"/>
          </w:tcPr>
          <w:p w14:paraId="74674052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  <w:r w:rsidRPr="00F47B78">
              <w:rPr>
                <w:rFonts w:ascii="Calibri" w:hAnsi="Calibri"/>
                <w:smallCaps/>
                <w:kern w:val="0"/>
                <w:lang w:eastAsia="en-US"/>
              </w:rPr>
              <w:t xml:space="preserve">Attività  svolte in RT </w:t>
            </w:r>
          </w:p>
          <w:p w14:paraId="381B911C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</w:p>
          <w:p w14:paraId="149ABAD0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</w:p>
          <w:p w14:paraId="0EFD76A9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  <w:r w:rsidRPr="00F47B78">
              <w:rPr>
                <w:rFonts w:ascii="Calibri" w:hAnsi="Calibri"/>
                <w:smallCaps/>
                <w:kern w:val="0"/>
                <w:sz w:val="14"/>
                <w:szCs w:val="22"/>
                <w:lang w:eastAsia="en-US"/>
              </w:rPr>
              <w:t>(max 3000 caratteri)</w:t>
            </w:r>
          </w:p>
        </w:tc>
        <w:tc>
          <w:tcPr>
            <w:tcW w:w="4166" w:type="pct"/>
          </w:tcPr>
          <w:p w14:paraId="2CBDF49B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mallCaps/>
                <w:kern w:val="0"/>
                <w:lang w:eastAsia="en-US"/>
              </w:rPr>
            </w:pPr>
            <w:r w:rsidRPr="00F47B78">
              <w:rPr>
                <w:rFonts w:ascii="Calibri" w:hAnsi="Calibri"/>
                <w:i/>
                <w:smallCaps/>
                <w:kern w:val="0"/>
                <w:sz w:val="14"/>
                <w:lang w:eastAsia="en-US"/>
              </w:rPr>
              <w:t>Dettagliare specificatamente le attività svolte da ogni singolo soggetto componente il RT</w:t>
            </w:r>
          </w:p>
        </w:tc>
      </w:tr>
      <w:tr w:rsidR="00F47B78" w:rsidRPr="00F47B78" w14:paraId="54DE3966" w14:textId="77777777" w:rsidTr="000870E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vMerge/>
          </w:tcPr>
          <w:p w14:paraId="3C09C001" w14:textId="77777777" w:rsidR="00F47B78" w:rsidRPr="00F47B78" w:rsidRDefault="00F47B78" w:rsidP="00F47B78">
            <w:pPr>
              <w:suppressAutoHyphens w:val="0"/>
              <w:spacing w:line="240" w:lineRule="auto"/>
              <w:jc w:val="right"/>
              <w:rPr>
                <w:rFonts w:ascii="Calibri" w:hAnsi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166" w:type="pct"/>
          </w:tcPr>
          <w:p w14:paraId="5D17B689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71C28D3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4FB17DCE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67343275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58809E8D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594F5E37" w14:textId="77777777" w:rsidR="00F47B78" w:rsidRPr="00F47B78" w:rsidRDefault="00F47B78" w:rsidP="00F47B78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238725F4" w14:textId="77777777" w:rsidR="00F47B78" w:rsidRDefault="00F47B78" w:rsidP="00752603">
      <w:pPr>
        <w:pStyle w:val="Separazione"/>
      </w:pPr>
    </w:p>
    <w:p w14:paraId="606CC55A" w14:textId="77777777" w:rsidR="00F57767" w:rsidRDefault="00F57767" w:rsidP="00752603">
      <w:pPr>
        <w:pStyle w:val="Separazione"/>
      </w:pPr>
    </w:p>
    <w:p w14:paraId="12C7D0C5" w14:textId="77777777" w:rsidR="00F47B78" w:rsidRDefault="00F47B78" w:rsidP="00752603">
      <w:pPr>
        <w:pStyle w:val="Separazione"/>
      </w:pPr>
    </w:p>
    <w:p w14:paraId="16A0C1DA" w14:textId="77777777" w:rsidR="00F47B78" w:rsidRDefault="00F47B78" w:rsidP="00752603">
      <w:pPr>
        <w:pStyle w:val="Separazione"/>
      </w:pPr>
    </w:p>
    <w:p w14:paraId="75EB4FB7" w14:textId="77777777" w:rsidR="00C00E15" w:rsidRDefault="00C00E15" w:rsidP="00752603">
      <w:pPr>
        <w:suppressAutoHyphens w:val="0"/>
        <w:spacing w:line="240" w:lineRule="auto"/>
        <w:jc w:val="center"/>
        <w:rPr>
          <w:b/>
          <w:bCs/>
          <w:i/>
          <w:iCs/>
          <w:smallCaps/>
          <w:kern w:val="0"/>
          <w:lang w:eastAsia="en-US"/>
        </w:rPr>
      </w:pPr>
    </w:p>
    <w:tbl>
      <w:tblPr>
        <w:tblStyle w:val="Tabellagriglia3-colore5131"/>
        <w:tblpPr w:leftFromText="141" w:rightFromText="141" w:vertAnchor="text" w:horzAnchor="page" w:tblpX="1243" w:tblpY="266"/>
        <w:tblW w:w="4848" w:type="pct"/>
        <w:tblLook w:val="04A0" w:firstRow="1" w:lastRow="0" w:firstColumn="1" w:lastColumn="0" w:noHBand="0" w:noVBand="1"/>
      </w:tblPr>
      <w:tblGrid>
        <w:gridCol w:w="1857"/>
        <w:gridCol w:w="7697"/>
      </w:tblGrid>
      <w:tr w:rsidR="00523330" w:rsidRPr="00370445" w14:paraId="35465943" w14:textId="77777777" w:rsidTr="001D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078931C0" w14:textId="77777777" w:rsidR="00523330" w:rsidRPr="00370445" w:rsidRDefault="00523330" w:rsidP="001D28DB">
            <w:pPr>
              <w:suppressAutoHyphens w:val="0"/>
              <w:spacing w:line="240" w:lineRule="auto"/>
              <w:jc w:val="center"/>
              <w:rPr>
                <w:rFonts w:ascii="Calibri" w:hAnsi="Calibri" w:cs="Times New Roman"/>
                <w:kern w:val="0"/>
                <w:lang w:eastAsia="en-US"/>
              </w:rPr>
            </w:pPr>
            <w:r w:rsidRPr="00370445">
              <w:rPr>
                <w:smallCaps/>
                <w:kern w:val="0"/>
                <w:lang w:eastAsia="en-US"/>
              </w:rPr>
              <w:t xml:space="preserve">Scheda </w:t>
            </w:r>
            <w:r>
              <w:rPr>
                <w:smallCaps/>
                <w:kern w:val="0"/>
                <w:lang w:eastAsia="en-US"/>
              </w:rPr>
              <w:t>22</w:t>
            </w:r>
            <w:r w:rsidRPr="00370445">
              <w:rPr>
                <w:smallCaps/>
                <w:kern w:val="0"/>
                <w:lang w:eastAsia="en-US"/>
              </w:rPr>
              <w:t xml:space="preserve"> (da compilare esclusivamente in caso di RT)</w:t>
            </w:r>
          </w:p>
        </w:tc>
      </w:tr>
      <w:tr w:rsidR="00523330" w:rsidRPr="00370445" w14:paraId="27E29D39" w14:textId="77777777" w:rsidTr="001D28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vMerge w:val="restart"/>
          </w:tcPr>
          <w:p w14:paraId="66DB26E3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  <w:r w:rsidRPr="00370445">
              <w:rPr>
                <w:rFonts w:ascii="Calibri" w:hAnsi="Calibri"/>
                <w:smallCaps/>
                <w:kern w:val="0"/>
                <w:lang w:eastAsia="en-US"/>
              </w:rPr>
              <w:t>Struttura organizzativa del raggruppamento</w:t>
            </w:r>
          </w:p>
          <w:p w14:paraId="006FAEF8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  <w:r w:rsidRPr="00370445">
              <w:rPr>
                <w:rFonts w:ascii="Calibri" w:hAnsi="Calibri"/>
                <w:smallCaps/>
                <w:kern w:val="0"/>
                <w:lang w:eastAsia="en-US"/>
              </w:rPr>
              <w:t>Temporaneo</w:t>
            </w:r>
          </w:p>
          <w:p w14:paraId="57980974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</w:p>
          <w:p w14:paraId="7EAF8B2B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</w:p>
          <w:p w14:paraId="2F7AE8BC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rFonts w:ascii="Calibri" w:hAnsi="Calibri"/>
                <w:smallCaps/>
                <w:kern w:val="0"/>
                <w:lang w:eastAsia="en-US"/>
              </w:rPr>
            </w:pPr>
            <w:r w:rsidRPr="00370445">
              <w:rPr>
                <w:rFonts w:ascii="Calibri" w:hAnsi="Calibri"/>
                <w:smallCaps/>
                <w:kern w:val="0"/>
                <w:sz w:val="14"/>
                <w:szCs w:val="22"/>
                <w:lang w:eastAsia="en-US"/>
              </w:rPr>
              <w:t xml:space="preserve">(max </w:t>
            </w:r>
            <w:r>
              <w:rPr>
                <w:rFonts w:ascii="Calibri" w:hAnsi="Calibri"/>
                <w:smallCaps/>
                <w:kern w:val="0"/>
                <w:sz w:val="14"/>
                <w:szCs w:val="22"/>
                <w:lang w:eastAsia="en-US"/>
              </w:rPr>
              <w:t>3</w:t>
            </w:r>
            <w:r w:rsidRPr="00370445">
              <w:rPr>
                <w:rFonts w:ascii="Calibri" w:hAnsi="Calibri"/>
                <w:smallCaps/>
                <w:kern w:val="0"/>
                <w:sz w:val="14"/>
                <w:szCs w:val="22"/>
                <w:lang w:eastAsia="en-US"/>
              </w:rPr>
              <w:t>000 caratteri)</w:t>
            </w:r>
          </w:p>
        </w:tc>
        <w:tc>
          <w:tcPr>
            <w:tcW w:w="4028" w:type="pct"/>
          </w:tcPr>
          <w:p w14:paraId="193F2E5E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mallCaps/>
                <w:kern w:val="0"/>
                <w:sz w:val="14"/>
                <w:lang w:eastAsia="en-US"/>
              </w:rPr>
            </w:pPr>
            <w:r w:rsidRPr="00370445">
              <w:rPr>
                <w:rFonts w:ascii="Calibri" w:hAnsi="Calibri"/>
                <w:i/>
                <w:smallCaps/>
                <w:kern w:val="0"/>
                <w:sz w:val="14"/>
                <w:lang w:eastAsia="en-US"/>
              </w:rPr>
              <w:t>Descrivere le modalità di raccordo, coordinamento e int</w:t>
            </w:r>
            <w:r>
              <w:rPr>
                <w:rFonts w:ascii="Calibri" w:hAnsi="Calibri"/>
                <w:i/>
                <w:smallCaps/>
                <w:kern w:val="0"/>
                <w:sz w:val="14"/>
                <w:lang w:eastAsia="en-US"/>
              </w:rPr>
              <w:t xml:space="preserve">egrazione fra i componenti del </w:t>
            </w:r>
            <w:r w:rsidRPr="00370445">
              <w:rPr>
                <w:rFonts w:ascii="Calibri" w:hAnsi="Calibri"/>
                <w:i/>
                <w:smallCaps/>
                <w:kern w:val="0"/>
                <w:sz w:val="14"/>
                <w:lang w:eastAsia="en-US"/>
              </w:rPr>
              <w:t xml:space="preserve">RT </w:t>
            </w:r>
          </w:p>
        </w:tc>
      </w:tr>
      <w:tr w:rsidR="00523330" w:rsidRPr="00370445" w14:paraId="5AE8D8F6" w14:textId="77777777" w:rsidTr="001D28DB">
        <w:trPr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vMerge/>
          </w:tcPr>
          <w:p w14:paraId="3BB65BB7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rFonts w:ascii="Calibri" w:hAnsi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028" w:type="pct"/>
          </w:tcPr>
          <w:p w14:paraId="5DE9444F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58EE79D1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4FC42F13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344ED82D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4FC7FBE1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  <w:p w14:paraId="4B822596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18"/>
                <w:lang w:eastAsia="en-US"/>
              </w:rPr>
            </w:pPr>
          </w:p>
        </w:tc>
      </w:tr>
    </w:tbl>
    <w:p w14:paraId="31D83DAB" w14:textId="77777777" w:rsidR="00523330" w:rsidRDefault="00523330" w:rsidP="00523330">
      <w:pPr>
        <w:pStyle w:val="Destinatari"/>
        <w:ind w:left="0" w:right="707" w:firstLine="0"/>
      </w:pPr>
      <w:bookmarkStart w:id="2" w:name="_Toc447217331"/>
    </w:p>
    <w:tbl>
      <w:tblPr>
        <w:tblStyle w:val="Tabellagriglia3-colore5161"/>
        <w:tblW w:w="4948" w:type="pct"/>
        <w:tblLayout w:type="fixed"/>
        <w:tblLook w:val="04A0" w:firstRow="1" w:lastRow="0" w:firstColumn="1" w:lastColumn="0" w:noHBand="0" w:noVBand="1"/>
      </w:tblPr>
      <w:tblGrid>
        <w:gridCol w:w="1388"/>
        <w:gridCol w:w="3823"/>
        <w:gridCol w:w="4541"/>
      </w:tblGrid>
      <w:tr w:rsidR="00523330" w:rsidRPr="00370445" w14:paraId="69E1BC05" w14:textId="77777777" w:rsidTr="001D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</w:tcPr>
          <w:p w14:paraId="4C6C1801" w14:textId="77777777" w:rsidR="00523330" w:rsidRPr="00370445" w:rsidRDefault="00523330" w:rsidP="001D28DB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370445">
              <w:rPr>
                <w:smallCaps/>
                <w:kern w:val="0"/>
                <w:lang w:eastAsia="en-US"/>
              </w:rPr>
              <w:t>Scheda 2</w:t>
            </w:r>
            <w:r>
              <w:rPr>
                <w:smallCaps/>
                <w:kern w:val="0"/>
                <w:lang w:eastAsia="en-US"/>
              </w:rPr>
              <w:t>3</w:t>
            </w:r>
            <w:r w:rsidRPr="00370445">
              <w:rPr>
                <w:smallCaps/>
                <w:kern w:val="0"/>
                <w:lang w:eastAsia="en-US"/>
              </w:rPr>
              <w:t xml:space="preserve"> (da compilare esclusivamente in caso di delega di attività)</w:t>
            </w:r>
          </w:p>
        </w:tc>
      </w:tr>
      <w:tr w:rsidR="00523330" w:rsidRPr="00370445" w14:paraId="2A8E6EF5" w14:textId="77777777" w:rsidTr="001D28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vMerge w:val="restart"/>
          </w:tcPr>
          <w:p w14:paraId="13F70DF8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smallCaps/>
                <w:kern w:val="0"/>
                <w:lang w:eastAsia="en-US"/>
              </w:rPr>
              <w:t>Attività di delega</w:t>
            </w:r>
            <w:r w:rsidRPr="00370445">
              <w:rPr>
                <w:rFonts w:cs="Times New Roman"/>
                <w:smallCaps/>
                <w:kern w:val="0"/>
                <w:vertAlign w:val="superscript"/>
                <w:lang w:eastAsia="en-US"/>
              </w:rPr>
              <w:footnoteReference w:id="25"/>
            </w:r>
          </w:p>
        </w:tc>
        <w:tc>
          <w:tcPr>
            <w:tcW w:w="4288" w:type="pct"/>
            <w:gridSpan w:val="2"/>
          </w:tcPr>
          <w:p w14:paraId="07DFAA21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 Soggetto delegato</w:t>
            </w:r>
          </w:p>
        </w:tc>
      </w:tr>
      <w:tr w:rsidR="00523330" w:rsidRPr="00370445" w14:paraId="10AE8D34" w14:textId="77777777" w:rsidTr="001D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vMerge/>
          </w:tcPr>
          <w:p w14:paraId="354384F8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88" w:type="pct"/>
            <w:gridSpan w:val="2"/>
          </w:tcPr>
          <w:p w14:paraId="7A51015F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523330" w:rsidRPr="00370445" w14:paraId="662BEF7A" w14:textId="77777777" w:rsidTr="001D28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vMerge/>
          </w:tcPr>
          <w:p w14:paraId="136BC8C1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60" w:type="pct"/>
          </w:tcPr>
          <w:p w14:paraId="290144D2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Natura giuridica</w:t>
            </w:r>
          </w:p>
        </w:tc>
        <w:tc>
          <w:tcPr>
            <w:tcW w:w="2328" w:type="pct"/>
          </w:tcPr>
          <w:p w14:paraId="30B9E250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Contenuti dell’apporto</w:t>
            </w:r>
          </w:p>
        </w:tc>
      </w:tr>
      <w:tr w:rsidR="00523330" w:rsidRPr="00370445" w14:paraId="7290F046" w14:textId="77777777" w:rsidTr="001D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vMerge/>
          </w:tcPr>
          <w:p w14:paraId="3E8F020C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60" w:type="pct"/>
          </w:tcPr>
          <w:p w14:paraId="0F4E6153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28" w:type="pct"/>
          </w:tcPr>
          <w:p w14:paraId="4CF87442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523330" w:rsidRPr="00370445" w14:paraId="1BA08996" w14:textId="77777777" w:rsidTr="001D28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vMerge/>
          </w:tcPr>
          <w:p w14:paraId="3D5EA7A3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60" w:type="pct"/>
          </w:tcPr>
          <w:p w14:paraId="7351FBF1" w14:textId="5748B23E" w:rsidR="00523330" w:rsidRPr="00370445" w:rsidRDefault="00523330" w:rsidP="0056470D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% valore ammesso a finanziamento</w:t>
            </w:r>
          </w:p>
        </w:tc>
        <w:tc>
          <w:tcPr>
            <w:tcW w:w="2328" w:type="pct"/>
          </w:tcPr>
          <w:p w14:paraId="2B3B43B0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Importo (euro)</w:t>
            </w:r>
          </w:p>
        </w:tc>
      </w:tr>
      <w:tr w:rsidR="00523330" w:rsidRPr="00370445" w14:paraId="70BCAE9B" w14:textId="77777777" w:rsidTr="001D28DB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  <w:vMerge/>
          </w:tcPr>
          <w:p w14:paraId="78CB0060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60" w:type="pct"/>
          </w:tcPr>
          <w:p w14:paraId="1EDA6E9E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328" w:type="pct"/>
            <w:tcBorders>
              <w:bottom w:val="single" w:sz="4" w:space="0" w:color="8EAADB"/>
            </w:tcBorders>
          </w:tcPr>
          <w:p w14:paraId="3CD27419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</w:p>
        </w:tc>
      </w:tr>
      <w:tr w:rsidR="00523330" w:rsidRPr="00370445" w14:paraId="3137B05B" w14:textId="77777777" w:rsidTr="001D28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</w:tcPr>
          <w:p w14:paraId="1183741C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60" w:type="pct"/>
          </w:tcPr>
          <w:p w14:paraId="7B0A1D20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370445">
              <w:rPr>
                <w:rFonts w:ascii="Calibri" w:hAnsi="Calibri"/>
                <w:i/>
                <w:smallCaps/>
                <w:kern w:val="0"/>
                <w:sz w:val="14"/>
                <w:lang w:eastAsia="en-US"/>
              </w:rPr>
              <w:t>modalità di raccordo, coordinamento e integrazione fra le parti</w:t>
            </w:r>
          </w:p>
        </w:tc>
        <w:tc>
          <w:tcPr>
            <w:tcW w:w="2328" w:type="pct"/>
            <w:vMerge w:val="restart"/>
            <w:shd w:val="clear" w:color="auto" w:fill="DBE5F1" w:themeFill="accent1" w:themeFillTint="33"/>
          </w:tcPr>
          <w:p w14:paraId="4E0C555A" w14:textId="77777777" w:rsidR="00523330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  <w:p w14:paraId="4A3339EF" w14:textId="77777777" w:rsidR="00523330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  <w:p w14:paraId="2A42504E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>
              <w:rPr>
                <w:i/>
                <w:smallCaps/>
                <w:kern w:val="0"/>
                <w:sz w:val="14"/>
                <w:szCs w:val="22"/>
                <w:lang w:eastAsia="en-US"/>
              </w:rPr>
              <w:sym w:font="Wingdings 2" w:char="F0BE"/>
            </w:r>
            <w:r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    </w:t>
            </w:r>
            <w:r w:rsidRPr="00370445">
              <w:rPr>
                <w:i/>
                <w:smallCaps/>
                <w:kern w:val="0"/>
                <w:sz w:val="14"/>
                <w:szCs w:val="22"/>
                <w:lang w:eastAsia="en-US"/>
              </w:rPr>
              <w:t>Accordo di delega tra le parti</w:t>
            </w:r>
            <w:r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 allegato </w:t>
            </w:r>
          </w:p>
          <w:p w14:paraId="4D0F88F1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  <w:p w14:paraId="68055FC3" w14:textId="77777777" w:rsidR="00523330" w:rsidRPr="00370445" w:rsidRDefault="00523330" w:rsidP="001D28D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  <w:tr w:rsidR="00523330" w:rsidRPr="00370445" w14:paraId="405A031E" w14:textId="77777777" w:rsidTr="001D28DB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pct"/>
          </w:tcPr>
          <w:p w14:paraId="407557D8" w14:textId="77777777" w:rsidR="00523330" w:rsidRPr="00370445" w:rsidRDefault="00523330" w:rsidP="001D28DB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960" w:type="pct"/>
          </w:tcPr>
          <w:p w14:paraId="70B7C990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2328" w:type="pct"/>
            <w:vMerge/>
            <w:shd w:val="clear" w:color="auto" w:fill="FFFFFF" w:themeFill="background1"/>
          </w:tcPr>
          <w:p w14:paraId="55BCA02F" w14:textId="77777777" w:rsidR="00523330" w:rsidRPr="00370445" w:rsidRDefault="00523330" w:rsidP="001D28D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450C7BE2" w14:textId="6BEC0CFF" w:rsidR="000A4FE9" w:rsidRDefault="000A4FE9" w:rsidP="00FE6BBF"/>
    <w:p w14:paraId="709899BD" w14:textId="77777777" w:rsidR="00115AA3" w:rsidRDefault="00115AA3" w:rsidP="00FE6BBF"/>
    <w:p w14:paraId="7B46A269" w14:textId="77777777" w:rsidR="00115AA3" w:rsidRDefault="00115AA3" w:rsidP="00FE6BBF"/>
    <w:p w14:paraId="5FD19F30" w14:textId="77777777" w:rsidR="00115AA3" w:rsidRDefault="00115AA3" w:rsidP="00FE6BBF"/>
    <w:p w14:paraId="07D4D6D2" w14:textId="77777777" w:rsidR="00115AA3" w:rsidRPr="000A4FE9" w:rsidRDefault="00115AA3" w:rsidP="00FE6BBF"/>
    <w:p w14:paraId="54A53432" w14:textId="77777777" w:rsidR="00CA7D6E" w:rsidRPr="00CA7D6E" w:rsidRDefault="00CA7D6E" w:rsidP="00CA7D6E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  <w:bookmarkStart w:id="3" w:name="_Toc454808599"/>
    </w:p>
    <w:tbl>
      <w:tblPr>
        <w:tblStyle w:val="Tabellagriglia3-colore516"/>
        <w:tblW w:w="4997" w:type="pct"/>
        <w:tblLayout w:type="fixed"/>
        <w:tblLook w:val="04A0" w:firstRow="1" w:lastRow="0" w:firstColumn="1" w:lastColumn="0" w:noHBand="0" w:noVBand="1"/>
      </w:tblPr>
      <w:tblGrid>
        <w:gridCol w:w="1669"/>
        <w:gridCol w:w="1493"/>
        <w:gridCol w:w="914"/>
        <w:gridCol w:w="423"/>
        <w:gridCol w:w="1542"/>
        <w:gridCol w:w="1544"/>
        <w:gridCol w:w="2263"/>
      </w:tblGrid>
      <w:tr w:rsidR="00CA7D6E" w:rsidRPr="00CA7D6E" w14:paraId="40C6E0D4" w14:textId="77777777" w:rsidTr="00370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7" w:type="pct"/>
          </w:tcPr>
          <w:p w14:paraId="60D05195" w14:textId="77777777" w:rsidR="00CA7D6E" w:rsidRPr="00CA7D6E" w:rsidRDefault="00CA7D6E" w:rsidP="00CA7D6E">
            <w:pPr>
              <w:suppressAutoHyphens w:val="0"/>
              <w:spacing w:line="240" w:lineRule="auto"/>
              <w:jc w:val="right"/>
              <w:rPr>
                <w:b w:val="0"/>
                <w:bCs w:val="0"/>
                <w:i w:val="0"/>
                <w:i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758" w:type="pct"/>
          </w:tcPr>
          <w:p w14:paraId="32D69ECA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464" w:type="pct"/>
          </w:tcPr>
          <w:p w14:paraId="6E96872B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215" w:type="pct"/>
          </w:tcPr>
          <w:p w14:paraId="1FCC6A05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567" w:type="pct"/>
            <w:gridSpan w:val="2"/>
          </w:tcPr>
          <w:p w14:paraId="000BFCCA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150" w:type="pct"/>
          </w:tcPr>
          <w:p w14:paraId="66ED82FC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</w:tr>
      <w:tr w:rsidR="00CA7D6E" w:rsidRPr="00CA7D6E" w14:paraId="05AF1DF4" w14:textId="77777777" w:rsidTr="00370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vMerge w:val="restart"/>
          </w:tcPr>
          <w:p w14:paraId="28ABFFFB" w14:textId="107E5F02" w:rsidR="00CA7D6E" w:rsidRPr="00CA7D6E" w:rsidRDefault="00CA7D6E" w:rsidP="00CA7D6E">
            <w:pPr>
              <w:suppressAutoHyphens w:val="0"/>
              <w:spacing w:line="240" w:lineRule="auto"/>
              <w:jc w:val="left"/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Sottoscrizione </w:t>
            </w:r>
            <w:r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>del Formulario progettuale</w:t>
            </w:r>
            <w:r w:rsidRPr="00CA7D6E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 </w:t>
            </w:r>
            <w:r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>– Agenzia in forma singola</w:t>
            </w:r>
            <w:r>
              <w:rPr>
                <w:rStyle w:val="Rimandonotaapidipagina"/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footnoteReference w:id="26"/>
            </w:r>
          </w:p>
        </w:tc>
        <w:tc>
          <w:tcPr>
            <w:tcW w:w="758" w:type="pct"/>
          </w:tcPr>
          <w:p w14:paraId="6988074A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Luogo</w:t>
            </w:r>
          </w:p>
        </w:tc>
        <w:tc>
          <w:tcPr>
            <w:tcW w:w="679" w:type="pct"/>
            <w:gridSpan w:val="2"/>
          </w:tcPr>
          <w:p w14:paraId="228C8A2F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Data</w:t>
            </w:r>
          </w:p>
        </w:tc>
        <w:tc>
          <w:tcPr>
            <w:tcW w:w="783" w:type="pct"/>
          </w:tcPr>
          <w:p w14:paraId="049E00EC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784" w:type="pct"/>
          </w:tcPr>
          <w:p w14:paraId="3C961B07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  <w:tc>
          <w:tcPr>
            <w:tcW w:w="1150" w:type="pct"/>
          </w:tcPr>
          <w:p w14:paraId="6597A558" w14:textId="77777777" w:rsidR="00CA7D6E" w:rsidRPr="00CA7D6E" w:rsidRDefault="00CA7D6E" w:rsidP="00CA7D6E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Firma digitale</w:t>
            </w:r>
            <w:r w:rsidRPr="00CA7D6E">
              <w:rPr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27"/>
            </w:r>
          </w:p>
        </w:tc>
      </w:tr>
      <w:tr w:rsidR="00370E74" w:rsidRPr="00CA7D6E" w14:paraId="782391AD" w14:textId="77777777" w:rsidTr="00370E74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vMerge/>
          </w:tcPr>
          <w:p w14:paraId="2A1CCC38" w14:textId="77777777" w:rsidR="00370E74" w:rsidRPr="00CA7D6E" w:rsidRDefault="00370E74" w:rsidP="00CA7D6E">
            <w:pPr>
              <w:suppressAutoHyphens w:val="0"/>
              <w:spacing w:line="240" w:lineRule="auto"/>
              <w:jc w:val="right"/>
              <w:rPr>
                <w:i w:val="0"/>
                <w:i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8" w:type="pct"/>
          </w:tcPr>
          <w:p w14:paraId="2DD34B20" w14:textId="77777777" w:rsidR="00370E74" w:rsidRPr="00CA7D6E" w:rsidRDefault="00370E74" w:rsidP="00CA7D6E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679" w:type="pct"/>
            <w:gridSpan w:val="2"/>
          </w:tcPr>
          <w:p w14:paraId="1DF5C8BE" w14:textId="77777777" w:rsidR="00370E74" w:rsidRPr="00CA7D6E" w:rsidRDefault="00370E74" w:rsidP="00CA7D6E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3" w:type="pct"/>
          </w:tcPr>
          <w:p w14:paraId="7922EAC0" w14:textId="77777777" w:rsidR="00370E74" w:rsidRPr="00CA7D6E" w:rsidRDefault="00370E74" w:rsidP="00CA7D6E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4" w:type="pct"/>
          </w:tcPr>
          <w:p w14:paraId="4B94BDC3" w14:textId="77777777" w:rsidR="00370E74" w:rsidRPr="00CA7D6E" w:rsidRDefault="00370E74" w:rsidP="00CA7D6E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1150" w:type="pct"/>
          </w:tcPr>
          <w:p w14:paraId="62EB4E31" w14:textId="7B00680D" w:rsidR="00370E74" w:rsidRPr="00CA7D6E" w:rsidRDefault="00370E74" w:rsidP="00CA7D6E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CA7D6E">
              <w:rPr>
                <w:b/>
                <w:bCs/>
                <w:kern w:val="0"/>
                <w:sz w:val="18"/>
                <w:szCs w:val="22"/>
                <w:lang w:eastAsia="en-US"/>
              </w:rPr>
              <w:t>Sì</w:t>
            </w:r>
          </w:p>
        </w:tc>
      </w:tr>
    </w:tbl>
    <w:p w14:paraId="45BFFE0B" w14:textId="58A4FCD4" w:rsidR="000A4FE9" w:rsidRDefault="000A4FE9">
      <w:pPr>
        <w:suppressAutoHyphens w:val="0"/>
        <w:spacing w:line="240" w:lineRule="auto"/>
        <w:jc w:val="left"/>
        <w:rPr>
          <w:rFonts w:eastAsia="MS Gothic"/>
          <w:bCs/>
          <w:color w:val="4F81BD"/>
          <w:sz w:val="22"/>
          <w:szCs w:val="22"/>
          <w:lang w:eastAsia="it-IT"/>
        </w:rPr>
      </w:pPr>
    </w:p>
    <w:p w14:paraId="65D680A9" w14:textId="77777777" w:rsidR="00DE7477" w:rsidRDefault="00DE7477">
      <w:pPr>
        <w:suppressAutoHyphens w:val="0"/>
        <w:spacing w:line="240" w:lineRule="auto"/>
        <w:jc w:val="left"/>
        <w:rPr>
          <w:rFonts w:eastAsia="MS Gothic"/>
          <w:bCs/>
          <w:color w:val="4F81BD"/>
          <w:sz w:val="22"/>
          <w:szCs w:val="22"/>
          <w:lang w:eastAsia="it-IT"/>
        </w:rPr>
      </w:pPr>
    </w:p>
    <w:tbl>
      <w:tblPr>
        <w:tblStyle w:val="Tabellagriglia3-colore516"/>
        <w:tblW w:w="4997" w:type="pct"/>
        <w:tblLayout w:type="fixed"/>
        <w:tblLook w:val="04A0" w:firstRow="1" w:lastRow="0" w:firstColumn="1" w:lastColumn="0" w:noHBand="0" w:noVBand="1"/>
      </w:tblPr>
      <w:tblGrid>
        <w:gridCol w:w="1669"/>
        <w:gridCol w:w="1489"/>
        <w:gridCol w:w="914"/>
        <w:gridCol w:w="423"/>
        <w:gridCol w:w="1542"/>
        <w:gridCol w:w="1544"/>
        <w:gridCol w:w="2267"/>
      </w:tblGrid>
      <w:tr w:rsidR="00CA7D6E" w:rsidRPr="00CA7D6E" w14:paraId="3EF8AF8C" w14:textId="77777777" w:rsidTr="00370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7" w:type="pct"/>
          </w:tcPr>
          <w:p w14:paraId="5956A058" w14:textId="77777777" w:rsidR="00CA7D6E" w:rsidRPr="00CA7D6E" w:rsidRDefault="00CA7D6E" w:rsidP="000870EB">
            <w:pPr>
              <w:suppressAutoHyphens w:val="0"/>
              <w:spacing w:line="240" w:lineRule="auto"/>
              <w:jc w:val="right"/>
              <w:rPr>
                <w:b w:val="0"/>
                <w:bCs w:val="0"/>
                <w:i w:val="0"/>
                <w:i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756" w:type="pct"/>
          </w:tcPr>
          <w:p w14:paraId="6B5222D6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464" w:type="pct"/>
          </w:tcPr>
          <w:p w14:paraId="490F67E6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215" w:type="pct"/>
          </w:tcPr>
          <w:p w14:paraId="6F11BBA4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567" w:type="pct"/>
            <w:gridSpan w:val="2"/>
          </w:tcPr>
          <w:p w14:paraId="165881A9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151" w:type="pct"/>
          </w:tcPr>
          <w:p w14:paraId="5C72E644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</w:tr>
      <w:tr w:rsidR="00CA7D6E" w:rsidRPr="00CA7D6E" w14:paraId="2440C8FC" w14:textId="77777777" w:rsidTr="00370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vMerge w:val="restart"/>
          </w:tcPr>
          <w:p w14:paraId="65735677" w14:textId="41E24292" w:rsidR="00CA7D6E" w:rsidRPr="00CA7D6E" w:rsidRDefault="00CA7D6E" w:rsidP="00115AA3">
            <w:pPr>
              <w:suppressAutoHyphens w:val="0"/>
              <w:spacing w:line="240" w:lineRule="auto"/>
              <w:jc w:val="left"/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Sottoscrizione </w:t>
            </w:r>
            <w:r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>del Formulario progettuale</w:t>
            </w:r>
            <w:r w:rsidR="00115AA3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 --</w:t>
            </w:r>
            <w:r w:rsidR="00597336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 Capofila RT</w:t>
            </w:r>
            <w:r w:rsidR="00115AA3">
              <w:rPr>
                <w:rStyle w:val="Rimandonotaapidipagina"/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footnoteReference w:id="28"/>
            </w:r>
          </w:p>
        </w:tc>
        <w:tc>
          <w:tcPr>
            <w:tcW w:w="756" w:type="pct"/>
          </w:tcPr>
          <w:p w14:paraId="14C8ED72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Luogo</w:t>
            </w:r>
          </w:p>
        </w:tc>
        <w:tc>
          <w:tcPr>
            <w:tcW w:w="679" w:type="pct"/>
            <w:gridSpan w:val="2"/>
          </w:tcPr>
          <w:p w14:paraId="7B49FC90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Data</w:t>
            </w:r>
          </w:p>
        </w:tc>
        <w:tc>
          <w:tcPr>
            <w:tcW w:w="783" w:type="pct"/>
          </w:tcPr>
          <w:p w14:paraId="606B0B75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784" w:type="pct"/>
          </w:tcPr>
          <w:p w14:paraId="05A37E1F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  <w:tc>
          <w:tcPr>
            <w:tcW w:w="1151" w:type="pct"/>
          </w:tcPr>
          <w:p w14:paraId="6C2A0CFA" w14:textId="77777777" w:rsidR="00CA7D6E" w:rsidRPr="00CA7D6E" w:rsidRDefault="00CA7D6E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Firma digitale</w:t>
            </w:r>
            <w:r w:rsidRPr="00CA7D6E">
              <w:rPr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29"/>
            </w:r>
          </w:p>
        </w:tc>
      </w:tr>
      <w:tr w:rsidR="00370E74" w:rsidRPr="00CA7D6E" w14:paraId="1502C695" w14:textId="77777777" w:rsidTr="00370E74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vMerge/>
          </w:tcPr>
          <w:p w14:paraId="646B3041" w14:textId="77777777" w:rsidR="00370E74" w:rsidRPr="00CA7D6E" w:rsidRDefault="00370E74" w:rsidP="000870EB">
            <w:pPr>
              <w:suppressAutoHyphens w:val="0"/>
              <w:spacing w:line="240" w:lineRule="auto"/>
              <w:jc w:val="right"/>
              <w:rPr>
                <w:i w:val="0"/>
                <w:i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6" w:type="pct"/>
          </w:tcPr>
          <w:p w14:paraId="7F271D1A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679" w:type="pct"/>
            <w:gridSpan w:val="2"/>
          </w:tcPr>
          <w:p w14:paraId="1A947971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3" w:type="pct"/>
          </w:tcPr>
          <w:p w14:paraId="4D03956E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4" w:type="pct"/>
          </w:tcPr>
          <w:p w14:paraId="1D886B57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1151" w:type="pct"/>
          </w:tcPr>
          <w:p w14:paraId="018CE390" w14:textId="42838D30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CA7D6E">
              <w:rPr>
                <w:b/>
                <w:bCs/>
                <w:kern w:val="0"/>
                <w:sz w:val="18"/>
                <w:szCs w:val="22"/>
                <w:lang w:eastAsia="en-US"/>
              </w:rPr>
              <w:t>Sì</w:t>
            </w:r>
          </w:p>
        </w:tc>
      </w:tr>
    </w:tbl>
    <w:p w14:paraId="20691AC2" w14:textId="77777777" w:rsidR="00CA7D6E" w:rsidRDefault="00CA7D6E" w:rsidP="00370445">
      <w:pPr>
        <w:pStyle w:val="Tit2"/>
      </w:pPr>
    </w:p>
    <w:tbl>
      <w:tblPr>
        <w:tblStyle w:val="Tabellagriglia3-colore516"/>
        <w:tblW w:w="4997" w:type="pct"/>
        <w:tblLayout w:type="fixed"/>
        <w:tblLook w:val="04A0" w:firstRow="1" w:lastRow="0" w:firstColumn="1" w:lastColumn="0" w:noHBand="0" w:noVBand="1"/>
      </w:tblPr>
      <w:tblGrid>
        <w:gridCol w:w="1669"/>
        <w:gridCol w:w="1489"/>
        <w:gridCol w:w="914"/>
        <w:gridCol w:w="423"/>
        <w:gridCol w:w="1542"/>
        <w:gridCol w:w="1544"/>
        <w:gridCol w:w="2267"/>
      </w:tblGrid>
      <w:tr w:rsidR="00597336" w:rsidRPr="00CA7D6E" w14:paraId="73F7810C" w14:textId="77777777" w:rsidTr="00370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7" w:type="pct"/>
          </w:tcPr>
          <w:p w14:paraId="784E37A9" w14:textId="77777777" w:rsidR="00597336" w:rsidRPr="00CA7D6E" w:rsidRDefault="00597336" w:rsidP="000870EB">
            <w:pPr>
              <w:suppressAutoHyphens w:val="0"/>
              <w:spacing w:line="240" w:lineRule="auto"/>
              <w:jc w:val="right"/>
              <w:rPr>
                <w:b w:val="0"/>
                <w:bCs w:val="0"/>
                <w:i w:val="0"/>
                <w:i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756" w:type="pct"/>
          </w:tcPr>
          <w:p w14:paraId="6BBA480A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464" w:type="pct"/>
          </w:tcPr>
          <w:p w14:paraId="646A9C25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215" w:type="pct"/>
          </w:tcPr>
          <w:p w14:paraId="68F522A9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567" w:type="pct"/>
            <w:gridSpan w:val="2"/>
          </w:tcPr>
          <w:p w14:paraId="1F3FAAD4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151" w:type="pct"/>
          </w:tcPr>
          <w:p w14:paraId="68893D09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kern w:val="0"/>
                <w:sz w:val="2"/>
                <w:szCs w:val="22"/>
                <w:lang w:eastAsia="en-US"/>
              </w:rPr>
            </w:pPr>
          </w:p>
        </w:tc>
      </w:tr>
      <w:tr w:rsidR="00597336" w:rsidRPr="00CA7D6E" w14:paraId="756B50FF" w14:textId="77777777" w:rsidTr="00370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vMerge w:val="restart"/>
          </w:tcPr>
          <w:p w14:paraId="791E9015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Sottoscrizione </w:t>
            </w:r>
            <w:r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>del Formulario progettuale</w:t>
            </w:r>
            <w:r w:rsidRPr="00CA7D6E">
              <w:rPr>
                <w:i w:val="0"/>
                <w:iCs w:val="0"/>
                <w:smallCaps/>
                <w:kern w:val="0"/>
                <w:sz w:val="14"/>
                <w:szCs w:val="22"/>
                <w:lang w:eastAsia="en-US"/>
              </w:rPr>
              <w:t xml:space="preserve"> - Agenzia Componente 2 del RT</w:t>
            </w:r>
            <w:r w:rsidRPr="00CA7D6E">
              <w:rPr>
                <w:rFonts w:cs="Times New Roman"/>
                <w:i w:val="0"/>
                <w:iCs w:val="0"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30"/>
            </w:r>
          </w:p>
        </w:tc>
        <w:tc>
          <w:tcPr>
            <w:tcW w:w="756" w:type="pct"/>
          </w:tcPr>
          <w:p w14:paraId="248A7708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Luogo</w:t>
            </w:r>
          </w:p>
        </w:tc>
        <w:tc>
          <w:tcPr>
            <w:tcW w:w="679" w:type="pct"/>
            <w:gridSpan w:val="2"/>
          </w:tcPr>
          <w:p w14:paraId="6F053C0E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Data</w:t>
            </w:r>
          </w:p>
        </w:tc>
        <w:tc>
          <w:tcPr>
            <w:tcW w:w="783" w:type="pct"/>
          </w:tcPr>
          <w:p w14:paraId="36DDD03C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784" w:type="pct"/>
          </w:tcPr>
          <w:p w14:paraId="768A5E0B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  <w:tc>
          <w:tcPr>
            <w:tcW w:w="1151" w:type="pct"/>
          </w:tcPr>
          <w:p w14:paraId="3546BA71" w14:textId="77777777" w:rsidR="00597336" w:rsidRPr="00CA7D6E" w:rsidRDefault="00597336" w:rsidP="000870EB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CA7D6E">
              <w:rPr>
                <w:i/>
                <w:smallCaps/>
                <w:kern w:val="0"/>
                <w:sz w:val="14"/>
                <w:szCs w:val="22"/>
                <w:lang w:eastAsia="en-US"/>
              </w:rPr>
              <w:t>Firma digitale</w:t>
            </w:r>
            <w:r w:rsidRPr="00CA7D6E">
              <w:rPr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31"/>
            </w:r>
          </w:p>
        </w:tc>
      </w:tr>
      <w:tr w:rsidR="00370E74" w:rsidRPr="00CA7D6E" w14:paraId="76C650CF" w14:textId="77777777" w:rsidTr="00370E74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" w:type="pct"/>
            <w:vMerge/>
          </w:tcPr>
          <w:p w14:paraId="310F3F92" w14:textId="77777777" w:rsidR="00370E74" w:rsidRPr="00CA7D6E" w:rsidRDefault="00370E74" w:rsidP="000870EB">
            <w:pPr>
              <w:suppressAutoHyphens w:val="0"/>
              <w:spacing w:line="240" w:lineRule="auto"/>
              <w:jc w:val="right"/>
              <w:rPr>
                <w:i w:val="0"/>
                <w:iCs w:val="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6" w:type="pct"/>
          </w:tcPr>
          <w:p w14:paraId="3106A479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679" w:type="pct"/>
            <w:gridSpan w:val="2"/>
          </w:tcPr>
          <w:p w14:paraId="66E08707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3" w:type="pct"/>
          </w:tcPr>
          <w:p w14:paraId="4EA905E9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4" w:type="pct"/>
          </w:tcPr>
          <w:p w14:paraId="4554AAD7" w14:textId="77777777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1151" w:type="pct"/>
          </w:tcPr>
          <w:p w14:paraId="6F825A12" w14:textId="69753CF5" w:rsidR="00370E74" w:rsidRPr="00CA7D6E" w:rsidRDefault="00370E74" w:rsidP="000870EB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CA7D6E">
              <w:rPr>
                <w:b/>
                <w:bCs/>
                <w:kern w:val="0"/>
                <w:sz w:val="18"/>
                <w:szCs w:val="22"/>
                <w:lang w:eastAsia="en-US"/>
              </w:rPr>
              <w:t>Sì</w:t>
            </w:r>
          </w:p>
        </w:tc>
      </w:tr>
      <w:bookmarkEnd w:id="2"/>
      <w:bookmarkEnd w:id="3"/>
    </w:tbl>
    <w:p w14:paraId="280FBB30" w14:textId="77777777" w:rsidR="00920320" w:rsidRDefault="00920320" w:rsidP="00370445">
      <w:pPr>
        <w:pStyle w:val="Tit2"/>
      </w:pPr>
    </w:p>
    <w:sectPr w:rsidR="00920320" w:rsidSect="00C10DE5">
      <w:headerReference w:type="default" r:id="rId11"/>
      <w:headerReference w:type="first" r:id="rId12"/>
      <w:footerReference w:type="first" r:id="rId13"/>
      <w:pgSz w:w="11906" w:h="16838"/>
      <w:pgMar w:top="3402" w:right="1134" w:bottom="709" w:left="1134" w:header="540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62C19" w14:textId="77777777" w:rsidR="00590A9B" w:rsidRDefault="00590A9B" w:rsidP="00943298">
      <w:pPr>
        <w:spacing w:line="240" w:lineRule="auto"/>
      </w:pPr>
      <w:r>
        <w:separator/>
      </w:r>
    </w:p>
  </w:endnote>
  <w:endnote w:type="continuationSeparator" w:id="0">
    <w:p w14:paraId="3F4CBC67" w14:textId="77777777" w:rsidR="00590A9B" w:rsidRDefault="00590A9B" w:rsidP="009432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a Std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helley-AllegroScrip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99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EUAlbertina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90BAC" w14:textId="77777777" w:rsidR="00AB409E" w:rsidRDefault="00AB40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385F" w14:textId="77777777" w:rsidR="00590A9B" w:rsidRDefault="00590A9B" w:rsidP="00943298">
      <w:pPr>
        <w:spacing w:line="240" w:lineRule="auto"/>
      </w:pPr>
      <w:r>
        <w:separator/>
      </w:r>
    </w:p>
  </w:footnote>
  <w:footnote w:type="continuationSeparator" w:id="0">
    <w:p w14:paraId="08958264" w14:textId="77777777" w:rsidR="00590A9B" w:rsidRDefault="00590A9B" w:rsidP="00943298">
      <w:pPr>
        <w:spacing w:line="240" w:lineRule="auto"/>
      </w:pPr>
      <w:r>
        <w:continuationSeparator/>
      </w:r>
    </w:p>
  </w:footnote>
  <w:footnote w:id="1">
    <w:p w14:paraId="36B02911" w14:textId="5E780D13" w:rsidR="00AB409E" w:rsidRDefault="00AB409E" w:rsidP="00370445">
      <w:pPr>
        <w:pStyle w:val="Testonotaapidipagina"/>
      </w:pPr>
      <w:r w:rsidRPr="009048D5">
        <w:rPr>
          <w:rStyle w:val="Rimandonotaapidipagina"/>
          <w:rFonts w:ascii="Arial" w:hAnsi="Arial" w:cs="Arial"/>
          <w:sz w:val="16"/>
          <w:szCs w:val="16"/>
        </w:rPr>
        <w:footnoteRef/>
      </w:r>
      <w:r w:rsidRPr="009048D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9048D5">
        <w:rPr>
          <w:rFonts w:ascii="Arial" w:hAnsi="Arial" w:cs="Arial"/>
          <w:sz w:val="16"/>
          <w:szCs w:val="16"/>
        </w:rPr>
        <w:t xml:space="preserve">ipetere la sezione per ogni componente del </w:t>
      </w:r>
      <w:r>
        <w:rPr>
          <w:rFonts w:ascii="Arial" w:hAnsi="Arial" w:cs="Arial"/>
          <w:sz w:val="16"/>
          <w:szCs w:val="16"/>
        </w:rPr>
        <w:t>RT</w:t>
      </w:r>
      <w:r w:rsidRPr="009048D5">
        <w:rPr>
          <w:rFonts w:ascii="Arial" w:hAnsi="Arial" w:cs="Arial"/>
          <w:sz w:val="16"/>
          <w:szCs w:val="16"/>
        </w:rPr>
        <w:t xml:space="preserve"> (componente 2, componente 3, ecc.)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23254690" w14:textId="77777777" w:rsidR="00AB409E" w:rsidRDefault="00AB409E" w:rsidP="006C1120">
      <w:pPr>
        <w:pStyle w:val="Testonotaapidipagina"/>
      </w:pPr>
      <w:r w:rsidRPr="008E327D">
        <w:rPr>
          <w:rStyle w:val="Rimandonotaapidipagina"/>
          <w:rFonts w:ascii="Arial" w:hAnsi="Arial" w:cs="Arial"/>
          <w:sz w:val="16"/>
          <w:szCs w:val="16"/>
        </w:rPr>
        <w:footnoteRef/>
      </w:r>
      <w:r w:rsidRPr="008E327D">
        <w:rPr>
          <w:rFonts w:ascii="Arial" w:hAnsi="Arial" w:cs="Arial"/>
          <w:sz w:val="16"/>
          <w:szCs w:val="16"/>
        </w:rPr>
        <w:t xml:space="preserve"> Denominazione processo di lavoro e descrizione dell’attività</w:t>
      </w:r>
    </w:p>
  </w:footnote>
  <w:footnote w:id="3">
    <w:p w14:paraId="0329E650" w14:textId="77777777" w:rsidR="00AB409E" w:rsidRDefault="00AB409E" w:rsidP="006C1120">
      <w:pPr>
        <w:pStyle w:val="Testonotaapidipagina"/>
      </w:pPr>
      <w:r w:rsidRPr="008E327D">
        <w:rPr>
          <w:rStyle w:val="Rimandonotaapidipagina"/>
          <w:rFonts w:ascii="Arial" w:hAnsi="Arial" w:cs="Arial"/>
          <w:sz w:val="16"/>
          <w:szCs w:val="16"/>
        </w:rPr>
        <w:footnoteRef/>
      </w:r>
      <w:r w:rsidRPr="008E327D">
        <w:rPr>
          <w:rFonts w:ascii="Arial" w:hAnsi="Arial" w:cs="Arial"/>
          <w:sz w:val="16"/>
          <w:szCs w:val="16"/>
        </w:rPr>
        <w:t xml:space="preserve"> Denominazione processo di lavoro e descrizione dell’attività</w:t>
      </w:r>
    </w:p>
  </w:footnote>
  <w:footnote w:id="4">
    <w:p w14:paraId="0552ED27" w14:textId="77777777" w:rsidR="00AB409E" w:rsidRDefault="00AB409E" w:rsidP="006C1120">
      <w:pPr>
        <w:pStyle w:val="Testonotaapidipagina"/>
      </w:pPr>
      <w:r w:rsidRPr="00702F0B">
        <w:rPr>
          <w:rStyle w:val="Rimandonotaapidipagina"/>
          <w:rFonts w:ascii="Arial" w:hAnsi="Arial" w:cs="Arial"/>
          <w:sz w:val="16"/>
          <w:szCs w:val="16"/>
        </w:rPr>
        <w:footnoteRef/>
      </w:r>
      <w:r w:rsidRPr="00702F0B">
        <w:rPr>
          <w:rFonts w:ascii="Arial" w:hAnsi="Arial" w:cs="Arial"/>
          <w:sz w:val="16"/>
          <w:szCs w:val="16"/>
        </w:rPr>
        <w:t xml:space="preserve"> Raccomandazione del Parlamento europeo e del Consiglio del 18 dicembre 2006 relativa a competenze chiave per l'apprendimento permanente (2006/962/CE)</w:t>
      </w:r>
    </w:p>
  </w:footnote>
  <w:footnote w:id="5">
    <w:p w14:paraId="5960A791" w14:textId="17B04A2A" w:rsidR="00AB409E" w:rsidRPr="00E22791" w:rsidRDefault="00AB409E" w:rsidP="006C1120">
      <w:pPr>
        <w:pStyle w:val="Testonotaapidipagina"/>
        <w:rPr>
          <w:rFonts w:ascii="Arial" w:hAnsi="Arial" w:cs="Arial"/>
          <w:color w:val="FF0000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Inserire eventuali ulteriori competenze riguardanti gli assi culturali di cui all’art. 8</w:t>
      </w:r>
      <w:r>
        <w:rPr>
          <w:rFonts w:ascii="Arial" w:hAnsi="Arial" w:cs="Arial"/>
          <w:sz w:val="16"/>
          <w:szCs w:val="16"/>
        </w:rPr>
        <w:t>,</w:t>
      </w:r>
      <w:r w:rsidRPr="003433DE">
        <w:rPr>
          <w:rFonts w:ascii="Arial" w:hAnsi="Arial" w:cs="Arial"/>
          <w:sz w:val="16"/>
          <w:szCs w:val="16"/>
        </w:rPr>
        <w:t xml:space="preserve"> non riconducibili</w:t>
      </w:r>
      <w:r>
        <w:rPr>
          <w:rFonts w:ascii="Arial" w:hAnsi="Arial" w:cs="Arial"/>
          <w:sz w:val="16"/>
          <w:szCs w:val="16"/>
        </w:rPr>
        <w:t xml:space="preserve"> dunque</w:t>
      </w:r>
      <w:r w:rsidRPr="003433DE">
        <w:rPr>
          <w:rFonts w:ascii="Arial" w:hAnsi="Arial" w:cs="Arial"/>
          <w:sz w:val="16"/>
          <w:szCs w:val="16"/>
        </w:rPr>
        <w:t xml:space="preserve"> alle </w:t>
      </w:r>
      <w:proofErr w:type="spellStart"/>
      <w:r w:rsidRPr="003433DE">
        <w:rPr>
          <w:rFonts w:ascii="Arial" w:hAnsi="Arial" w:cs="Arial"/>
          <w:i/>
          <w:sz w:val="16"/>
          <w:szCs w:val="16"/>
        </w:rPr>
        <w:t>key</w:t>
      </w:r>
      <w:proofErr w:type="spellEnd"/>
      <w:r w:rsidRPr="003433DE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3433DE">
        <w:rPr>
          <w:rFonts w:ascii="Arial" w:hAnsi="Arial" w:cs="Arial"/>
          <w:i/>
          <w:sz w:val="16"/>
          <w:szCs w:val="16"/>
        </w:rPr>
        <w:t>competences</w:t>
      </w:r>
      <w:proofErr w:type="spellEnd"/>
    </w:p>
  </w:footnote>
  <w:footnote w:id="6">
    <w:p w14:paraId="325A76E2" w14:textId="463B856A" w:rsidR="00AB409E" w:rsidRPr="003433DE" w:rsidRDefault="00AB409E" w:rsidP="004F0231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Coerentemente con gli Organismi individuati nella Scheda 1 del Modello 1 </w:t>
      </w:r>
      <w:r>
        <w:rPr>
          <w:rFonts w:ascii="Arial" w:hAnsi="Arial" w:cs="Arial"/>
          <w:sz w:val="16"/>
          <w:szCs w:val="16"/>
        </w:rPr>
        <w:t>(Modello 2 nel caso di RT)</w:t>
      </w:r>
      <w:r w:rsidRPr="003433DE">
        <w:rPr>
          <w:rFonts w:ascii="Arial" w:hAnsi="Arial" w:cs="Arial"/>
          <w:sz w:val="16"/>
          <w:szCs w:val="16"/>
        </w:rPr>
        <w:t>. Ripetere per ogni organismo ospitante nel caso in cui siano coinvolti più Organismi.</w:t>
      </w:r>
    </w:p>
  </w:footnote>
  <w:footnote w:id="7">
    <w:p w14:paraId="538F8F45" w14:textId="77777777" w:rsidR="00AB409E" w:rsidRPr="003433DE" w:rsidRDefault="00AB409E" w:rsidP="00561DB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Da compilare solo se i destinatari inseriti nella riga “Numero di destinatari coinvolti” saranno ospitati dal medesimo Organismo ma in periodi differenti. Ripetere la riga “Periodo di svolgimento dello stage per n° di destinatari” fino al raggiungimento del numero totale di destinatari inserito nella riga “Numero di destinatari coinvolti”</w:t>
      </w:r>
    </w:p>
  </w:footnote>
  <w:footnote w:id="8">
    <w:p w14:paraId="45783BBC" w14:textId="77777777" w:rsidR="00AB409E" w:rsidRPr="003433DE" w:rsidRDefault="00AB409E" w:rsidP="00561DB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Dovrà corrispondere per ogni riga al numero totale di ore inserito nella riga “Durata in giorni e ore”.</w:t>
      </w:r>
    </w:p>
  </w:footnote>
  <w:footnote w:id="9">
    <w:p w14:paraId="7557C186" w14:textId="31015578" w:rsidR="00AB409E" w:rsidRPr="003433DE" w:rsidRDefault="00AB409E" w:rsidP="00561DB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i/>
          <w:iCs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</w:t>
      </w:r>
      <w:r w:rsidRPr="003433DE">
        <w:rPr>
          <w:rFonts w:ascii="Arial" w:hAnsi="Arial" w:cs="Arial"/>
          <w:kern w:val="28"/>
          <w:sz w:val="16"/>
          <w:szCs w:val="16"/>
        </w:rPr>
        <w:t xml:space="preserve">Coerentemente con gli </w:t>
      </w:r>
      <w:r w:rsidRPr="003433DE">
        <w:rPr>
          <w:rFonts w:ascii="Arial" w:hAnsi="Arial" w:cs="Arial"/>
          <w:bCs/>
          <w:kern w:val="28"/>
          <w:sz w:val="16"/>
          <w:szCs w:val="16"/>
        </w:rPr>
        <w:t>Organismi individuati nella Scheda 1 del Modello 1 (Modello 2 se in RT).</w:t>
      </w:r>
    </w:p>
  </w:footnote>
  <w:footnote w:id="10">
    <w:p w14:paraId="42A82538" w14:textId="23948ABD" w:rsidR="00AB409E" w:rsidRPr="003433DE" w:rsidRDefault="00AB409E" w:rsidP="00561DBE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Impresa Formativa Simulata nel rispetto di quanto previsto dall’Avviso e dalle Linee Guida. Se pertinente. </w:t>
      </w:r>
    </w:p>
  </w:footnote>
  <w:footnote w:id="11">
    <w:p w14:paraId="7C2B19A9" w14:textId="57B4DB2D" w:rsidR="00AB409E" w:rsidRPr="003433DE" w:rsidRDefault="00AB409E">
      <w:pPr>
        <w:pStyle w:val="Testonotaapidipagina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Coerentemente con la Scheda 2 </w:t>
      </w:r>
      <w:r w:rsidRPr="003433DE">
        <w:rPr>
          <w:rFonts w:ascii="Arial" w:hAnsi="Arial" w:cs="Arial"/>
          <w:bCs/>
          <w:kern w:val="28"/>
          <w:sz w:val="16"/>
          <w:szCs w:val="16"/>
        </w:rPr>
        <w:t>del Modello 1 (Modello 2 se in RT).</w:t>
      </w:r>
    </w:p>
  </w:footnote>
  <w:footnote w:id="12">
    <w:p w14:paraId="47A8B2C7" w14:textId="2955C160" w:rsidR="00AB409E" w:rsidRPr="003433DE" w:rsidRDefault="00AB409E" w:rsidP="00C7129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Da compilare solo se i destinatari inseriti nella riga “Numero di destinatari coinvolti” saranno ospitati dal medesimo Organismo ma in periodi differenti. Ripetere la riga “Periodo di svolgimento dello stage per n° di destinatari” fino al raggiungimento del numero totale di destinatari inserito nella riga “Numero di destinatari coinvolti”.</w:t>
      </w:r>
    </w:p>
  </w:footnote>
  <w:footnote w:id="13">
    <w:p w14:paraId="2DDF698A" w14:textId="77777777" w:rsidR="00AB409E" w:rsidRPr="00C71296" w:rsidRDefault="00AB409E" w:rsidP="00C7129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Dovrà corrispondere per ogni riga al numero totale di ore inserito nella riga “Durata in giorni e ore”.</w:t>
      </w:r>
    </w:p>
  </w:footnote>
  <w:footnote w:id="14">
    <w:p w14:paraId="336B46D9" w14:textId="77F1EEF1" w:rsidR="00AB409E" w:rsidRPr="0077416A" w:rsidRDefault="00AB409E">
      <w:pPr>
        <w:pStyle w:val="Testonotaapidipagina"/>
        <w:rPr>
          <w:rFonts w:ascii="Arial" w:hAnsi="Arial" w:cs="Arial"/>
          <w:sz w:val="14"/>
          <w:szCs w:val="14"/>
        </w:rPr>
      </w:pPr>
      <w:r w:rsidRPr="0077416A">
        <w:rPr>
          <w:rStyle w:val="Rimandonotaapidipagina"/>
          <w:rFonts w:ascii="Arial" w:hAnsi="Arial" w:cs="Arial"/>
          <w:sz w:val="14"/>
          <w:szCs w:val="14"/>
        </w:rPr>
        <w:footnoteRef/>
      </w:r>
      <w:r w:rsidRPr="0077416A">
        <w:rPr>
          <w:rFonts w:ascii="Arial" w:hAnsi="Arial" w:cs="Arial"/>
          <w:sz w:val="14"/>
          <w:szCs w:val="14"/>
        </w:rPr>
        <w:t xml:space="preserve"> Cfr. Scheda 13.</w:t>
      </w:r>
    </w:p>
  </w:footnote>
  <w:footnote w:id="15">
    <w:p w14:paraId="291A438D" w14:textId="33044289" w:rsidR="00AB409E" w:rsidRPr="0077416A" w:rsidRDefault="00AB409E">
      <w:pPr>
        <w:pStyle w:val="Testonotaapidipagina"/>
        <w:rPr>
          <w:rFonts w:ascii="Arial" w:hAnsi="Arial" w:cs="Arial"/>
          <w:sz w:val="14"/>
          <w:szCs w:val="14"/>
        </w:rPr>
      </w:pPr>
      <w:r w:rsidRPr="0077416A">
        <w:rPr>
          <w:rStyle w:val="Rimandonotaapidipagina"/>
          <w:rFonts w:ascii="Arial" w:hAnsi="Arial" w:cs="Arial"/>
          <w:sz w:val="14"/>
          <w:szCs w:val="14"/>
        </w:rPr>
        <w:footnoteRef/>
      </w:r>
      <w:r w:rsidRPr="0077416A">
        <w:rPr>
          <w:rFonts w:ascii="Arial" w:hAnsi="Arial" w:cs="Arial"/>
          <w:sz w:val="14"/>
          <w:szCs w:val="14"/>
        </w:rPr>
        <w:t xml:space="preserve"> Cfr. Scheda 14.</w:t>
      </w:r>
    </w:p>
  </w:footnote>
  <w:footnote w:id="16">
    <w:p w14:paraId="7D9BC7B1" w14:textId="77777777" w:rsidR="00AB409E" w:rsidRPr="003433DE" w:rsidRDefault="00AB409E" w:rsidP="00F47B78">
      <w:pPr>
        <w:pStyle w:val="Testonotaapidipagina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Elencare i Moduli (Titolo).</w:t>
      </w:r>
    </w:p>
  </w:footnote>
  <w:footnote w:id="17">
    <w:p w14:paraId="5C48CAD5" w14:textId="77777777" w:rsidR="00AB409E" w:rsidRPr="003433DE" w:rsidRDefault="00AB409E" w:rsidP="00F47B78">
      <w:pPr>
        <w:pStyle w:val="Testonotaapidipagina"/>
        <w:rPr>
          <w:rFonts w:ascii="Arial" w:hAnsi="Arial" w:cs="Arial"/>
          <w:sz w:val="16"/>
          <w:szCs w:val="16"/>
        </w:rPr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Indicare il Titolo del Modulo dedicato (Stage) o inserire l’elenco dei Moduli che prevedono attività di stage.</w:t>
      </w:r>
    </w:p>
  </w:footnote>
  <w:footnote w:id="18">
    <w:p w14:paraId="6F9A3F31" w14:textId="77777777" w:rsidR="00AB409E" w:rsidRDefault="00AB409E" w:rsidP="00F47B78">
      <w:pPr>
        <w:pStyle w:val="Testonotaapidipagina"/>
      </w:pPr>
      <w:r w:rsidRPr="003433DE">
        <w:rPr>
          <w:rStyle w:val="Rimandonotaapidipagina"/>
          <w:rFonts w:ascii="Arial" w:hAnsi="Arial" w:cs="Arial"/>
          <w:sz w:val="16"/>
          <w:szCs w:val="16"/>
        </w:rPr>
        <w:footnoteRef/>
      </w:r>
      <w:r w:rsidRPr="003433DE">
        <w:rPr>
          <w:rFonts w:ascii="Arial" w:hAnsi="Arial" w:cs="Arial"/>
          <w:sz w:val="16"/>
          <w:szCs w:val="16"/>
        </w:rPr>
        <w:t xml:space="preserve"> Indicare il Titolo del Modulo dedicato (Stage) o inserire il Modulo che prevede l’attività di stage nel quale si intende dedicare le ore di IFS. </w:t>
      </w:r>
    </w:p>
  </w:footnote>
  <w:footnote w:id="19">
    <w:p w14:paraId="19433895" w14:textId="77777777" w:rsidR="00AB409E" w:rsidRPr="00F57767" w:rsidRDefault="00AB409E" w:rsidP="00F47B78">
      <w:pPr>
        <w:pStyle w:val="Testonotaapidipagina"/>
        <w:rPr>
          <w:sz w:val="16"/>
          <w:szCs w:val="16"/>
        </w:rPr>
      </w:pPr>
      <w:r w:rsidRPr="00F57767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7767">
        <w:rPr>
          <w:rFonts w:ascii="Arial" w:hAnsi="Arial" w:cs="Arial"/>
          <w:sz w:val="16"/>
          <w:szCs w:val="16"/>
        </w:rPr>
        <w:t xml:space="preserve"> Adattare in base alle specifiche esigenze di descrizione analitica dell’articolazione delle singole attività inserite nella proposta progettuale</w:t>
      </w:r>
    </w:p>
  </w:footnote>
  <w:footnote w:id="20">
    <w:p w14:paraId="42DE6719" w14:textId="77777777" w:rsidR="00AB409E" w:rsidRPr="00F57767" w:rsidRDefault="00AB409E" w:rsidP="00F47B78">
      <w:pPr>
        <w:pStyle w:val="Testonotaapidipagina"/>
        <w:rPr>
          <w:sz w:val="16"/>
          <w:szCs w:val="16"/>
        </w:rPr>
      </w:pPr>
      <w:r w:rsidRPr="00F57767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7767">
        <w:rPr>
          <w:rFonts w:ascii="Arial" w:hAnsi="Arial" w:cs="Arial"/>
          <w:sz w:val="16"/>
          <w:szCs w:val="16"/>
        </w:rPr>
        <w:t xml:space="preserve"> Inserire una “x” per ogni mensilità interessata</w:t>
      </w:r>
    </w:p>
  </w:footnote>
  <w:footnote w:id="21">
    <w:p w14:paraId="6AD504E3" w14:textId="77777777" w:rsidR="00AB409E" w:rsidRPr="00F57767" w:rsidRDefault="00AB409E" w:rsidP="00F47B78">
      <w:pPr>
        <w:pStyle w:val="Testonotaapidipagina"/>
        <w:rPr>
          <w:sz w:val="16"/>
          <w:szCs w:val="16"/>
        </w:rPr>
      </w:pPr>
      <w:r w:rsidRPr="00F57767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7767">
        <w:rPr>
          <w:rFonts w:ascii="Arial" w:hAnsi="Arial" w:cs="Arial"/>
          <w:sz w:val="16"/>
          <w:szCs w:val="16"/>
        </w:rPr>
        <w:t xml:space="preserve"> Adattare in base alle specifiche esigenze di descrizione analitica dell’articolazione delle singole attività inserite nella proposta progettuale</w:t>
      </w:r>
    </w:p>
  </w:footnote>
  <w:footnote w:id="22">
    <w:p w14:paraId="09296590" w14:textId="77777777" w:rsidR="00AB409E" w:rsidRDefault="00AB409E" w:rsidP="00F47B78">
      <w:pPr>
        <w:pStyle w:val="Testonotaapidipagina"/>
      </w:pPr>
      <w:r w:rsidRPr="00F57767">
        <w:rPr>
          <w:rStyle w:val="Rimandonotaapidipagina"/>
          <w:rFonts w:ascii="Arial" w:hAnsi="Arial" w:cs="Arial"/>
          <w:sz w:val="16"/>
          <w:szCs w:val="16"/>
        </w:rPr>
        <w:footnoteRef/>
      </w:r>
      <w:r w:rsidRPr="00F57767">
        <w:rPr>
          <w:rFonts w:ascii="Arial" w:hAnsi="Arial" w:cs="Arial"/>
          <w:sz w:val="16"/>
          <w:szCs w:val="16"/>
        </w:rPr>
        <w:t xml:space="preserve"> Inserire una “x” per ogni mensilità interessata</w:t>
      </w:r>
    </w:p>
  </w:footnote>
  <w:footnote w:id="23">
    <w:p w14:paraId="1A2BD83B" w14:textId="77777777" w:rsidR="00AB409E" w:rsidRDefault="00AB409E" w:rsidP="00F47B78">
      <w:pPr>
        <w:pStyle w:val="Testonotaapidipagina"/>
      </w:pPr>
      <w:r w:rsidRPr="00A36994">
        <w:rPr>
          <w:rStyle w:val="Rimandonotaapidipagina"/>
          <w:rFonts w:ascii="Arial" w:hAnsi="Arial" w:cs="Arial"/>
        </w:rPr>
        <w:footnoteRef/>
      </w:r>
      <w:r w:rsidRPr="00A36994">
        <w:rPr>
          <w:rFonts w:ascii="Arial" w:hAnsi="Arial" w:cs="Arial"/>
          <w:sz w:val="16"/>
          <w:szCs w:val="16"/>
        </w:rPr>
        <w:t xml:space="preserve"> Adattare in base alle specifiche esigenze di descrizione analitica dell’artic</w:t>
      </w:r>
      <w:r>
        <w:rPr>
          <w:rFonts w:ascii="Arial" w:hAnsi="Arial" w:cs="Arial"/>
          <w:sz w:val="16"/>
          <w:szCs w:val="16"/>
        </w:rPr>
        <w:t>o</w:t>
      </w:r>
      <w:r w:rsidRPr="00A36994">
        <w:rPr>
          <w:rFonts w:ascii="Arial" w:hAnsi="Arial" w:cs="Arial"/>
          <w:sz w:val="16"/>
          <w:szCs w:val="16"/>
        </w:rPr>
        <w:t>lazione delle singole attività inserite nella proposta progettuale</w:t>
      </w:r>
    </w:p>
  </w:footnote>
  <w:footnote w:id="24">
    <w:p w14:paraId="1F130FCD" w14:textId="77777777" w:rsidR="00AB409E" w:rsidRDefault="00AB409E" w:rsidP="00F47B78">
      <w:pPr>
        <w:pStyle w:val="Testonotaapidipagina"/>
      </w:pPr>
      <w:r w:rsidRPr="00175037">
        <w:rPr>
          <w:rStyle w:val="Rimandonotaapidipagina"/>
          <w:rFonts w:ascii="Arial" w:hAnsi="Arial" w:cs="Arial"/>
        </w:rPr>
        <w:footnoteRef/>
      </w:r>
      <w:r w:rsidRPr="00175037">
        <w:rPr>
          <w:rFonts w:ascii="Arial" w:hAnsi="Arial" w:cs="Arial"/>
          <w:sz w:val="16"/>
          <w:szCs w:val="16"/>
        </w:rPr>
        <w:t xml:space="preserve"> Inserire una “x” per ogni mensilità interessata</w:t>
      </w:r>
    </w:p>
  </w:footnote>
  <w:footnote w:id="25">
    <w:p w14:paraId="583659C8" w14:textId="65B19807" w:rsidR="00AB409E" w:rsidRPr="00F57767" w:rsidRDefault="00AB409E" w:rsidP="00AB409E">
      <w:pPr>
        <w:pStyle w:val="Testonotaapidipagina"/>
        <w:tabs>
          <w:tab w:val="left" w:pos="9639"/>
        </w:tabs>
        <w:jc w:val="both"/>
        <w:rPr>
          <w:rFonts w:ascii="Arial" w:hAnsi="Arial" w:cs="Arial"/>
          <w:sz w:val="14"/>
          <w:szCs w:val="14"/>
        </w:rPr>
      </w:pPr>
      <w:r w:rsidRPr="00F57767">
        <w:rPr>
          <w:rStyle w:val="Rimandonotaapidipagina"/>
          <w:rFonts w:ascii="Arial" w:hAnsi="Arial" w:cs="Arial"/>
          <w:sz w:val="14"/>
          <w:szCs w:val="14"/>
        </w:rPr>
        <w:footnoteRef/>
      </w:r>
      <w:r w:rsidRPr="00F57767">
        <w:rPr>
          <w:rFonts w:ascii="Arial" w:hAnsi="Arial" w:cs="Arial"/>
          <w:sz w:val="14"/>
          <w:szCs w:val="14"/>
        </w:rPr>
        <w:t xml:space="preserve"> </w:t>
      </w:r>
      <w:r w:rsidRPr="005B4F42">
        <w:rPr>
          <w:rFonts w:ascii="Arial" w:hAnsi="Arial" w:cs="Arial"/>
          <w:kern w:val="28"/>
          <w:sz w:val="14"/>
          <w:szCs w:val="14"/>
        </w:rPr>
        <w:t xml:space="preserve">Il soggetto proponente si avvarrà di apporti specialistici da parte di altri soggetti ai sensi del quanto indicato nelle “Linee Guida per la gestione e </w:t>
      </w:r>
      <w:r>
        <w:rPr>
          <w:rFonts w:ascii="Arial" w:hAnsi="Arial" w:cs="Arial"/>
          <w:kern w:val="28"/>
          <w:sz w:val="14"/>
          <w:szCs w:val="14"/>
        </w:rPr>
        <w:t>r</w:t>
      </w:r>
      <w:r w:rsidRPr="005B4F42">
        <w:rPr>
          <w:rFonts w:ascii="Arial" w:hAnsi="Arial" w:cs="Arial"/>
          <w:kern w:val="28"/>
          <w:sz w:val="14"/>
          <w:szCs w:val="14"/>
        </w:rPr>
        <w:t xml:space="preserve">endicontazione dei progetti”, nel Vademecum per l’Operatore </w:t>
      </w:r>
      <w:proofErr w:type="spellStart"/>
      <w:r w:rsidRPr="005B4F42">
        <w:rPr>
          <w:rFonts w:ascii="Arial" w:hAnsi="Arial" w:cs="Arial"/>
          <w:kern w:val="28"/>
          <w:sz w:val="14"/>
          <w:szCs w:val="14"/>
        </w:rPr>
        <w:t>vers</w:t>
      </w:r>
      <w:proofErr w:type="spellEnd"/>
      <w:r w:rsidRPr="005B4F42">
        <w:rPr>
          <w:rFonts w:ascii="Arial" w:hAnsi="Arial" w:cs="Arial"/>
          <w:kern w:val="28"/>
          <w:sz w:val="14"/>
          <w:szCs w:val="14"/>
        </w:rPr>
        <w:t xml:space="preserve">. 4.0 e </w:t>
      </w:r>
      <w:proofErr w:type="spellStart"/>
      <w:r w:rsidRPr="005B4F42">
        <w:rPr>
          <w:rFonts w:ascii="Arial" w:hAnsi="Arial" w:cs="Arial"/>
          <w:kern w:val="28"/>
          <w:sz w:val="14"/>
          <w:szCs w:val="14"/>
        </w:rPr>
        <w:t>ss.mm.ii</w:t>
      </w:r>
      <w:proofErr w:type="spellEnd"/>
      <w:r w:rsidRPr="005B4F42">
        <w:rPr>
          <w:rFonts w:ascii="Arial" w:hAnsi="Arial" w:cs="Arial"/>
          <w:kern w:val="28"/>
          <w:sz w:val="14"/>
          <w:szCs w:val="14"/>
        </w:rPr>
        <w:t xml:space="preserve">. e nel </w:t>
      </w:r>
      <w:proofErr w:type="spellStart"/>
      <w:r w:rsidRPr="005B4F42">
        <w:rPr>
          <w:rFonts w:ascii="Arial" w:hAnsi="Arial" w:cs="Arial"/>
          <w:kern w:val="28"/>
          <w:sz w:val="14"/>
          <w:szCs w:val="14"/>
        </w:rPr>
        <w:t>Si.Ge.Co</w:t>
      </w:r>
      <w:proofErr w:type="spellEnd"/>
      <w:r w:rsidRPr="005B4F42">
        <w:rPr>
          <w:rFonts w:ascii="Arial" w:hAnsi="Arial" w:cs="Arial"/>
          <w:kern w:val="28"/>
          <w:sz w:val="14"/>
          <w:szCs w:val="14"/>
        </w:rPr>
        <w:t>.</w:t>
      </w:r>
    </w:p>
  </w:footnote>
  <w:footnote w:id="26">
    <w:p w14:paraId="5B0F8500" w14:textId="43AFF62F" w:rsidR="00AB409E" w:rsidRPr="00F57767" w:rsidRDefault="00AB409E" w:rsidP="00F57767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F57767">
        <w:rPr>
          <w:rStyle w:val="Rimandonotaapidipagina"/>
          <w:rFonts w:ascii="Arial" w:hAnsi="Arial" w:cs="Arial"/>
          <w:sz w:val="14"/>
          <w:szCs w:val="14"/>
        </w:rPr>
        <w:footnoteRef/>
      </w:r>
      <w:r w:rsidRPr="00F57767">
        <w:rPr>
          <w:rFonts w:ascii="Arial" w:hAnsi="Arial" w:cs="Arial"/>
          <w:sz w:val="14"/>
          <w:szCs w:val="14"/>
        </w:rPr>
        <w:t xml:space="preserve"> Eliminare nel caso di partecipazione all’Avviso in RT;</w:t>
      </w:r>
      <w:bookmarkStart w:id="4" w:name="_GoBack"/>
      <w:bookmarkEnd w:id="4"/>
    </w:p>
  </w:footnote>
  <w:footnote w:id="27">
    <w:p w14:paraId="05158DFE" w14:textId="59E6013B" w:rsidR="00AB409E" w:rsidRPr="00F57767" w:rsidRDefault="00AB409E" w:rsidP="00F57767">
      <w:pPr>
        <w:pStyle w:val="sigla"/>
        <w:spacing w:before="0"/>
        <w:ind w:left="0" w:right="0"/>
        <w:jc w:val="both"/>
        <w:rPr>
          <w:rFonts w:ascii="Arial" w:hAnsi="Arial" w:cs="Arial"/>
          <w:smallCaps/>
          <w:color w:val="auto"/>
          <w:sz w:val="14"/>
          <w:szCs w:val="14"/>
        </w:rPr>
      </w:pPr>
      <w:r w:rsidRPr="00F57767">
        <w:rPr>
          <w:rStyle w:val="Rimandonotaapidipagina"/>
          <w:rFonts w:ascii="Arial" w:hAnsi="Arial" w:cs="Arial"/>
          <w:b w:val="0"/>
          <w:color w:val="auto"/>
          <w:sz w:val="14"/>
          <w:szCs w:val="14"/>
        </w:rPr>
        <w:footnoteRef/>
      </w:r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 Documento firmato digitalmente secondo le indicazioni sulla dematerializzazione contenute nella D.G.R. n. 71/40 del 16.12.2008, ai sensi e per gli effetti dell’art. 20 comma 2 del d.lgs. 7 marzo 2005, n.82, “Codice dell’Amministrazione Digitale”.</w:t>
      </w:r>
    </w:p>
    <w:p w14:paraId="26F4FCFA" w14:textId="77777777" w:rsidR="00AB409E" w:rsidRPr="00115AA3" w:rsidRDefault="00AB409E" w:rsidP="00F57767">
      <w:pPr>
        <w:pStyle w:val="sigla"/>
        <w:spacing w:before="0"/>
        <w:ind w:left="0" w:right="0"/>
        <w:jc w:val="both"/>
        <w:rPr>
          <w:rFonts w:ascii="Arial" w:hAnsi="Arial" w:cs="Arial"/>
          <w:color w:val="auto"/>
          <w:sz w:val="14"/>
          <w:szCs w:val="14"/>
        </w:rPr>
      </w:pPr>
      <w:r w:rsidRPr="00115AA3">
        <w:rPr>
          <w:rFonts w:ascii="Arial" w:hAnsi="Arial" w:cs="Arial"/>
          <w:smallCaps/>
          <w:color w:val="auto"/>
          <w:sz w:val="14"/>
          <w:szCs w:val="14"/>
        </w:rPr>
        <w:t xml:space="preserve">Ai sensi del 1° comma dell’art. 45 del </w:t>
      </w:r>
      <w:proofErr w:type="spellStart"/>
      <w:r w:rsidRPr="00115AA3">
        <w:rPr>
          <w:rFonts w:ascii="Arial" w:hAnsi="Arial" w:cs="Arial"/>
          <w:smallCaps/>
          <w:color w:val="auto"/>
          <w:sz w:val="14"/>
          <w:szCs w:val="14"/>
        </w:rPr>
        <w:t>D.Lgs.</w:t>
      </w:r>
      <w:proofErr w:type="spellEnd"/>
      <w:r w:rsidRPr="00115AA3">
        <w:rPr>
          <w:rFonts w:ascii="Arial" w:hAnsi="Arial" w:cs="Arial"/>
          <w:smallCaps/>
          <w:color w:val="auto"/>
          <w:sz w:val="14"/>
          <w:szCs w:val="14"/>
        </w:rPr>
        <w:t xml:space="preserve"> 82/2005</w:t>
      </w:r>
      <w:r w:rsidRPr="00115AA3">
        <w:rPr>
          <w:rFonts w:ascii="Arial" w:hAnsi="Arial" w:cs="Arial"/>
          <w:bCs w:val="0"/>
          <w:smallCaps/>
          <w:color w:val="auto"/>
          <w:sz w:val="14"/>
          <w:szCs w:val="14"/>
        </w:rPr>
        <w:t>, i</w:t>
      </w:r>
      <w:r w:rsidRPr="00115AA3">
        <w:rPr>
          <w:rFonts w:ascii="Arial" w:hAnsi="Arial" w:cs="Arial"/>
          <w:smallCaps/>
          <w:color w:val="auto"/>
          <w:sz w:val="14"/>
          <w:szCs w:val="14"/>
        </w:rPr>
        <w:t xml:space="preserve"> documenti trasmessi ad una pubblica amministrazione con qualsiasi mezzo telematico o informatico idoneo ad accertarne la fonte di provenienza, soddisfano il requisito della forma scritta e </w:t>
      </w:r>
      <w:r w:rsidRPr="00115AA3">
        <w:rPr>
          <w:rFonts w:ascii="Arial" w:hAnsi="Arial" w:cs="Arial"/>
          <w:b w:val="0"/>
          <w:smallCaps/>
          <w:color w:val="auto"/>
          <w:sz w:val="14"/>
          <w:szCs w:val="14"/>
        </w:rPr>
        <w:t>la loro trasmissione non deve essere seguita da quella del documento originale</w:t>
      </w:r>
    </w:p>
  </w:footnote>
  <w:footnote w:id="28">
    <w:p w14:paraId="2020A3DF" w14:textId="42195990" w:rsidR="00AB409E" w:rsidRDefault="00AB409E">
      <w:pPr>
        <w:pStyle w:val="Testonotaapidipagina"/>
      </w:pPr>
      <w:r w:rsidRPr="00115AA3">
        <w:rPr>
          <w:rStyle w:val="Rimandonotaapidipagina"/>
          <w:rFonts w:ascii="Arial" w:hAnsi="Arial" w:cs="Arial"/>
          <w:sz w:val="14"/>
          <w:szCs w:val="14"/>
        </w:rPr>
        <w:footnoteRef/>
      </w:r>
      <w:r w:rsidRPr="00115AA3">
        <w:rPr>
          <w:rFonts w:ascii="Arial" w:hAnsi="Arial" w:cs="Arial"/>
          <w:sz w:val="14"/>
          <w:szCs w:val="14"/>
        </w:rPr>
        <w:t xml:space="preserve"> Eliminare nel caso di partecipazione all’Avviso in forma singola</w:t>
      </w:r>
    </w:p>
  </w:footnote>
  <w:footnote w:id="29">
    <w:p w14:paraId="73288B9A" w14:textId="67CA0C19" w:rsidR="00AB409E" w:rsidRPr="00F57767" w:rsidRDefault="00AB409E" w:rsidP="00F57767">
      <w:pPr>
        <w:pStyle w:val="sigla"/>
        <w:spacing w:before="0"/>
        <w:ind w:left="0" w:right="-1"/>
        <w:jc w:val="both"/>
        <w:rPr>
          <w:rFonts w:ascii="Arial" w:hAnsi="Arial" w:cs="Arial"/>
          <w:smallCaps/>
          <w:color w:val="auto"/>
          <w:sz w:val="14"/>
          <w:szCs w:val="14"/>
        </w:rPr>
      </w:pPr>
      <w:r w:rsidRPr="00F57767">
        <w:rPr>
          <w:rStyle w:val="Rimandonotaapidipagina"/>
          <w:rFonts w:ascii="Arial" w:hAnsi="Arial" w:cs="Arial"/>
          <w:b w:val="0"/>
          <w:color w:val="auto"/>
          <w:sz w:val="14"/>
          <w:szCs w:val="14"/>
        </w:rPr>
        <w:footnoteRef/>
      </w:r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 Documento firmato digitalmente secondo le indicazioni sulla dematerializzazione contenute nella D.G.R. n. 71/40 del 16.12.2008, ai sensi e per gli effetti dell’art. 20 comma 2 del d.lgs. 7 marzo 2005, n.82, “Codice dell’Amministrazione Digitale”.</w:t>
      </w:r>
    </w:p>
    <w:p w14:paraId="758096C7" w14:textId="77777777" w:rsidR="00AB409E" w:rsidRDefault="00AB409E" w:rsidP="00F57767">
      <w:pPr>
        <w:pStyle w:val="sigla"/>
        <w:spacing w:before="0"/>
        <w:ind w:left="0" w:right="-1"/>
        <w:jc w:val="both"/>
      </w:pPr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Ai sensi del 1° comma dell’art. 45 del </w:t>
      </w:r>
      <w:proofErr w:type="spellStart"/>
      <w:r w:rsidRPr="00F57767">
        <w:rPr>
          <w:rFonts w:ascii="Arial" w:hAnsi="Arial" w:cs="Arial"/>
          <w:smallCaps/>
          <w:color w:val="auto"/>
          <w:sz w:val="14"/>
          <w:szCs w:val="14"/>
        </w:rPr>
        <w:t>D.Lgs.</w:t>
      </w:r>
      <w:proofErr w:type="spellEnd"/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 82/2005</w:t>
      </w:r>
      <w:r w:rsidRPr="00F57767">
        <w:rPr>
          <w:rFonts w:ascii="Arial" w:hAnsi="Arial" w:cs="Arial"/>
          <w:bCs w:val="0"/>
          <w:smallCaps/>
          <w:color w:val="auto"/>
          <w:sz w:val="14"/>
          <w:szCs w:val="14"/>
        </w:rPr>
        <w:t>, i</w:t>
      </w:r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 documenti trasmessi ad una pubblica amministrazione con qualsiasi mezzo telematico o informatico idoneo ad accertarne la fonte di provenienza, soddisfano il requisito della forma scritta e </w:t>
      </w:r>
      <w:r w:rsidRPr="00F57767">
        <w:rPr>
          <w:rFonts w:ascii="Arial" w:hAnsi="Arial" w:cs="Arial"/>
          <w:b w:val="0"/>
          <w:smallCaps/>
          <w:color w:val="auto"/>
          <w:sz w:val="14"/>
          <w:szCs w:val="14"/>
        </w:rPr>
        <w:t>la loro trasmissione non deve essere seguita da quella del documento originale</w:t>
      </w:r>
    </w:p>
  </w:footnote>
  <w:footnote w:id="30">
    <w:p w14:paraId="3117012C" w14:textId="77777777" w:rsidR="00AB409E" w:rsidRDefault="00AB409E" w:rsidP="00597336">
      <w:pPr>
        <w:pStyle w:val="Testonotaapidipagina"/>
      </w:pPr>
      <w:r w:rsidRPr="00974E1B">
        <w:rPr>
          <w:rStyle w:val="Rimandonotaapidipagina"/>
          <w:rFonts w:ascii="Arial" w:hAnsi="Arial" w:cs="Arial"/>
          <w:sz w:val="14"/>
          <w:szCs w:val="14"/>
        </w:rPr>
        <w:footnoteRef/>
      </w:r>
      <w:r w:rsidRPr="00974E1B">
        <w:rPr>
          <w:rFonts w:ascii="Arial" w:hAnsi="Arial" w:cs="Arial"/>
          <w:sz w:val="14"/>
          <w:szCs w:val="14"/>
        </w:rPr>
        <w:t xml:space="preserve"> </w:t>
      </w:r>
      <w:r w:rsidRPr="00974E1B">
        <w:rPr>
          <w:rFonts w:ascii="Arial" w:hAnsi="Arial" w:cs="Arial"/>
          <w:bCs/>
          <w:smallCaps/>
          <w:sz w:val="14"/>
          <w:szCs w:val="14"/>
        </w:rPr>
        <w:t>Ripetere per ogni componente del RT</w:t>
      </w:r>
    </w:p>
  </w:footnote>
  <w:footnote w:id="31">
    <w:p w14:paraId="5A94C515" w14:textId="24D35163" w:rsidR="00AB409E" w:rsidRPr="00F57767" w:rsidRDefault="00AB409E" w:rsidP="005B4F42">
      <w:pPr>
        <w:pStyle w:val="sigla"/>
        <w:spacing w:before="0"/>
        <w:ind w:left="0" w:right="-1"/>
        <w:jc w:val="both"/>
        <w:rPr>
          <w:rFonts w:ascii="Arial" w:hAnsi="Arial" w:cs="Arial"/>
          <w:smallCaps/>
          <w:color w:val="auto"/>
          <w:sz w:val="14"/>
          <w:szCs w:val="14"/>
        </w:rPr>
      </w:pPr>
      <w:r w:rsidRPr="00646B6E">
        <w:rPr>
          <w:rStyle w:val="Rimandonotaapidipagina"/>
          <w:rFonts w:ascii="Arial" w:hAnsi="Arial" w:cs="Arial"/>
          <w:b w:val="0"/>
          <w:strike/>
          <w:color w:val="auto"/>
          <w:sz w:val="14"/>
          <w:szCs w:val="14"/>
        </w:rPr>
        <w:footnoteRef/>
      </w:r>
      <w:r w:rsidRPr="00F57767">
        <w:rPr>
          <w:rFonts w:ascii="Arial" w:hAnsi="Arial" w:cs="Arial"/>
          <w:smallCaps/>
          <w:color w:val="auto"/>
          <w:sz w:val="14"/>
          <w:szCs w:val="14"/>
        </w:rPr>
        <w:t>Documento firmato digitalmente secondo le indicazioni sulla dematerializzazione contenute nella D.G.R. n. 71/40 del 16.12.2008, ai sensi e per gli effetti dell’art. 20 comma 2 del d.lgs. 7 marzo 2005, n.82, “Codice dell’Amministrazione Digitale”.</w:t>
      </w:r>
    </w:p>
    <w:p w14:paraId="18599724" w14:textId="77777777" w:rsidR="00AB409E" w:rsidRDefault="00AB409E" w:rsidP="005B4F42">
      <w:pPr>
        <w:pStyle w:val="sigla"/>
        <w:spacing w:before="0"/>
        <w:ind w:left="0" w:right="-1"/>
        <w:jc w:val="both"/>
      </w:pPr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Ai sensi del 1° comma dell’art. 45 del </w:t>
      </w:r>
      <w:proofErr w:type="spellStart"/>
      <w:r w:rsidRPr="00F57767">
        <w:rPr>
          <w:rFonts w:ascii="Arial" w:hAnsi="Arial" w:cs="Arial"/>
          <w:smallCaps/>
          <w:color w:val="auto"/>
          <w:sz w:val="14"/>
          <w:szCs w:val="14"/>
        </w:rPr>
        <w:t>D.Lgs.</w:t>
      </w:r>
      <w:proofErr w:type="spellEnd"/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 82/2005</w:t>
      </w:r>
      <w:r w:rsidRPr="00F57767">
        <w:rPr>
          <w:rFonts w:ascii="Arial" w:hAnsi="Arial" w:cs="Arial"/>
          <w:bCs w:val="0"/>
          <w:smallCaps/>
          <w:color w:val="auto"/>
          <w:sz w:val="14"/>
          <w:szCs w:val="14"/>
        </w:rPr>
        <w:t>, i</w:t>
      </w:r>
      <w:r w:rsidRPr="00F57767">
        <w:rPr>
          <w:rFonts w:ascii="Arial" w:hAnsi="Arial" w:cs="Arial"/>
          <w:smallCaps/>
          <w:color w:val="auto"/>
          <w:sz w:val="14"/>
          <w:szCs w:val="14"/>
        </w:rPr>
        <w:t xml:space="preserve"> documenti trasmessi ad una pubblica amministrazione con qualsiasi mezzo telematico o informatico idoneo ad accertarne la fonte di provenienza, soddisfano il requisito della forma scritta e </w:t>
      </w:r>
      <w:r w:rsidRPr="00F57767">
        <w:rPr>
          <w:rFonts w:ascii="Arial" w:hAnsi="Arial" w:cs="Arial"/>
          <w:b w:val="0"/>
          <w:smallCaps/>
          <w:color w:val="auto"/>
          <w:sz w:val="14"/>
          <w:szCs w:val="14"/>
        </w:rPr>
        <w:t>la loro trasmissione non deve essere seguita da quella del documento originale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5" w:type="dxa"/>
        <w:left w:w="106" w:type="dxa"/>
        <w:bottom w:w="199" w:type="dxa"/>
        <w:right w:w="5" w:type="dxa"/>
      </w:tblCellMar>
      <w:tblLook w:val="04A0" w:firstRow="1" w:lastRow="0" w:firstColumn="1" w:lastColumn="0" w:noHBand="0" w:noVBand="1"/>
    </w:tblPr>
    <w:tblGrid>
      <w:gridCol w:w="2401"/>
      <w:gridCol w:w="1425"/>
      <w:gridCol w:w="3379"/>
      <w:gridCol w:w="2544"/>
    </w:tblGrid>
    <w:tr w:rsidR="00AB409E" w:rsidRPr="00B12D36" w14:paraId="29FA2917" w14:textId="77777777" w:rsidTr="005865D4">
      <w:trPr>
        <w:trHeight w:val="1646"/>
        <w:jc w:val="center"/>
      </w:trPr>
      <w:tc>
        <w:tcPr>
          <w:tcW w:w="1231" w:type="pct"/>
          <w:vAlign w:val="center"/>
        </w:tcPr>
        <w:p w14:paraId="09B48EB5" w14:textId="77777777" w:rsidR="00AB409E" w:rsidRPr="00D15998" w:rsidRDefault="00AB409E" w:rsidP="00F9401A">
          <w:pPr>
            <w:spacing w:line="254" w:lineRule="auto"/>
            <w:ind w:left="79" w:right="203"/>
            <w:jc w:val="center"/>
            <w:rPr>
              <w:rFonts w:eastAsia="Arial"/>
              <w:color w:val="000000"/>
              <w:sz w:val="19"/>
            </w:rPr>
          </w:pPr>
          <w:r w:rsidRPr="008D43B8"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5B2DE83A" wp14:editId="0B32D96F">
                <wp:extent cx="1250950" cy="889000"/>
                <wp:effectExtent l="0" t="0" r="6350" b="6350"/>
                <wp:docPr id="56" name="Im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" w:type="pct"/>
          <w:vAlign w:val="center"/>
        </w:tcPr>
        <w:p w14:paraId="6ED377C3" w14:textId="77777777" w:rsidR="00AB409E" w:rsidRPr="00FC3E1C" w:rsidRDefault="00AB409E" w:rsidP="00F9401A">
          <w:pPr>
            <w:spacing w:line="254" w:lineRule="auto"/>
            <w:ind w:left="68"/>
            <w:jc w:val="center"/>
            <w:rPr>
              <w:rFonts w:eastAsia="Arial"/>
              <w:b/>
              <w:color w:val="000000"/>
              <w:sz w:val="16"/>
              <w:szCs w:val="16"/>
            </w:rPr>
          </w:pPr>
          <w:r w:rsidRPr="008D43B8">
            <w:rPr>
              <w:rFonts w:eastAsia="Arial"/>
              <w:b/>
              <w:noProof/>
              <w:color w:val="000000"/>
              <w:sz w:val="16"/>
              <w:szCs w:val="16"/>
              <w:lang w:eastAsia="it-IT"/>
            </w:rPr>
            <w:drawing>
              <wp:inline distT="0" distB="0" distL="0" distR="0" wp14:anchorId="38CC1B11" wp14:editId="0937274E">
                <wp:extent cx="778510" cy="874395"/>
                <wp:effectExtent l="0" t="0" r="2540" b="1905"/>
                <wp:docPr id="57" name="Immagin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51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pct"/>
          <w:vAlign w:val="center"/>
        </w:tcPr>
        <w:p w14:paraId="41A67504" w14:textId="77777777" w:rsidR="00AB409E" w:rsidRDefault="00AB409E" w:rsidP="00F9401A">
          <w:pPr>
            <w:spacing w:line="254" w:lineRule="auto"/>
            <w:ind w:right="61"/>
            <w:jc w:val="center"/>
            <w:rPr>
              <w:rFonts w:eastAsia="Arial"/>
              <w:color w:val="000000"/>
              <w:sz w:val="19"/>
            </w:rPr>
          </w:pPr>
          <w:r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23EBA3CB" wp14:editId="21F76F06">
                <wp:extent cx="1573200" cy="878400"/>
                <wp:effectExtent l="0" t="0" r="8255" b="0"/>
                <wp:docPr id="58" name="Immagin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as_centrale-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200" cy="87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pct"/>
          <w:vAlign w:val="center"/>
        </w:tcPr>
        <w:p w14:paraId="29E3F9FD" w14:textId="77777777" w:rsidR="00AB409E" w:rsidRDefault="00AB409E" w:rsidP="00F9401A">
          <w:pPr>
            <w:spacing w:line="254" w:lineRule="auto"/>
            <w:jc w:val="center"/>
            <w:rPr>
              <w:rFonts w:eastAsia="Arial"/>
              <w:color w:val="000000"/>
              <w:sz w:val="19"/>
            </w:rPr>
          </w:pPr>
          <w:r w:rsidRPr="00946B3A">
            <w:rPr>
              <w:noProof/>
              <w:lang w:eastAsia="it-IT"/>
            </w:rPr>
            <w:drawing>
              <wp:inline distT="0" distB="0" distL="0" distR="0" wp14:anchorId="2C6B0F93" wp14:editId="22413E70">
                <wp:extent cx="1527175" cy="648335"/>
                <wp:effectExtent l="0" t="0" r="0" b="0"/>
                <wp:docPr id="59" name="Immagin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072A73" w14:textId="77777777" w:rsidR="00AB409E" w:rsidRPr="00FA1528" w:rsidRDefault="00AB409E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ASSESSORADU DE SU TRABALLU, FORMATZIONE PROFESSIONALE, COOPERATZIONE E SEGURÀNTZIA SOTZIALE</w:t>
    </w:r>
  </w:p>
  <w:p w14:paraId="16F4687A" w14:textId="77777777" w:rsidR="00AB409E" w:rsidRPr="00FA1528" w:rsidRDefault="00AB409E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ASSESSORATO DEL LAVORO, FORMAZIONE PROFESSIONALE, COOPERAZIONE E SICUREZZA SOCIALE</w:t>
    </w:r>
  </w:p>
  <w:p w14:paraId="21220F54" w14:textId="77777777" w:rsidR="00AB409E" w:rsidRPr="00FA1528" w:rsidRDefault="00AB409E" w:rsidP="00F9401A">
    <w:pPr>
      <w:spacing w:line="240" w:lineRule="auto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 xml:space="preserve">DIREZIONE GENERALE </w:t>
    </w:r>
  </w:p>
  <w:p w14:paraId="32B2DF4F" w14:textId="77777777" w:rsidR="00AB409E" w:rsidRPr="00081D93" w:rsidRDefault="00AB409E" w:rsidP="00F9401A">
    <w:pPr>
      <w:spacing w:line="240" w:lineRule="auto"/>
      <w:rPr>
        <w:sz w:val="16"/>
        <w:szCs w:val="16"/>
      </w:rPr>
    </w:pPr>
    <w:r>
      <w:rPr>
        <w:sz w:val="16"/>
        <w:szCs w:val="16"/>
      </w:rPr>
      <w:t>SERVIZIO FORMAZIONE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5" w:type="dxa"/>
        <w:left w:w="106" w:type="dxa"/>
        <w:bottom w:w="199" w:type="dxa"/>
        <w:right w:w="5" w:type="dxa"/>
      </w:tblCellMar>
      <w:tblLook w:val="04A0" w:firstRow="1" w:lastRow="0" w:firstColumn="1" w:lastColumn="0" w:noHBand="0" w:noVBand="1"/>
    </w:tblPr>
    <w:tblGrid>
      <w:gridCol w:w="2401"/>
      <w:gridCol w:w="1425"/>
      <w:gridCol w:w="3379"/>
      <w:gridCol w:w="2544"/>
    </w:tblGrid>
    <w:tr w:rsidR="00AB409E" w:rsidRPr="00B12D36" w14:paraId="6ADEC051" w14:textId="77777777" w:rsidTr="001576C2">
      <w:trPr>
        <w:trHeight w:val="1646"/>
        <w:jc w:val="center"/>
      </w:trPr>
      <w:tc>
        <w:tcPr>
          <w:tcW w:w="1231" w:type="pct"/>
          <w:vAlign w:val="center"/>
        </w:tcPr>
        <w:p w14:paraId="061C88E2" w14:textId="77777777" w:rsidR="00AB409E" w:rsidRPr="00D15998" w:rsidRDefault="00AB409E" w:rsidP="00F9401A">
          <w:pPr>
            <w:spacing w:line="254" w:lineRule="auto"/>
            <w:ind w:left="79" w:right="203"/>
            <w:jc w:val="center"/>
            <w:rPr>
              <w:rFonts w:eastAsia="Arial"/>
              <w:color w:val="000000"/>
              <w:sz w:val="19"/>
            </w:rPr>
          </w:pPr>
          <w:r w:rsidRPr="008D43B8"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1A5331D0" wp14:editId="04AAA7FF">
                <wp:extent cx="1250950" cy="889000"/>
                <wp:effectExtent l="0" t="0" r="6350" b="6350"/>
                <wp:docPr id="60" name="Immagin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" w:type="pct"/>
          <w:vAlign w:val="center"/>
        </w:tcPr>
        <w:p w14:paraId="0FBBEF8A" w14:textId="77777777" w:rsidR="00AB409E" w:rsidRPr="00FC3E1C" w:rsidRDefault="00AB409E" w:rsidP="00F9401A">
          <w:pPr>
            <w:spacing w:line="254" w:lineRule="auto"/>
            <w:ind w:left="68"/>
            <w:jc w:val="center"/>
            <w:rPr>
              <w:rFonts w:eastAsia="Arial"/>
              <w:b/>
              <w:color w:val="000000"/>
              <w:sz w:val="16"/>
              <w:szCs w:val="16"/>
            </w:rPr>
          </w:pPr>
          <w:r w:rsidRPr="008D43B8">
            <w:rPr>
              <w:rFonts w:eastAsia="Arial"/>
              <w:b/>
              <w:noProof/>
              <w:color w:val="000000"/>
              <w:sz w:val="16"/>
              <w:szCs w:val="16"/>
              <w:lang w:eastAsia="it-IT"/>
            </w:rPr>
            <w:drawing>
              <wp:inline distT="0" distB="0" distL="0" distR="0" wp14:anchorId="21FB944A" wp14:editId="4B74ACA1">
                <wp:extent cx="778510" cy="874395"/>
                <wp:effectExtent l="0" t="0" r="2540" b="1905"/>
                <wp:docPr id="61" name="Immagin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51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pct"/>
          <w:vAlign w:val="center"/>
        </w:tcPr>
        <w:p w14:paraId="37E145C5" w14:textId="77777777" w:rsidR="00AB409E" w:rsidRDefault="00AB409E" w:rsidP="00F9401A">
          <w:pPr>
            <w:spacing w:line="254" w:lineRule="auto"/>
            <w:ind w:right="61"/>
            <w:jc w:val="center"/>
            <w:rPr>
              <w:rFonts w:eastAsia="Arial"/>
              <w:color w:val="000000"/>
              <w:sz w:val="19"/>
            </w:rPr>
          </w:pPr>
          <w:r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560F7CD8" wp14:editId="2B355AF0">
                <wp:extent cx="1573200" cy="878400"/>
                <wp:effectExtent l="0" t="0" r="8255" b="0"/>
                <wp:docPr id="62" name="Immagine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as_centrale-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200" cy="87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pct"/>
          <w:vAlign w:val="center"/>
        </w:tcPr>
        <w:p w14:paraId="583E58BA" w14:textId="77777777" w:rsidR="00AB409E" w:rsidRDefault="00AB409E" w:rsidP="00F9401A">
          <w:pPr>
            <w:spacing w:line="254" w:lineRule="auto"/>
            <w:jc w:val="center"/>
            <w:rPr>
              <w:rFonts w:eastAsia="Arial"/>
              <w:color w:val="000000"/>
              <w:sz w:val="19"/>
            </w:rPr>
          </w:pPr>
          <w:r w:rsidRPr="00946B3A">
            <w:rPr>
              <w:noProof/>
              <w:lang w:eastAsia="it-IT"/>
            </w:rPr>
            <w:drawing>
              <wp:inline distT="0" distB="0" distL="0" distR="0" wp14:anchorId="38EE7551" wp14:editId="2F176CE2">
                <wp:extent cx="1527175" cy="648335"/>
                <wp:effectExtent l="0" t="0" r="0" b="0"/>
                <wp:docPr id="63" name="Immagine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84E114" w14:textId="77777777" w:rsidR="00AB409E" w:rsidRPr="00FA1528" w:rsidRDefault="00AB409E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ASSESSORADU DE SU TRABALLU, FORMATZIONE PROFESSIONALE, COOPERATZIONE E SEGURÀNTZIA SOTZIALE</w:t>
    </w:r>
  </w:p>
  <w:p w14:paraId="4ABBADA2" w14:textId="77777777" w:rsidR="00AB409E" w:rsidRPr="00FA1528" w:rsidRDefault="00AB409E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ASSESSORATO DEL LAVORO, FORMAZIONE PROFESSIONALE, COOPERAZIONE E SICUREZZA SOCIALE</w:t>
    </w:r>
  </w:p>
  <w:p w14:paraId="4875189D" w14:textId="77777777" w:rsidR="00AB409E" w:rsidRPr="00FA1528" w:rsidRDefault="00AB409E" w:rsidP="00F9401A">
    <w:pPr>
      <w:spacing w:line="240" w:lineRule="auto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 xml:space="preserve">DIREZIONE GENERALE </w:t>
    </w:r>
  </w:p>
  <w:p w14:paraId="4F3E0BB0" w14:textId="77777777" w:rsidR="00AB409E" w:rsidRPr="00081D93" w:rsidRDefault="00AB409E" w:rsidP="00F9401A">
    <w:pPr>
      <w:spacing w:line="240" w:lineRule="auto"/>
      <w:rPr>
        <w:sz w:val="16"/>
        <w:szCs w:val="16"/>
      </w:rPr>
    </w:pPr>
    <w:r>
      <w:rPr>
        <w:sz w:val="16"/>
        <w:szCs w:val="16"/>
      </w:rPr>
      <w:t>SERVIZIO FORMAZIONE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41"/>
        </w:tabs>
        <w:ind w:left="624" w:hanging="340"/>
      </w:pPr>
      <w:rPr>
        <w:rFonts w:ascii="OpenSymbol" w:hAnsi="OpenSymbol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0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/>
      </w:rPr>
    </w:lvl>
  </w:abstractNum>
  <w:abstractNum w:abstractNumId="4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1A4199E"/>
    <w:multiLevelType w:val="hybridMultilevel"/>
    <w:tmpl w:val="DD385A7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E4FB4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054275"/>
    <w:multiLevelType w:val="hybridMultilevel"/>
    <w:tmpl w:val="AA921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121E55"/>
    <w:multiLevelType w:val="hybridMultilevel"/>
    <w:tmpl w:val="C812E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9085C"/>
    <w:multiLevelType w:val="hybridMultilevel"/>
    <w:tmpl w:val="9E98C096"/>
    <w:lvl w:ilvl="0" w:tplc="F9D4FA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66281B"/>
    <w:multiLevelType w:val="hybridMultilevel"/>
    <w:tmpl w:val="80E2EB28"/>
    <w:lvl w:ilvl="0" w:tplc="E7D0B7A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CA41B2"/>
    <w:multiLevelType w:val="hybridMultilevel"/>
    <w:tmpl w:val="FA38CA6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0E352DCF"/>
    <w:multiLevelType w:val="hybridMultilevel"/>
    <w:tmpl w:val="6B66953E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35A13B1"/>
    <w:multiLevelType w:val="hybridMultilevel"/>
    <w:tmpl w:val="4FE2F96C"/>
    <w:lvl w:ilvl="0" w:tplc="39BE92F6">
      <w:start w:val="4"/>
      <w:numFmt w:val="bullet"/>
      <w:pStyle w:val="a1TITOLOCAPITOLO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CB56FF"/>
    <w:multiLevelType w:val="hybridMultilevel"/>
    <w:tmpl w:val="75DACF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8E0C38"/>
    <w:multiLevelType w:val="hybridMultilevel"/>
    <w:tmpl w:val="7C16C86A"/>
    <w:lvl w:ilvl="0" w:tplc="0000000F">
      <w:start w:val="1"/>
      <w:numFmt w:val="bullet"/>
      <w:pStyle w:val="Intestazione2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294680"/>
    <w:multiLevelType w:val="hybridMultilevel"/>
    <w:tmpl w:val="9FC8296C"/>
    <w:lvl w:ilvl="0" w:tplc="3BBE7858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9A2EEA"/>
    <w:multiLevelType w:val="hybridMultilevel"/>
    <w:tmpl w:val="EC9E0908"/>
    <w:lvl w:ilvl="0" w:tplc="723E4A5E">
      <w:start w:val="1"/>
      <w:numFmt w:val="bullet"/>
      <w:pStyle w:val="a5bElencopuntatolettere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A162BC"/>
    <w:multiLevelType w:val="hybridMultilevel"/>
    <w:tmpl w:val="1E6C9336"/>
    <w:lvl w:ilvl="0" w:tplc="249A8F3A">
      <w:start w:val="14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2D943544"/>
    <w:multiLevelType w:val="hybridMultilevel"/>
    <w:tmpl w:val="75DACF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597A4E"/>
    <w:multiLevelType w:val="hybridMultilevel"/>
    <w:tmpl w:val="547C93BC"/>
    <w:lvl w:ilvl="0" w:tplc="8B887C7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0B0B8E"/>
    <w:multiLevelType w:val="hybridMultilevel"/>
    <w:tmpl w:val="D388C5D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84363"/>
    <w:multiLevelType w:val="hybridMultilevel"/>
    <w:tmpl w:val="6192776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B979BC"/>
    <w:multiLevelType w:val="hybridMultilevel"/>
    <w:tmpl w:val="FD9864E8"/>
    <w:lvl w:ilvl="0" w:tplc="9206684E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B850C0C"/>
    <w:multiLevelType w:val="hybridMultilevel"/>
    <w:tmpl w:val="16285EA8"/>
    <w:lvl w:ilvl="0" w:tplc="A5BEE318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B3D46EF4">
      <w:start w:val="4"/>
      <w:numFmt w:val="bullet"/>
      <w:lvlText w:val="•"/>
      <w:lvlJc w:val="left"/>
      <w:pPr>
        <w:ind w:left="1686" w:hanging="54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43CE6CC6"/>
    <w:multiLevelType w:val="hybridMultilevel"/>
    <w:tmpl w:val="5F3268B8"/>
    <w:lvl w:ilvl="0" w:tplc="00000003">
      <w:start w:val="3"/>
      <w:numFmt w:val="bullet"/>
      <w:pStyle w:val="a5Elencopuntato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C56E56"/>
    <w:multiLevelType w:val="hybridMultilevel"/>
    <w:tmpl w:val="68F646A0"/>
    <w:lvl w:ilvl="0" w:tplc="C944BB66">
      <w:numFmt w:val="bullet"/>
      <w:lvlText w:val="•"/>
      <w:lvlJc w:val="left"/>
      <w:pPr>
        <w:ind w:left="900" w:hanging="54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C73835"/>
    <w:multiLevelType w:val="hybridMultilevel"/>
    <w:tmpl w:val="04BE2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021EBE"/>
    <w:multiLevelType w:val="hybridMultilevel"/>
    <w:tmpl w:val="1AA45DB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54312E09"/>
    <w:multiLevelType w:val="hybridMultilevel"/>
    <w:tmpl w:val="82CC3C66"/>
    <w:lvl w:ilvl="0" w:tplc="E9646252">
      <w:start w:val="1"/>
      <w:numFmt w:val="decimal"/>
      <w:lvlText w:val="%1)"/>
      <w:lvlJc w:val="left"/>
      <w:pPr>
        <w:ind w:left="23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1">
    <w:nsid w:val="5B645B2F"/>
    <w:multiLevelType w:val="hybridMultilevel"/>
    <w:tmpl w:val="16DA296A"/>
    <w:lvl w:ilvl="0" w:tplc="447C9BFC">
      <w:start w:val="1"/>
      <w:numFmt w:val="bullet"/>
      <w:pStyle w:val="ArticoliAvviso"/>
      <w:lvlText w:val="-"/>
      <w:lvlJc w:val="left"/>
      <w:pPr>
        <w:ind w:left="360" w:hanging="360"/>
      </w:pPr>
      <w:rPr>
        <w:rFonts w:ascii="OpenSymbol" w:hAnsi="Open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195B71"/>
    <w:multiLevelType w:val="hybridMultilevel"/>
    <w:tmpl w:val="79DAF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D6F80"/>
    <w:multiLevelType w:val="hybridMultilevel"/>
    <w:tmpl w:val="BAC80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D60820"/>
    <w:multiLevelType w:val="hybridMultilevel"/>
    <w:tmpl w:val="2CDEC0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371E5"/>
    <w:multiLevelType w:val="hybridMultilevel"/>
    <w:tmpl w:val="4AF03EC4"/>
    <w:lvl w:ilvl="0" w:tplc="E1007236">
      <w:start w:val="4"/>
      <w:numFmt w:val="bullet"/>
      <w:lvlText w:val="­"/>
      <w:lvlJc w:val="left"/>
      <w:pPr>
        <w:ind w:left="720" w:hanging="360"/>
      </w:pPr>
      <w:rPr>
        <w:rFonts w:ascii="Calibri" w:eastAsia="Times New Roman" w:hAnsi="Calibri" w:hint="default"/>
        <w:b w:val="0"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4F1BDA"/>
    <w:multiLevelType w:val="hybridMultilevel"/>
    <w:tmpl w:val="6DDADA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7672061"/>
    <w:multiLevelType w:val="hybridMultilevel"/>
    <w:tmpl w:val="B9629D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A01D6F"/>
    <w:multiLevelType w:val="hybridMultilevel"/>
    <w:tmpl w:val="31ACFC98"/>
    <w:lvl w:ilvl="0" w:tplc="822673EA"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96C2073"/>
    <w:multiLevelType w:val="hybridMultilevel"/>
    <w:tmpl w:val="19226EE0"/>
    <w:lvl w:ilvl="0" w:tplc="B27CEDE6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6A755108"/>
    <w:multiLevelType w:val="hybridMultilevel"/>
    <w:tmpl w:val="CF5EEA76"/>
    <w:lvl w:ilvl="0" w:tplc="E7D0B7A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7E2E96"/>
    <w:multiLevelType w:val="hybridMultilevel"/>
    <w:tmpl w:val="D544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7940ED"/>
    <w:multiLevelType w:val="hybridMultilevel"/>
    <w:tmpl w:val="1E840F8C"/>
    <w:lvl w:ilvl="0" w:tplc="C944BB66">
      <w:numFmt w:val="bullet"/>
      <w:lvlText w:val="•"/>
      <w:lvlJc w:val="left"/>
      <w:pPr>
        <w:ind w:left="21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02659B"/>
    <w:multiLevelType w:val="hybridMultilevel"/>
    <w:tmpl w:val="69E04636"/>
    <w:lvl w:ilvl="0" w:tplc="E0B2BD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D1A5660"/>
    <w:multiLevelType w:val="hybridMultilevel"/>
    <w:tmpl w:val="8B88460A"/>
    <w:lvl w:ilvl="0" w:tplc="659EEEA6">
      <w:start w:val="1"/>
      <w:numFmt w:val="bullet"/>
      <w:pStyle w:val="Puntoelenco"/>
      <w:lvlText w:val=""/>
      <w:lvlJc w:val="left"/>
      <w:pPr>
        <w:ind w:left="1440" w:hanging="360"/>
      </w:pPr>
      <w:rPr>
        <w:rFonts w:ascii="Wingdings" w:hAnsi="Wingdings" w:hint="default"/>
        <w:color w:val="365F9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EAF6D21"/>
    <w:multiLevelType w:val="hybridMultilevel"/>
    <w:tmpl w:val="BDDAFA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B60C63"/>
    <w:multiLevelType w:val="hybridMultilevel"/>
    <w:tmpl w:val="E9108AEA"/>
    <w:lvl w:ilvl="0" w:tplc="098E040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F253B9D"/>
    <w:multiLevelType w:val="hybridMultilevel"/>
    <w:tmpl w:val="47028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5C6E12"/>
    <w:multiLevelType w:val="hybridMultilevel"/>
    <w:tmpl w:val="E5E89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B3026C"/>
    <w:multiLevelType w:val="hybridMultilevel"/>
    <w:tmpl w:val="14AA4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7E3806"/>
    <w:multiLevelType w:val="hybridMultilevel"/>
    <w:tmpl w:val="DA9C0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C841C">
      <w:start w:val="3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5B44ABD"/>
    <w:multiLevelType w:val="hybridMultilevel"/>
    <w:tmpl w:val="DD9072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B6C3972"/>
    <w:multiLevelType w:val="hybridMultilevel"/>
    <w:tmpl w:val="1804D6AA"/>
    <w:lvl w:ilvl="0" w:tplc="E9646252">
      <w:start w:val="1"/>
      <w:numFmt w:val="decimal"/>
      <w:lvlText w:val="%1)"/>
      <w:lvlJc w:val="left"/>
      <w:pPr>
        <w:ind w:left="2345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511D01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FD72FB3"/>
    <w:multiLevelType w:val="hybridMultilevel"/>
    <w:tmpl w:val="31EEC78C"/>
    <w:lvl w:ilvl="0" w:tplc="D8F850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1"/>
  </w:num>
  <w:num w:numId="3">
    <w:abstractNumId w:val="18"/>
  </w:num>
  <w:num w:numId="4">
    <w:abstractNumId w:val="26"/>
  </w:num>
  <w:num w:numId="5">
    <w:abstractNumId w:val="14"/>
  </w:num>
  <w:num w:numId="6">
    <w:abstractNumId w:val="39"/>
  </w:num>
  <w:num w:numId="7">
    <w:abstractNumId w:val="24"/>
  </w:num>
  <w:num w:numId="8">
    <w:abstractNumId w:val="38"/>
  </w:num>
  <w:num w:numId="9">
    <w:abstractNumId w:val="48"/>
  </w:num>
  <w:num w:numId="10">
    <w:abstractNumId w:val="21"/>
  </w:num>
  <w:num w:numId="11">
    <w:abstractNumId w:val="27"/>
  </w:num>
  <w:num w:numId="12">
    <w:abstractNumId w:val="25"/>
  </w:num>
  <w:num w:numId="13">
    <w:abstractNumId w:val="17"/>
  </w:num>
  <w:num w:numId="14">
    <w:abstractNumId w:val="13"/>
  </w:num>
  <w:num w:numId="15">
    <w:abstractNumId w:val="23"/>
  </w:num>
  <w:num w:numId="16">
    <w:abstractNumId w:val="54"/>
  </w:num>
  <w:num w:numId="17">
    <w:abstractNumId w:val="43"/>
  </w:num>
  <w:num w:numId="18">
    <w:abstractNumId w:val="46"/>
  </w:num>
  <w:num w:numId="19">
    <w:abstractNumId w:val="10"/>
  </w:num>
  <w:num w:numId="20">
    <w:abstractNumId w:val="22"/>
  </w:num>
  <w:num w:numId="21">
    <w:abstractNumId w:val="12"/>
  </w:num>
  <w:num w:numId="22">
    <w:abstractNumId w:val="51"/>
  </w:num>
  <w:num w:numId="23">
    <w:abstractNumId w:val="44"/>
  </w:num>
  <w:num w:numId="24">
    <w:abstractNumId w:val="20"/>
  </w:num>
  <w:num w:numId="25">
    <w:abstractNumId w:val="49"/>
  </w:num>
  <w:num w:numId="26">
    <w:abstractNumId w:val="15"/>
  </w:num>
  <w:num w:numId="27">
    <w:abstractNumId w:val="33"/>
  </w:num>
  <w:num w:numId="28">
    <w:abstractNumId w:val="8"/>
  </w:num>
  <w:num w:numId="29">
    <w:abstractNumId w:val="32"/>
  </w:num>
  <w:num w:numId="30">
    <w:abstractNumId w:val="45"/>
  </w:num>
  <w:num w:numId="31">
    <w:abstractNumId w:val="36"/>
  </w:num>
  <w:num w:numId="32">
    <w:abstractNumId w:val="7"/>
  </w:num>
  <w:num w:numId="33">
    <w:abstractNumId w:val="53"/>
  </w:num>
  <w:num w:numId="34">
    <w:abstractNumId w:val="9"/>
  </w:num>
  <w:num w:numId="35">
    <w:abstractNumId w:val="30"/>
  </w:num>
  <w:num w:numId="36">
    <w:abstractNumId w:val="52"/>
  </w:num>
  <w:num w:numId="37">
    <w:abstractNumId w:val="42"/>
  </w:num>
  <w:num w:numId="38">
    <w:abstractNumId w:val="11"/>
  </w:num>
  <w:num w:numId="39">
    <w:abstractNumId w:val="40"/>
  </w:num>
  <w:num w:numId="40">
    <w:abstractNumId w:val="37"/>
  </w:num>
  <w:num w:numId="41">
    <w:abstractNumId w:val="34"/>
  </w:num>
  <w:num w:numId="42">
    <w:abstractNumId w:val="28"/>
  </w:num>
  <w:num w:numId="43">
    <w:abstractNumId w:val="6"/>
  </w:num>
  <w:num w:numId="44">
    <w:abstractNumId w:val="50"/>
  </w:num>
  <w:num w:numId="45">
    <w:abstractNumId w:val="29"/>
  </w:num>
  <w:num w:numId="46">
    <w:abstractNumId w:val="41"/>
  </w:num>
  <w:num w:numId="47">
    <w:abstractNumId w:val="16"/>
  </w:num>
  <w:num w:numId="48">
    <w:abstractNumId w:val="35"/>
  </w:num>
  <w:num w:numId="49">
    <w:abstractNumId w:val="47"/>
  </w:num>
  <w:num w:numId="50">
    <w:abstractNumId w:val="1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4B"/>
    <w:rsid w:val="000000D9"/>
    <w:rsid w:val="0000047C"/>
    <w:rsid w:val="00000EEC"/>
    <w:rsid w:val="00001A75"/>
    <w:rsid w:val="0000281F"/>
    <w:rsid w:val="00002BD5"/>
    <w:rsid w:val="00002CF9"/>
    <w:rsid w:val="00003C26"/>
    <w:rsid w:val="00004364"/>
    <w:rsid w:val="000050B2"/>
    <w:rsid w:val="000052C6"/>
    <w:rsid w:val="00005E96"/>
    <w:rsid w:val="00005EBF"/>
    <w:rsid w:val="000073B4"/>
    <w:rsid w:val="000100DF"/>
    <w:rsid w:val="0001051A"/>
    <w:rsid w:val="0001070A"/>
    <w:rsid w:val="0001172D"/>
    <w:rsid w:val="0001195B"/>
    <w:rsid w:val="00011F12"/>
    <w:rsid w:val="00012781"/>
    <w:rsid w:val="00012CDB"/>
    <w:rsid w:val="00012EDA"/>
    <w:rsid w:val="00012F33"/>
    <w:rsid w:val="00013657"/>
    <w:rsid w:val="00013786"/>
    <w:rsid w:val="00014391"/>
    <w:rsid w:val="00014E0C"/>
    <w:rsid w:val="00015050"/>
    <w:rsid w:val="000158F3"/>
    <w:rsid w:val="00017A8F"/>
    <w:rsid w:val="00020395"/>
    <w:rsid w:val="00020675"/>
    <w:rsid w:val="00020EDA"/>
    <w:rsid w:val="000216D2"/>
    <w:rsid w:val="000220F9"/>
    <w:rsid w:val="00022A74"/>
    <w:rsid w:val="00023004"/>
    <w:rsid w:val="00023878"/>
    <w:rsid w:val="00023F9F"/>
    <w:rsid w:val="000241D0"/>
    <w:rsid w:val="00024E20"/>
    <w:rsid w:val="00025587"/>
    <w:rsid w:val="0002559F"/>
    <w:rsid w:val="00025AD9"/>
    <w:rsid w:val="000262D7"/>
    <w:rsid w:val="00026DDE"/>
    <w:rsid w:val="00030541"/>
    <w:rsid w:val="00030D4A"/>
    <w:rsid w:val="000326E9"/>
    <w:rsid w:val="00032753"/>
    <w:rsid w:val="00032D18"/>
    <w:rsid w:val="00033692"/>
    <w:rsid w:val="00034A15"/>
    <w:rsid w:val="0003517F"/>
    <w:rsid w:val="000368E5"/>
    <w:rsid w:val="0003790A"/>
    <w:rsid w:val="00040D7E"/>
    <w:rsid w:val="0004108F"/>
    <w:rsid w:val="000413E3"/>
    <w:rsid w:val="00042504"/>
    <w:rsid w:val="000431AB"/>
    <w:rsid w:val="0004364A"/>
    <w:rsid w:val="00043D0E"/>
    <w:rsid w:val="00044264"/>
    <w:rsid w:val="000442EF"/>
    <w:rsid w:val="0004431B"/>
    <w:rsid w:val="00044358"/>
    <w:rsid w:val="0004454E"/>
    <w:rsid w:val="0004532A"/>
    <w:rsid w:val="000463EC"/>
    <w:rsid w:val="000464A2"/>
    <w:rsid w:val="00046F33"/>
    <w:rsid w:val="000471EB"/>
    <w:rsid w:val="000472EE"/>
    <w:rsid w:val="000474B2"/>
    <w:rsid w:val="000479BE"/>
    <w:rsid w:val="00047F57"/>
    <w:rsid w:val="0005085A"/>
    <w:rsid w:val="000508D8"/>
    <w:rsid w:val="000510BF"/>
    <w:rsid w:val="000520FC"/>
    <w:rsid w:val="00052F74"/>
    <w:rsid w:val="000534D7"/>
    <w:rsid w:val="00053824"/>
    <w:rsid w:val="00053D66"/>
    <w:rsid w:val="00053FF4"/>
    <w:rsid w:val="0005408A"/>
    <w:rsid w:val="00054165"/>
    <w:rsid w:val="0005498C"/>
    <w:rsid w:val="000549C5"/>
    <w:rsid w:val="00054C56"/>
    <w:rsid w:val="00055702"/>
    <w:rsid w:val="00056351"/>
    <w:rsid w:val="00056F5D"/>
    <w:rsid w:val="0005751A"/>
    <w:rsid w:val="00057FA0"/>
    <w:rsid w:val="00061587"/>
    <w:rsid w:val="00061D6F"/>
    <w:rsid w:val="00062E7F"/>
    <w:rsid w:val="0006314C"/>
    <w:rsid w:val="00064150"/>
    <w:rsid w:val="00064D1E"/>
    <w:rsid w:val="00064E14"/>
    <w:rsid w:val="0006562C"/>
    <w:rsid w:val="00065BBD"/>
    <w:rsid w:val="00065E38"/>
    <w:rsid w:val="000662F3"/>
    <w:rsid w:val="00066641"/>
    <w:rsid w:val="00066702"/>
    <w:rsid w:val="00066D80"/>
    <w:rsid w:val="00067AC3"/>
    <w:rsid w:val="000702A8"/>
    <w:rsid w:val="00070592"/>
    <w:rsid w:val="000718C6"/>
    <w:rsid w:val="00071DE9"/>
    <w:rsid w:val="0007215B"/>
    <w:rsid w:val="000730D6"/>
    <w:rsid w:val="0007336A"/>
    <w:rsid w:val="00073AC5"/>
    <w:rsid w:val="00073CAF"/>
    <w:rsid w:val="000743E7"/>
    <w:rsid w:val="00074DAA"/>
    <w:rsid w:val="00075041"/>
    <w:rsid w:val="00075185"/>
    <w:rsid w:val="000754E2"/>
    <w:rsid w:val="0007632C"/>
    <w:rsid w:val="00076BC4"/>
    <w:rsid w:val="000774FA"/>
    <w:rsid w:val="00077501"/>
    <w:rsid w:val="000776C5"/>
    <w:rsid w:val="000804DA"/>
    <w:rsid w:val="00080970"/>
    <w:rsid w:val="00080AFE"/>
    <w:rsid w:val="00080FC0"/>
    <w:rsid w:val="00080FDD"/>
    <w:rsid w:val="000815AE"/>
    <w:rsid w:val="000815D4"/>
    <w:rsid w:val="000816BB"/>
    <w:rsid w:val="00081978"/>
    <w:rsid w:val="00081A55"/>
    <w:rsid w:val="00081AEA"/>
    <w:rsid w:val="00081D93"/>
    <w:rsid w:val="0008214D"/>
    <w:rsid w:val="00082E36"/>
    <w:rsid w:val="000835E6"/>
    <w:rsid w:val="00083AF3"/>
    <w:rsid w:val="000842F1"/>
    <w:rsid w:val="000848C7"/>
    <w:rsid w:val="00084DDE"/>
    <w:rsid w:val="00084E13"/>
    <w:rsid w:val="00085003"/>
    <w:rsid w:val="00085A11"/>
    <w:rsid w:val="000860D3"/>
    <w:rsid w:val="00086651"/>
    <w:rsid w:val="000870EB"/>
    <w:rsid w:val="0008789D"/>
    <w:rsid w:val="00087B23"/>
    <w:rsid w:val="000909CC"/>
    <w:rsid w:val="000910D1"/>
    <w:rsid w:val="000918AA"/>
    <w:rsid w:val="00092151"/>
    <w:rsid w:val="00092A40"/>
    <w:rsid w:val="00092AA4"/>
    <w:rsid w:val="00092CCE"/>
    <w:rsid w:val="00093134"/>
    <w:rsid w:val="0009350D"/>
    <w:rsid w:val="00093B92"/>
    <w:rsid w:val="00093BBD"/>
    <w:rsid w:val="00093DEA"/>
    <w:rsid w:val="00093EEE"/>
    <w:rsid w:val="00095D3C"/>
    <w:rsid w:val="00096235"/>
    <w:rsid w:val="00096B0A"/>
    <w:rsid w:val="00096CB9"/>
    <w:rsid w:val="000971DF"/>
    <w:rsid w:val="000977AC"/>
    <w:rsid w:val="000A06F9"/>
    <w:rsid w:val="000A08CD"/>
    <w:rsid w:val="000A0CF8"/>
    <w:rsid w:val="000A0E23"/>
    <w:rsid w:val="000A208E"/>
    <w:rsid w:val="000A270C"/>
    <w:rsid w:val="000A3AB8"/>
    <w:rsid w:val="000A3E3F"/>
    <w:rsid w:val="000A4036"/>
    <w:rsid w:val="000A42EE"/>
    <w:rsid w:val="000A4AD1"/>
    <w:rsid w:val="000A4FE9"/>
    <w:rsid w:val="000A5BAC"/>
    <w:rsid w:val="000A5D8B"/>
    <w:rsid w:val="000A6227"/>
    <w:rsid w:val="000A6F5E"/>
    <w:rsid w:val="000A72CE"/>
    <w:rsid w:val="000A788D"/>
    <w:rsid w:val="000A7EA4"/>
    <w:rsid w:val="000A7F07"/>
    <w:rsid w:val="000B0A1E"/>
    <w:rsid w:val="000B0D69"/>
    <w:rsid w:val="000B1B25"/>
    <w:rsid w:val="000B2F90"/>
    <w:rsid w:val="000B5682"/>
    <w:rsid w:val="000B5840"/>
    <w:rsid w:val="000B62A9"/>
    <w:rsid w:val="000B62D3"/>
    <w:rsid w:val="000B6A1E"/>
    <w:rsid w:val="000B6DC4"/>
    <w:rsid w:val="000B6E83"/>
    <w:rsid w:val="000B7583"/>
    <w:rsid w:val="000B75CB"/>
    <w:rsid w:val="000B7DA7"/>
    <w:rsid w:val="000C02D9"/>
    <w:rsid w:val="000C0737"/>
    <w:rsid w:val="000C14E6"/>
    <w:rsid w:val="000C2C4F"/>
    <w:rsid w:val="000C2D05"/>
    <w:rsid w:val="000C2FE8"/>
    <w:rsid w:val="000C39B8"/>
    <w:rsid w:val="000C3A24"/>
    <w:rsid w:val="000C3C93"/>
    <w:rsid w:val="000C3F70"/>
    <w:rsid w:val="000C4512"/>
    <w:rsid w:val="000C463C"/>
    <w:rsid w:val="000C4F39"/>
    <w:rsid w:val="000C68E3"/>
    <w:rsid w:val="000C736D"/>
    <w:rsid w:val="000C7379"/>
    <w:rsid w:val="000C7947"/>
    <w:rsid w:val="000C7AB6"/>
    <w:rsid w:val="000C7D71"/>
    <w:rsid w:val="000D0110"/>
    <w:rsid w:val="000D1374"/>
    <w:rsid w:val="000D19CC"/>
    <w:rsid w:val="000D1E00"/>
    <w:rsid w:val="000D1E30"/>
    <w:rsid w:val="000D264C"/>
    <w:rsid w:val="000D2DE4"/>
    <w:rsid w:val="000D3E51"/>
    <w:rsid w:val="000D46DA"/>
    <w:rsid w:val="000D4D03"/>
    <w:rsid w:val="000D5028"/>
    <w:rsid w:val="000D5FDF"/>
    <w:rsid w:val="000D7DFB"/>
    <w:rsid w:val="000E0139"/>
    <w:rsid w:val="000E0470"/>
    <w:rsid w:val="000E0ECA"/>
    <w:rsid w:val="000E172E"/>
    <w:rsid w:val="000E26D5"/>
    <w:rsid w:val="000E27C5"/>
    <w:rsid w:val="000E27F5"/>
    <w:rsid w:val="000E2E7E"/>
    <w:rsid w:val="000E3CFC"/>
    <w:rsid w:val="000E42BA"/>
    <w:rsid w:val="000E4FDB"/>
    <w:rsid w:val="000E5278"/>
    <w:rsid w:val="000E52B7"/>
    <w:rsid w:val="000E57A4"/>
    <w:rsid w:val="000E6031"/>
    <w:rsid w:val="000E745F"/>
    <w:rsid w:val="000E77A2"/>
    <w:rsid w:val="000E79AA"/>
    <w:rsid w:val="000E7E57"/>
    <w:rsid w:val="000F0D5C"/>
    <w:rsid w:val="000F2785"/>
    <w:rsid w:val="000F3385"/>
    <w:rsid w:val="000F3F86"/>
    <w:rsid w:val="000F5840"/>
    <w:rsid w:val="000F6A85"/>
    <w:rsid w:val="000F6AD8"/>
    <w:rsid w:val="000F6C38"/>
    <w:rsid w:val="001004F3"/>
    <w:rsid w:val="001008B1"/>
    <w:rsid w:val="00100EB2"/>
    <w:rsid w:val="00100FEA"/>
    <w:rsid w:val="001013D3"/>
    <w:rsid w:val="00101417"/>
    <w:rsid w:val="0010175C"/>
    <w:rsid w:val="00101B7E"/>
    <w:rsid w:val="00101FB7"/>
    <w:rsid w:val="001027E1"/>
    <w:rsid w:val="0010293A"/>
    <w:rsid w:val="00102D1C"/>
    <w:rsid w:val="00104B30"/>
    <w:rsid w:val="00104E85"/>
    <w:rsid w:val="00104E8E"/>
    <w:rsid w:val="001057DE"/>
    <w:rsid w:val="001059BC"/>
    <w:rsid w:val="00106137"/>
    <w:rsid w:val="00106188"/>
    <w:rsid w:val="00106B4C"/>
    <w:rsid w:val="00106BEA"/>
    <w:rsid w:val="00106D0F"/>
    <w:rsid w:val="001072B3"/>
    <w:rsid w:val="0011011C"/>
    <w:rsid w:val="00110146"/>
    <w:rsid w:val="00110919"/>
    <w:rsid w:val="00110FD2"/>
    <w:rsid w:val="0011289A"/>
    <w:rsid w:val="001139F6"/>
    <w:rsid w:val="00113FBD"/>
    <w:rsid w:val="00114EC2"/>
    <w:rsid w:val="00115153"/>
    <w:rsid w:val="00115AA3"/>
    <w:rsid w:val="00115EA0"/>
    <w:rsid w:val="00116557"/>
    <w:rsid w:val="001172E6"/>
    <w:rsid w:val="00117B65"/>
    <w:rsid w:val="0012009A"/>
    <w:rsid w:val="001200C3"/>
    <w:rsid w:val="00120611"/>
    <w:rsid w:val="0012234B"/>
    <w:rsid w:val="00122BD9"/>
    <w:rsid w:val="001232FB"/>
    <w:rsid w:val="00123DB0"/>
    <w:rsid w:val="00124A7C"/>
    <w:rsid w:val="00124C3F"/>
    <w:rsid w:val="00125B1A"/>
    <w:rsid w:val="00125CE4"/>
    <w:rsid w:val="00125D0A"/>
    <w:rsid w:val="00126781"/>
    <w:rsid w:val="00126F9F"/>
    <w:rsid w:val="00127C61"/>
    <w:rsid w:val="001300DE"/>
    <w:rsid w:val="00130F1A"/>
    <w:rsid w:val="0013196D"/>
    <w:rsid w:val="00131ABB"/>
    <w:rsid w:val="0013223A"/>
    <w:rsid w:val="00132B3F"/>
    <w:rsid w:val="00132C47"/>
    <w:rsid w:val="00133B34"/>
    <w:rsid w:val="00133F61"/>
    <w:rsid w:val="001341F1"/>
    <w:rsid w:val="00134947"/>
    <w:rsid w:val="00134BB2"/>
    <w:rsid w:val="00134EE1"/>
    <w:rsid w:val="00134F8F"/>
    <w:rsid w:val="001354B0"/>
    <w:rsid w:val="00135710"/>
    <w:rsid w:val="0013591F"/>
    <w:rsid w:val="00135C3D"/>
    <w:rsid w:val="00135C42"/>
    <w:rsid w:val="00136430"/>
    <w:rsid w:val="00136AEF"/>
    <w:rsid w:val="001375C6"/>
    <w:rsid w:val="00137718"/>
    <w:rsid w:val="001407EE"/>
    <w:rsid w:val="00140C41"/>
    <w:rsid w:val="00140CA0"/>
    <w:rsid w:val="00140E13"/>
    <w:rsid w:val="00141478"/>
    <w:rsid w:val="0014221F"/>
    <w:rsid w:val="001427EF"/>
    <w:rsid w:val="00142987"/>
    <w:rsid w:val="00142E00"/>
    <w:rsid w:val="0014331B"/>
    <w:rsid w:val="00143E4F"/>
    <w:rsid w:val="0014459B"/>
    <w:rsid w:val="00144E9B"/>
    <w:rsid w:val="00145CC7"/>
    <w:rsid w:val="001462EF"/>
    <w:rsid w:val="0014641A"/>
    <w:rsid w:val="001464E5"/>
    <w:rsid w:val="00146BE2"/>
    <w:rsid w:val="00147A87"/>
    <w:rsid w:val="00150624"/>
    <w:rsid w:val="001507B2"/>
    <w:rsid w:val="00150A3D"/>
    <w:rsid w:val="00150BD2"/>
    <w:rsid w:val="001520FC"/>
    <w:rsid w:val="0015227A"/>
    <w:rsid w:val="00152BC3"/>
    <w:rsid w:val="00152E8B"/>
    <w:rsid w:val="00153CA2"/>
    <w:rsid w:val="00154082"/>
    <w:rsid w:val="00154F0B"/>
    <w:rsid w:val="0015503F"/>
    <w:rsid w:val="00155473"/>
    <w:rsid w:val="00155C8D"/>
    <w:rsid w:val="001561E0"/>
    <w:rsid w:val="00157455"/>
    <w:rsid w:val="001576C2"/>
    <w:rsid w:val="001578CF"/>
    <w:rsid w:val="00160201"/>
    <w:rsid w:val="001606B0"/>
    <w:rsid w:val="0016109F"/>
    <w:rsid w:val="001617FD"/>
    <w:rsid w:val="001622F0"/>
    <w:rsid w:val="001625EF"/>
    <w:rsid w:val="001632CA"/>
    <w:rsid w:val="001632F7"/>
    <w:rsid w:val="00163441"/>
    <w:rsid w:val="0016365C"/>
    <w:rsid w:val="0016373A"/>
    <w:rsid w:val="0016441D"/>
    <w:rsid w:val="00164CEE"/>
    <w:rsid w:val="00164EA3"/>
    <w:rsid w:val="001653A1"/>
    <w:rsid w:val="0016598E"/>
    <w:rsid w:val="00166FD8"/>
    <w:rsid w:val="00171073"/>
    <w:rsid w:val="00171CAF"/>
    <w:rsid w:val="00171E6B"/>
    <w:rsid w:val="00172070"/>
    <w:rsid w:val="00172392"/>
    <w:rsid w:val="0017346C"/>
    <w:rsid w:val="0017382A"/>
    <w:rsid w:val="0017411E"/>
    <w:rsid w:val="001742FA"/>
    <w:rsid w:val="0017463B"/>
    <w:rsid w:val="0017471E"/>
    <w:rsid w:val="00175E08"/>
    <w:rsid w:val="001760F7"/>
    <w:rsid w:val="00176610"/>
    <w:rsid w:val="001766A2"/>
    <w:rsid w:val="001768E7"/>
    <w:rsid w:val="00176AA1"/>
    <w:rsid w:val="0017708F"/>
    <w:rsid w:val="00180294"/>
    <w:rsid w:val="001803C1"/>
    <w:rsid w:val="001806F2"/>
    <w:rsid w:val="00183525"/>
    <w:rsid w:val="0018414F"/>
    <w:rsid w:val="00184A66"/>
    <w:rsid w:val="001852FC"/>
    <w:rsid w:val="001862E9"/>
    <w:rsid w:val="0019011B"/>
    <w:rsid w:val="00190501"/>
    <w:rsid w:val="00190EEE"/>
    <w:rsid w:val="001915B5"/>
    <w:rsid w:val="001917C9"/>
    <w:rsid w:val="0019371C"/>
    <w:rsid w:val="00193940"/>
    <w:rsid w:val="001940C1"/>
    <w:rsid w:val="00195246"/>
    <w:rsid w:val="00196E29"/>
    <w:rsid w:val="00197C49"/>
    <w:rsid w:val="001A0437"/>
    <w:rsid w:val="001A06D7"/>
    <w:rsid w:val="001A0B3A"/>
    <w:rsid w:val="001A0E63"/>
    <w:rsid w:val="001A14EE"/>
    <w:rsid w:val="001A1634"/>
    <w:rsid w:val="001A1687"/>
    <w:rsid w:val="001A186D"/>
    <w:rsid w:val="001A2DDD"/>
    <w:rsid w:val="001A3009"/>
    <w:rsid w:val="001A3102"/>
    <w:rsid w:val="001A3E9C"/>
    <w:rsid w:val="001A4F79"/>
    <w:rsid w:val="001A5B2B"/>
    <w:rsid w:val="001A5BEC"/>
    <w:rsid w:val="001A6483"/>
    <w:rsid w:val="001A6BDC"/>
    <w:rsid w:val="001A6C66"/>
    <w:rsid w:val="001A7835"/>
    <w:rsid w:val="001B070E"/>
    <w:rsid w:val="001B0A5E"/>
    <w:rsid w:val="001B2486"/>
    <w:rsid w:val="001B3B1E"/>
    <w:rsid w:val="001B4C0B"/>
    <w:rsid w:val="001B55BE"/>
    <w:rsid w:val="001B5603"/>
    <w:rsid w:val="001B5C25"/>
    <w:rsid w:val="001B5D41"/>
    <w:rsid w:val="001B6044"/>
    <w:rsid w:val="001B649F"/>
    <w:rsid w:val="001B7154"/>
    <w:rsid w:val="001B74D6"/>
    <w:rsid w:val="001C074E"/>
    <w:rsid w:val="001C1056"/>
    <w:rsid w:val="001C131D"/>
    <w:rsid w:val="001C18AA"/>
    <w:rsid w:val="001C1B5A"/>
    <w:rsid w:val="001C2116"/>
    <w:rsid w:val="001C3068"/>
    <w:rsid w:val="001C3CDB"/>
    <w:rsid w:val="001C3D07"/>
    <w:rsid w:val="001C3D42"/>
    <w:rsid w:val="001C5630"/>
    <w:rsid w:val="001C579E"/>
    <w:rsid w:val="001C606F"/>
    <w:rsid w:val="001C671B"/>
    <w:rsid w:val="001C7123"/>
    <w:rsid w:val="001C73A2"/>
    <w:rsid w:val="001C7D8A"/>
    <w:rsid w:val="001D0760"/>
    <w:rsid w:val="001D0991"/>
    <w:rsid w:val="001D0CF1"/>
    <w:rsid w:val="001D1004"/>
    <w:rsid w:val="001D183F"/>
    <w:rsid w:val="001D1914"/>
    <w:rsid w:val="001D22B1"/>
    <w:rsid w:val="001D248F"/>
    <w:rsid w:val="001D2892"/>
    <w:rsid w:val="001D28DB"/>
    <w:rsid w:val="001D2BB5"/>
    <w:rsid w:val="001D2C30"/>
    <w:rsid w:val="001D2EB7"/>
    <w:rsid w:val="001D3318"/>
    <w:rsid w:val="001D3A7C"/>
    <w:rsid w:val="001D3DAE"/>
    <w:rsid w:val="001D3F45"/>
    <w:rsid w:val="001D45B6"/>
    <w:rsid w:val="001D49CD"/>
    <w:rsid w:val="001D5B2B"/>
    <w:rsid w:val="001D67C3"/>
    <w:rsid w:val="001D6A62"/>
    <w:rsid w:val="001D716F"/>
    <w:rsid w:val="001E0A35"/>
    <w:rsid w:val="001E1014"/>
    <w:rsid w:val="001E11CE"/>
    <w:rsid w:val="001E16B8"/>
    <w:rsid w:val="001E25D2"/>
    <w:rsid w:val="001E2777"/>
    <w:rsid w:val="001E2C7A"/>
    <w:rsid w:val="001E2CCA"/>
    <w:rsid w:val="001E35C9"/>
    <w:rsid w:val="001E38BA"/>
    <w:rsid w:val="001E3F52"/>
    <w:rsid w:val="001E42C3"/>
    <w:rsid w:val="001E5308"/>
    <w:rsid w:val="001E5A3D"/>
    <w:rsid w:val="001E5E13"/>
    <w:rsid w:val="001E623E"/>
    <w:rsid w:val="001E65C2"/>
    <w:rsid w:val="001E6C3A"/>
    <w:rsid w:val="001E7F8A"/>
    <w:rsid w:val="001F03CA"/>
    <w:rsid w:val="001F06B7"/>
    <w:rsid w:val="001F12F0"/>
    <w:rsid w:val="001F2F92"/>
    <w:rsid w:val="001F3710"/>
    <w:rsid w:val="001F3715"/>
    <w:rsid w:val="001F3D3F"/>
    <w:rsid w:val="001F5647"/>
    <w:rsid w:val="001F5B9B"/>
    <w:rsid w:val="001F5BA5"/>
    <w:rsid w:val="001F5D53"/>
    <w:rsid w:val="001F66DF"/>
    <w:rsid w:val="001F7F5A"/>
    <w:rsid w:val="0020079F"/>
    <w:rsid w:val="00201A59"/>
    <w:rsid w:val="00201E91"/>
    <w:rsid w:val="00202006"/>
    <w:rsid w:val="002020ED"/>
    <w:rsid w:val="00202786"/>
    <w:rsid w:val="00202EFD"/>
    <w:rsid w:val="00203044"/>
    <w:rsid w:val="00203290"/>
    <w:rsid w:val="00203876"/>
    <w:rsid w:val="00203C4E"/>
    <w:rsid w:val="00203FE1"/>
    <w:rsid w:val="00204CA6"/>
    <w:rsid w:val="00205C08"/>
    <w:rsid w:val="00205FBA"/>
    <w:rsid w:val="002060E8"/>
    <w:rsid w:val="00207313"/>
    <w:rsid w:val="002074DA"/>
    <w:rsid w:val="00207B08"/>
    <w:rsid w:val="00211321"/>
    <w:rsid w:val="002113EA"/>
    <w:rsid w:val="00211973"/>
    <w:rsid w:val="00211ABB"/>
    <w:rsid w:val="0021224A"/>
    <w:rsid w:val="002123EB"/>
    <w:rsid w:val="00212684"/>
    <w:rsid w:val="002134BB"/>
    <w:rsid w:val="00214244"/>
    <w:rsid w:val="002143E1"/>
    <w:rsid w:val="002148C8"/>
    <w:rsid w:val="00214F0C"/>
    <w:rsid w:val="00215252"/>
    <w:rsid w:val="0021532E"/>
    <w:rsid w:val="002157BB"/>
    <w:rsid w:val="00215D9B"/>
    <w:rsid w:val="00216D1E"/>
    <w:rsid w:val="00217E6E"/>
    <w:rsid w:val="002200A5"/>
    <w:rsid w:val="0022043B"/>
    <w:rsid w:val="00221410"/>
    <w:rsid w:val="00221634"/>
    <w:rsid w:val="00221CC5"/>
    <w:rsid w:val="002239FE"/>
    <w:rsid w:val="00223D7E"/>
    <w:rsid w:val="002242A7"/>
    <w:rsid w:val="00224C17"/>
    <w:rsid w:val="00224C44"/>
    <w:rsid w:val="00224D31"/>
    <w:rsid w:val="00225059"/>
    <w:rsid w:val="002258E2"/>
    <w:rsid w:val="00226315"/>
    <w:rsid w:val="00226442"/>
    <w:rsid w:val="0022646B"/>
    <w:rsid w:val="00226C83"/>
    <w:rsid w:val="002271A5"/>
    <w:rsid w:val="00227C0C"/>
    <w:rsid w:val="00227CE6"/>
    <w:rsid w:val="00227F40"/>
    <w:rsid w:val="002304A8"/>
    <w:rsid w:val="00230C70"/>
    <w:rsid w:val="00231AF3"/>
    <w:rsid w:val="00231B34"/>
    <w:rsid w:val="00231C06"/>
    <w:rsid w:val="00232197"/>
    <w:rsid w:val="002327D5"/>
    <w:rsid w:val="0023372D"/>
    <w:rsid w:val="0023413D"/>
    <w:rsid w:val="002342FD"/>
    <w:rsid w:val="00234A3B"/>
    <w:rsid w:val="002359BF"/>
    <w:rsid w:val="002368B6"/>
    <w:rsid w:val="00237548"/>
    <w:rsid w:val="00237B21"/>
    <w:rsid w:val="00240628"/>
    <w:rsid w:val="00240816"/>
    <w:rsid w:val="00240EC2"/>
    <w:rsid w:val="0024186E"/>
    <w:rsid w:val="00241E77"/>
    <w:rsid w:val="00241F1D"/>
    <w:rsid w:val="00242317"/>
    <w:rsid w:val="00242695"/>
    <w:rsid w:val="00242C34"/>
    <w:rsid w:val="00242F62"/>
    <w:rsid w:val="002436DB"/>
    <w:rsid w:val="00243CBC"/>
    <w:rsid w:val="00243D2B"/>
    <w:rsid w:val="00244E36"/>
    <w:rsid w:val="002454D1"/>
    <w:rsid w:val="00245620"/>
    <w:rsid w:val="002459D5"/>
    <w:rsid w:val="00245B74"/>
    <w:rsid w:val="002462A5"/>
    <w:rsid w:val="002463C9"/>
    <w:rsid w:val="002465C2"/>
    <w:rsid w:val="0024679B"/>
    <w:rsid w:val="00246B07"/>
    <w:rsid w:val="00246DF2"/>
    <w:rsid w:val="00247881"/>
    <w:rsid w:val="00250148"/>
    <w:rsid w:val="00250506"/>
    <w:rsid w:val="00251C9C"/>
    <w:rsid w:val="002520C3"/>
    <w:rsid w:val="0025271A"/>
    <w:rsid w:val="00252AC5"/>
    <w:rsid w:val="00252BA6"/>
    <w:rsid w:val="0025332B"/>
    <w:rsid w:val="00253790"/>
    <w:rsid w:val="00254370"/>
    <w:rsid w:val="002549FF"/>
    <w:rsid w:val="00254AE1"/>
    <w:rsid w:val="0025523F"/>
    <w:rsid w:val="00255B96"/>
    <w:rsid w:val="00256119"/>
    <w:rsid w:val="00257AA2"/>
    <w:rsid w:val="00260DC8"/>
    <w:rsid w:val="00261095"/>
    <w:rsid w:val="0026191F"/>
    <w:rsid w:val="002624C8"/>
    <w:rsid w:val="00262F12"/>
    <w:rsid w:val="00263596"/>
    <w:rsid w:val="002639BE"/>
    <w:rsid w:val="00263DEA"/>
    <w:rsid w:val="0026489E"/>
    <w:rsid w:val="00264D5B"/>
    <w:rsid w:val="00264F09"/>
    <w:rsid w:val="002656CD"/>
    <w:rsid w:val="00266599"/>
    <w:rsid w:val="002668B4"/>
    <w:rsid w:val="002673B2"/>
    <w:rsid w:val="00267490"/>
    <w:rsid w:val="0026787A"/>
    <w:rsid w:val="00270418"/>
    <w:rsid w:val="00270A29"/>
    <w:rsid w:val="00270A6E"/>
    <w:rsid w:val="00270C5B"/>
    <w:rsid w:val="00270D18"/>
    <w:rsid w:val="00270F51"/>
    <w:rsid w:val="00271AF0"/>
    <w:rsid w:val="002728C4"/>
    <w:rsid w:val="00272D29"/>
    <w:rsid w:val="00272D84"/>
    <w:rsid w:val="00272E2B"/>
    <w:rsid w:val="00274192"/>
    <w:rsid w:val="00274A49"/>
    <w:rsid w:val="002759ED"/>
    <w:rsid w:val="00275A31"/>
    <w:rsid w:val="00275DC0"/>
    <w:rsid w:val="00276B60"/>
    <w:rsid w:val="00277029"/>
    <w:rsid w:val="002772E8"/>
    <w:rsid w:val="00277DC6"/>
    <w:rsid w:val="002807F1"/>
    <w:rsid w:val="00280B98"/>
    <w:rsid w:val="00281CE4"/>
    <w:rsid w:val="0028249B"/>
    <w:rsid w:val="00282A71"/>
    <w:rsid w:val="00282DD4"/>
    <w:rsid w:val="002836E4"/>
    <w:rsid w:val="002837A2"/>
    <w:rsid w:val="00283C7E"/>
    <w:rsid w:val="00283D7C"/>
    <w:rsid w:val="00283EC1"/>
    <w:rsid w:val="00284B99"/>
    <w:rsid w:val="00284FAA"/>
    <w:rsid w:val="00285369"/>
    <w:rsid w:val="00285903"/>
    <w:rsid w:val="00285AAB"/>
    <w:rsid w:val="0028622D"/>
    <w:rsid w:val="002862DE"/>
    <w:rsid w:val="002866DB"/>
    <w:rsid w:val="00286B39"/>
    <w:rsid w:val="00286CFC"/>
    <w:rsid w:val="00287D88"/>
    <w:rsid w:val="00287EA6"/>
    <w:rsid w:val="002900CC"/>
    <w:rsid w:val="00290548"/>
    <w:rsid w:val="00291035"/>
    <w:rsid w:val="00291074"/>
    <w:rsid w:val="00292009"/>
    <w:rsid w:val="002920BA"/>
    <w:rsid w:val="002920F3"/>
    <w:rsid w:val="00293BDD"/>
    <w:rsid w:val="00294E0C"/>
    <w:rsid w:val="0029557B"/>
    <w:rsid w:val="00295E17"/>
    <w:rsid w:val="00295F02"/>
    <w:rsid w:val="0029672F"/>
    <w:rsid w:val="002A0256"/>
    <w:rsid w:val="002A0311"/>
    <w:rsid w:val="002A08A0"/>
    <w:rsid w:val="002A09AA"/>
    <w:rsid w:val="002A0F5F"/>
    <w:rsid w:val="002A18C5"/>
    <w:rsid w:val="002A1F45"/>
    <w:rsid w:val="002A2A1C"/>
    <w:rsid w:val="002A2C0F"/>
    <w:rsid w:val="002A343A"/>
    <w:rsid w:val="002A3A48"/>
    <w:rsid w:val="002A3C24"/>
    <w:rsid w:val="002A409E"/>
    <w:rsid w:val="002A42BD"/>
    <w:rsid w:val="002A4B99"/>
    <w:rsid w:val="002A4E9A"/>
    <w:rsid w:val="002A5684"/>
    <w:rsid w:val="002A56EA"/>
    <w:rsid w:val="002A57F7"/>
    <w:rsid w:val="002A6077"/>
    <w:rsid w:val="002A6829"/>
    <w:rsid w:val="002A6BA1"/>
    <w:rsid w:val="002A7DD7"/>
    <w:rsid w:val="002A7E7D"/>
    <w:rsid w:val="002B00EE"/>
    <w:rsid w:val="002B03C0"/>
    <w:rsid w:val="002B0EBE"/>
    <w:rsid w:val="002B11E8"/>
    <w:rsid w:val="002B1284"/>
    <w:rsid w:val="002B1F82"/>
    <w:rsid w:val="002B22DD"/>
    <w:rsid w:val="002B266A"/>
    <w:rsid w:val="002B2C52"/>
    <w:rsid w:val="002B4093"/>
    <w:rsid w:val="002B4841"/>
    <w:rsid w:val="002B484C"/>
    <w:rsid w:val="002B4C15"/>
    <w:rsid w:val="002B5643"/>
    <w:rsid w:val="002B58AB"/>
    <w:rsid w:val="002B5AFD"/>
    <w:rsid w:val="002B69F0"/>
    <w:rsid w:val="002B6CE6"/>
    <w:rsid w:val="002B6D3B"/>
    <w:rsid w:val="002B71AB"/>
    <w:rsid w:val="002C0629"/>
    <w:rsid w:val="002C0DC2"/>
    <w:rsid w:val="002C2091"/>
    <w:rsid w:val="002C2672"/>
    <w:rsid w:val="002C2A12"/>
    <w:rsid w:val="002C32EF"/>
    <w:rsid w:val="002C3830"/>
    <w:rsid w:val="002C3D57"/>
    <w:rsid w:val="002C47BA"/>
    <w:rsid w:val="002C5C66"/>
    <w:rsid w:val="002C675F"/>
    <w:rsid w:val="002C6774"/>
    <w:rsid w:val="002C69E3"/>
    <w:rsid w:val="002C6C5A"/>
    <w:rsid w:val="002C7208"/>
    <w:rsid w:val="002C76EE"/>
    <w:rsid w:val="002C7EAF"/>
    <w:rsid w:val="002D06A9"/>
    <w:rsid w:val="002D097B"/>
    <w:rsid w:val="002D0BDD"/>
    <w:rsid w:val="002D1300"/>
    <w:rsid w:val="002D1A9E"/>
    <w:rsid w:val="002D2152"/>
    <w:rsid w:val="002D361A"/>
    <w:rsid w:val="002D3977"/>
    <w:rsid w:val="002D3A3C"/>
    <w:rsid w:val="002D45C5"/>
    <w:rsid w:val="002D47A5"/>
    <w:rsid w:val="002D4843"/>
    <w:rsid w:val="002D4CFF"/>
    <w:rsid w:val="002D4FE2"/>
    <w:rsid w:val="002D510A"/>
    <w:rsid w:val="002D6F8D"/>
    <w:rsid w:val="002D6FA2"/>
    <w:rsid w:val="002D727B"/>
    <w:rsid w:val="002D7766"/>
    <w:rsid w:val="002D7D9B"/>
    <w:rsid w:val="002D7F72"/>
    <w:rsid w:val="002E03E1"/>
    <w:rsid w:val="002E0757"/>
    <w:rsid w:val="002E1039"/>
    <w:rsid w:val="002E1FF8"/>
    <w:rsid w:val="002E27AA"/>
    <w:rsid w:val="002E3105"/>
    <w:rsid w:val="002E3CC4"/>
    <w:rsid w:val="002E3CE2"/>
    <w:rsid w:val="002E4604"/>
    <w:rsid w:val="002E4735"/>
    <w:rsid w:val="002E5BF6"/>
    <w:rsid w:val="002E5E9F"/>
    <w:rsid w:val="002E62AD"/>
    <w:rsid w:val="002E638F"/>
    <w:rsid w:val="002E6D61"/>
    <w:rsid w:val="002E74EC"/>
    <w:rsid w:val="002E77CD"/>
    <w:rsid w:val="002E7F28"/>
    <w:rsid w:val="002F070D"/>
    <w:rsid w:val="002F0A1B"/>
    <w:rsid w:val="002F0D21"/>
    <w:rsid w:val="002F16D4"/>
    <w:rsid w:val="002F21B4"/>
    <w:rsid w:val="002F2CB5"/>
    <w:rsid w:val="002F3664"/>
    <w:rsid w:val="002F39AA"/>
    <w:rsid w:val="002F3AC0"/>
    <w:rsid w:val="002F4843"/>
    <w:rsid w:val="002F4CD7"/>
    <w:rsid w:val="002F54CF"/>
    <w:rsid w:val="002F5706"/>
    <w:rsid w:val="002F5937"/>
    <w:rsid w:val="002F68D1"/>
    <w:rsid w:val="002F7F5F"/>
    <w:rsid w:val="0030044B"/>
    <w:rsid w:val="00300B7F"/>
    <w:rsid w:val="00300D35"/>
    <w:rsid w:val="0030174B"/>
    <w:rsid w:val="0030270F"/>
    <w:rsid w:val="003029EB"/>
    <w:rsid w:val="00302CCF"/>
    <w:rsid w:val="0030334C"/>
    <w:rsid w:val="003038F0"/>
    <w:rsid w:val="003039C7"/>
    <w:rsid w:val="00303E99"/>
    <w:rsid w:val="00304077"/>
    <w:rsid w:val="003059E7"/>
    <w:rsid w:val="00305BDC"/>
    <w:rsid w:val="003062A9"/>
    <w:rsid w:val="0030636D"/>
    <w:rsid w:val="00306B12"/>
    <w:rsid w:val="0030785C"/>
    <w:rsid w:val="0031009C"/>
    <w:rsid w:val="003104A6"/>
    <w:rsid w:val="00310E6B"/>
    <w:rsid w:val="00311D6A"/>
    <w:rsid w:val="003121B7"/>
    <w:rsid w:val="00313065"/>
    <w:rsid w:val="0031355E"/>
    <w:rsid w:val="00313952"/>
    <w:rsid w:val="003140CA"/>
    <w:rsid w:val="00315101"/>
    <w:rsid w:val="003162F4"/>
    <w:rsid w:val="00317AA7"/>
    <w:rsid w:val="00317DE6"/>
    <w:rsid w:val="00317E8B"/>
    <w:rsid w:val="003200ED"/>
    <w:rsid w:val="00320104"/>
    <w:rsid w:val="00320C56"/>
    <w:rsid w:val="00320D7F"/>
    <w:rsid w:val="0032131E"/>
    <w:rsid w:val="00321F85"/>
    <w:rsid w:val="00322C5F"/>
    <w:rsid w:val="00322D8B"/>
    <w:rsid w:val="0032331E"/>
    <w:rsid w:val="00323486"/>
    <w:rsid w:val="00323EA6"/>
    <w:rsid w:val="003247BE"/>
    <w:rsid w:val="0032503C"/>
    <w:rsid w:val="0032526A"/>
    <w:rsid w:val="00325F85"/>
    <w:rsid w:val="00326ECF"/>
    <w:rsid w:val="003270C6"/>
    <w:rsid w:val="00330425"/>
    <w:rsid w:val="00330695"/>
    <w:rsid w:val="00330722"/>
    <w:rsid w:val="00330C15"/>
    <w:rsid w:val="003315BE"/>
    <w:rsid w:val="00331F16"/>
    <w:rsid w:val="00332195"/>
    <w:rsid w:val="0033237B"/>
    <w:rsid w:val="0033296F"/>
    <w:rsid w:val="00332A02"/>
    <w:rsid w:val="00332EF5"/>
    <w:rsid w:val="003332A6"/>
    <w:rsid w:val="0033367C"/>
    <w:rsid w:val="00333CDA"/>
    <w:rsid w:val="0033422F"/>
    <w:rsid w:val="00334B1D"/>
    <w:rsid w:val="00335012"/>
    <w:rsid w:val="0033524F"/>
    <w:rsid w:val="0033577D"/>
    <w:rsid w:val="00335C9E"/>
    <w:rsid w:val="00335EF1"/>
    <w:rsid w:val="0033603C"/>
    <w:rsid w:val="00336602"/>
    <w:rsid w:val="00340193"/>
    <w:rsid w:val="00340708"/>
    <w:rsid w:val="00340B4C"/>
    <w:rsid w:val="00341095"/>
    <w:rsid w:val="00341495"/>
    <w:rsid w:val="0034152A"/>
    <w:rsid w:val="00341794"/>
    <w:rsid w:val="00341E8F"/>
    <w:rsid w:val="00342099"/>
    <w:rsid w:val="0034279D"/>
    <w:rsid w:val="003433DE"/>
    <w:rsid w:val="003437D6"/>
    <w:rsid w:val="003438B9"/>
    <w:rsid w:val="0034609C"/>
    <w:rsid w:val="003465E7"/>
    <w:rsid w:val="00346953"/>
    <w:rsid w:val="0034714B"/>
    <w:rsid w:val="00347220"/>
    <w:rsid w:val="00347461"/>
    <w:rsid w:val="00347BF2"/>
    <w:rsid w:val="00347DB2"/>
    <w:rsid w:val="00347E00"/>
    <w:rsid w:val="00347E30"/>
    <w:rsid w:val="00350495"/>
    <w:rsid w:val="003504F8"/>
    <w:rsid w:val="003507F2"/>
    <w:rsid w:val="003509B2"/>
    <w:rsid w:val="00350F1F"/>
    <w:rsid w:val="00350F8C"/>
    <w:rsid w:val="00351A4B"/>
    <w:rsid w:val="00351BFC"/>
    <w:rsid w:val="00353571"/>
    <w:rsid w:val="003537D1"/>
    <w:rsid w:val="00353AB9"/>
    <w:rsid w:val="00353F86"/>
    <w:rsid w:val="003542E9"/>
    <w:rsid w:val="003547C6"/>
    <w:rsid w:val="0035490D"/>
    <w:rsid w:val="0035498F"/>
    <w:rsid w:val="00354C76"/>
    <w:rsid w:val="00355A06"/>
    <w:rsid w:val="00355D5E"/>
    <w:rsid w:val="00355EBB"/>
    <w:rsid w:val="0035643E"/>
    <w:rsid w:val="003564F5"/>
    <w:rsid w:val="00356565"/>
    <w:rsid w:val="00356833"/>
    <w:rsid w:val="0035715C"/>
    <w:rsid w:val="0036047B"/>
    <w:rsid w:val="0036136C"/>
    <w:rsid w:val="003623D4"/>
    <w:rsid w:val="00362723"/>
    <w:rsid w:val="003628A2"/>
    <w:rsid w:val="00362D37"/>
    <w:rsid w:val="00362E6E"/>
    <w:rsid w:val="00363155"/>
    <w:rsid w:val="0036355E"/>
    <w:rsid w:val="0036372D"/>
    <w:rsid w:val="003646AB"/>
    <w:rsid w:val="00364FE6"/>
    <w:rsid w:val="0036571C"/>
    <w:rsid w:val="00365869"/>
    <w:rsid w:val="0036750A"/>
    <w:rsid w:val="00367F5E"/>
    <w:rsid w:val="0037026C"/>
    <w:rsid w:val="00370445"/>
    <w:rsid w:val="00370A8F"/>
    <w:rsid w:val="00370C5A"/>
    <w:rsid w:val="00370DC5"/>
    <w:rsid w:val="00370E74"/>
    <w:rsid w:val="0037100A"/>
    <w:rsid w:val="00371040"/>
    <w:rsid w:val="00371533"/>
    <w:rsid w:val="00371B19"/>
    <w:rsid w:val="003725B0"/>
    <w:rsid w:val="00372923"/>
    <w:rsid w:val="00373702"/>
    <w:rsid w:val="00373BE7"/>
    <w:rsid w:val="00373FA5"/>
    <w:rsid w:val="00374BA9"/>
    <w:rsid w:val="00374CE2"/>
    <w:rsid w:val="00374F20"/>
    <w:rsid w:val="00375192"/>
    <w:rsid w:val="003754B3"/>
    <w:rsid w:val="00375F21"/>
    <w:rsid w:val="003761B3"/>
    <w:rsid w:val="0037653F"/>
    <w:rsid w:val="00376E5F"/>
    <w:rsid w:val="00376F2B"/>
    <w:rsid w:val="00377023"/>
    <w:rsid w:val="00377A39"/>
    <w:rsid w:val="00377C50"/>
    <w:rsid w:val="00377EF1"/>
    <w:rsid w:val="003805CA"/>
    <w:rsid w:val="00380B90"/>
    <w:rsid w:val="00380CC4"/>
    <w:rsid w:val="003818A0"/>
    <w:rsid w:val="00382C9A"/>
    <w:rsid w:val="003838D6"/>
    <w:rsid w:val="00383F5A"/>
    <w:rsid w:val="00384174"/>
    <w:rsid w:val="0038563A"/>
    <w:rsid w:val="003873AB"/>
    <w:rsid w:val="0038768B"/>
    <w:rsid w:val="003900BE"/>
    <w:rsid w:val="003906B3"/>
    <w:rsid w:val="00390869"/>
    <w:rsid w:val="003920C3"/>
    <w:rsid w:val="00392466"/>
    <w:rsid w:val="0039295D"/>
    <w:rsid w:val="003934CD"/>
    <w:rsid w:val="00393762"/>
    <w:rsid w:val="00394226"/>
    <w:rsid w:val="00394418"/>
    <w:rsid w:val="00394564"/>
    <w:rsid w:val="00395938"/>
    <w:rsid w:val="00397456"/>
    <w:rsid w:val="003974D3"/>
    <w:rsid w:val="003A18AD"/>
    <w:rsid w:val="003A24AA"/>
    <w:rsid w:val="003A2509"/>
    <w:rsid w:val="003A2D52"/>
    <w:rsid w:val="003A3A6C"/>
    <w:rsid w:val="003A3D3B"/>
    <w:rsid w:val="003A43E3"/>
    <w:rsid w:val="003A44CA"/>
    <w:rsid w:val="003A45F2"/>
    <w:rsid w:val="003A4C26"/>
    <w:rsid w:val="003A5B13"/>
    <w:rsid w:val="003A63FA"/>
    <w:rsid w:val="003A64CF"/>
    <w:rsid w:val="003A669D"/>
    <w:rsid w:val="003A6A6F"/>
    <w:rsid w:val="003A7AD6"/>
    <w:rsid w:val="003B089A"/>
    <w:rsid w:val="003B1200"/>
    <w:rsid w:val="003B1A5B"/>
    <w:rsid w:val="003B29BB"/>
    <w:rsid w:val="003B3124"/>
    <w:rsid w:val="003B32CC"/>
    <w:rsid w:val="003B39D6"/>
    <w:rsid w:val="003B442F"/>
    <w:rsid w:val="003B4503"/>
    <w:rsid w:val="003B4B37"/>
    <w:rsid w:val="003B5174"/>
    <w:rsid w:val="003B6198"/>
    <w:rsid w:val="003B721D"/>
    <w:rsid w:val="003B7BA6"/>
    <w:rsid w:val="003B7D28"/>
    <w:rsid w:val="003C205F"/>
    <w:rsid w:val="003C209B"/>
    <w:rsid w:val="003C26ED"/>
    <w:rsid w:val="003C2954"/>
    <w:rsid w:val="003C368F"/>
    <w:rsid w:val="003C39CD"/>
    <w:rsid w:val="003C3D58"/>
    <w:rsid w:val="003C4D30"/>
    <w:rsid w:val="003C5C6C"/>
    <w:rsid w:val="003C7606"/>
    <w:rsid w:val="003C767B"/>
    <w:rsid w:val="003C7855"/>
    <w:rsid w:val="003C7EDD"/>
    <w:rsid w:val="003D0251"/>
    <w:rsid w:val="003D053E"/>
    <w:rsid w:val="003D0B55"/>
    <w:rsid w:val="003D21EE"/>
    <w:rsid w:val="003D277B"/>
    <w:rsid w:val="003D2CDF"/>
    <w:rsid w:val="003D3659"/>
    <w:rsid w:val="003D5713"/>
    <w:rsid w:val="003D5C7C"/>
    <w:rsid w:val="003D5D47"/>
    <w:rsid w:val="003D610F"/>
    <w:rsid w:val="003D6FD2"/>
    <w:rsid w:val="003D73C2"/>
    <w:rsid w:val="003D7603"/>
    <w:rsid w:val="003D7946"/>
    <w:rsid w:val="003E010A"/>
    <w:rsid w:val="003E0E62"/>
    <w:rsid w:val="003E14F6"/>
    <w:rsid w:val="003E1755"/>
    <w:rsid w:val="003E179A"/>
    <w:rsid w:val="003E1B60"/>
    <w:rsid w:val="003E20F2"/>
    <w:rsid w:val="003E2D0D"/>
    <w:rsid w:val="003E2DA1"/>
    <w:rsid w:val="003E2FA4"/>
    <w:rsid w:val="003E3112"/>
    <w:rsid w:val="003E3135"/>
    <w:rsid w:val="003E3BEB"/>
    <w:rsid w:val="003E41D2"/>
    <w:rsid w:val="003E4437"/>
    <w:rsid w:val="003E5626"/>
    <w:rsid w:val="003E5A69"/>
    <w:rsid w:val="003E5BF7"/>
    <w:rsid w:val="003E7AB3"/>
    <w:rsid w:val="003F0349"/>
    <w:rsid w:val="003F090C"/>
    <w:rsid w:val="003F0DE5"/>
    <w:rsid w:val="003F13D4"/>
    <w:rsid w:val="003F18EE"/>
    <w:rsid w:val="003F2133"/>
    <w:rsid w:val="003F216C"/>
    <w:rsid w:val="003F22CC"/>
    <w:rsid w:val="003F24E9"/>
    <w:rsid w:val="003F2528"/>
    <w:rsid w:val="003F2810"/>
    <w:rsid w:val="003F2EBE"/>
    <w:rsid w:val="003F31CA"/>
    <w:rsid w:val="003F3458"/>
    <w:rsid w:val="003F3D74"/>
    <w:rsid w:val="003F4820"/>
    <w:rsid w:val="003F4E9C"/>
    <w:rsid w:val="003F5D56"/>
    <w:rsid w:val="003F61B3"/>
    <w:rsid w:val="003F6E9E"/>
    <w:rsid w:val="003F6FA7"/>
    <w:rsid w:val="003F7583"/>
    <w:rsid w:val="003F7A29"/>
    <w:rsid w:val="0040084C"/>
    <w:rsid w:val="004018FD"/>
    <w:rsid w:val="00402A8B"/>
    <w:rsid w:val="00402C6C"/>
    <w:rsid w:val="00402E8D"/>
    <w:rsid w:val="004035A7"/>
    <w:rsid w:val="004037FE"/>
    <w:rsid w:val="00404065"/>
    <w:rsid w:val="00404385"/>
    <w:rsid w:val="00405BE2"/>
    <w:rsid w:val="00405D2A"/>
    <w:rsid w:val="00405D54"/>
    <w:rsid w:val="00406253"/>
    <w:rsid w:val="004069AA"/>
    <w:rsid w:val="0040750A"/>
    <w:rsid w:val="004077E6"/>
    <w:rsid w:val="00407BF1"/>
    <w:rsid w:val="00411067"/>
    <w:rsid w:val="004119C9"/>
    <w:rsid w:val="00411E0A"/>
    <w:rsid w:val="00412F97"/>
    <w:rsid w:val="004131EC"/>
    <w:rsid w:val="00413B75"/>
    <w:rsid w:val="0041412B"/>
    <w:rsid w:val="0041448E"/>
    <w:rsid w:val="004149F3"/>
    <w:rsid w:val="004150AC"/>
    <w:rsid w:val="00415B6C"/>
    <w:rsid w:val="004160BC"/>
    <w:rsid w:val="004161CC"/>
    <w:rsid w:val="00416472"/>
    <w:rsid w:val="0041650D"/>
    <w:rsid w:val="00416D3E"/>
    <w:rsid w:val="004206C7"/>
    <w:rsid w:val="00420D03"/>
    <w:rsid w:val="00421679"/>
    <w:rsid w:val="00422277"/>
    <w:rsid w:val="004223CE"/>
    <w:rsid w:val="0042272B"/>
    <w:rsid w:val="00422751"/>
    <w:rsid w:val="0042277C"/>
    <w:rsid w:val="00423343"/>
    <w:rsid w:val="004238D3"/>
    <w:rsid w:val="00423FB1"/>
    <w:rsid w:val="00425037"/>
    <w:rsid w:val="004252B4"/>
    <w:rsid w:val="00426AD5"/>
    <w:rsid w:val="00426DBD"/>
    <w:rsid w:val="00427154"/>
    <w:rsid w:val="00427407"/>
    <w:rsid w:val="00427847"/>
    <w:rsid w:val="00431034"/>
    <w:rsid w:val="004311D3"/>
    <w:rsid w:val="00431429"/>
    <w:rsid w:val="00431D4F"/>
    <w:rsid w:val="004328A0"/>
    <w:rsid w:val="00432C63"/>
    <w:rsid w:val="00432C79"/>
    <w:rsid w:val="00434C16"/>
    <w:rsid w:val="00434CCA"/>
    <w:rsid w:val="00434CF0"/>
    <w:rsid w:val="00435663"/>
    <w:rsid w:val="00435675"/>
    <w:rsid w:val="00435CE8"/>
    <w:rsid w:val="004365C9"/>
    <w:rsid w:val="00437AE3"/>
    <w:rsid w:val="00437FF6"/>
    <w:rsid w:val="0044009C"/>
    <w:rsid w:val="00440957"/>
    <w:rsid w:val="00440A84"/>
    <w:rsid w:val="00440C0D"/>
    <w:rsid w:val="00440F48"/>
    <w:rsid w:val="0044190C"/>
    <w:rsid w:val="0044280F"/>
    <w:rsid w:val="0044377F"/>
    <w:rsid w:val="00443899"/>
    <w:rsid w:val="004440F0"/>
    <w:rsid w:val="004443BD"/>
    <w:rsid w:val="00444443"/>
    <w:rsid w:val="00444C42"/>
    <w:rsid w:val="004456EE"/>
    <w:rsid w:val="00446061"/>
    <w:rsid w:val="0044614A"/>
    <w:rsid w:val="00446ACD"/>
    <w:rsid w:val="00446B9C"/>
    <w:rsid w:val="004474ED"/>
    <w:rsid w:val="00447997"/>
    <w:rsid w:val="00447BE0"/>
    <w:rsid w:val="00447C97"/>
    <w:rsid w:val="00447F63"/>
    <w:rsid w:val="00447FBF"/>
    <w:rsid w:val="004508BB"/>
    <w:rsid w:val="00451080"/>
    <w:rsid w:val="0045143C"/>
    <w:rsid w:val="00452046"/>
    <w:rsid w:val="00453613"/>
    <w:rsid w:val="004538BC"/>
    <w:rsid w:val="00453E63"/>
    <w:rsid w:val="00454C45"/>
    <w:rsid w:val="00455467"/>
    <w:rsid w:val="00455F2C"/>
    <w:rsid w:val="004562F0"/>
    <w:rsid w:val="00456E92"/>
    <w:rsid w:val="0045713A"/>
    <w:rsid w:val="00457FA6"/>
    <w:rsid w:val="0046014C"/>
    <w:rsid w:val="00460605"/>
    <w:rsid w:val="00460CF0"/>
    <w:rsid w:val="004620C9"/>
    <w:rsid w:val="00462D8D"/>
    <w:rsid w:val="00462FEC"/>
    <w:rsid w:val="004631BC"/>
    <w:rsid w:val="0046377C"/>
    <w:rsid w:val="00463BEA"/>
    <w:rsid w:val="00463D84"/>
    <w:rsid w:val="00464371"/>
    <w:rsid w:val="004646BC"/>
    <w:rsid w:val="004652F8"/>
    <w:rsid w:val="00466241"/>
    <w:rsid w:val="00466403"/>
    <w:rsid w:val="00466891"/>
    <w:rsid w:val="00466C1F"/>
    <w:rsid w:val="00466D01"/>
    <w:rsid w:val="0046722B"/>
    <w:rsid w:val="00467965"/>
    <w:rsid w:val="00467AFF"/>
    <w:rsid w:val="0047084A"/>
    <w:rsid w:val="00470AA0"/>
    <w:rsid w:val="00470CA9"/>
    <w:rsid w:val="00470DC5"/>
    <w:rsid w:val="00471F40"/>
    <w:rsid w:val="00472D45"/>
    <w:rsid w:val="0047348A"/>
    <w:rsid w:val="0047411A"/>
    <w:rsid w:val="00474DC9"/>
    <w:rsid w:val="00475384"/>
    <w:rsid w:val="00475430"/>
    <w:rsid w:val="00475EFE"/>
    <w:rsid w:val="004764A9"/>
    <w:rsid w:val="0048017C"/>
    <w:rsid w:val="0048021A"/>
    <w:rsid w:val="004803D2"/>
    <w:rsid w:val="004809B0"/>
    <w:rsid w:val="0048100E"/>
    <w:rsid w:val="00481059"/>
    <w:rsid w:val="00481503"/>
    <w:rsid w:val="00481FFF"/>
    <w:rsid w:val="00482843"/>
    <w:rsid w:val="0048285F"/>
    <w:rsid w:val="004831F5"/>
    <w:rsid w:val="0048345E"/>
    <w:rsid w:val="00483FB0"/>
    <w:rsid w:val="0048488D"/>
    <w:rsid w:val="00484ADA"/>
    <w:rsid w:val="00484CF3"/>
    <w:rsid w:val="00484D9A"/>
    <w:rsid w:val="004852A1"/>
    <w:rsid w:val="0048540F"/>
    <w:rsid w:val="00485726"/>
    <w:rsid w:val="00485880"/>
    <w:rsid w:val="0048589D"/>
    <w:rsid w:val="00485A23"/>
    <w:rsid w:val="00485D7E"/>
    <w:rsid w:val="004866F3"/>
    <w:rsid w:val="00486CF4"/>
    <w:rsid w:val="0049017D"/>
    <w:rsid w:val="00490AD6"/>
    <w:rsid w:val="00490CBB"/>
    <w:rsid w:val="0049151F"/>
    <w:rsid w:val="00491782"/>
    <w:rsid w:val="00491C40"/>
    <w:rsid w:val="00491C89"/>
    <w:rsid w:val="004932F4"/>
    <w:rsid w:val="0049377D"/>
    <w:rsid w:val="00494004"/>
    <w:rsid w:val="004945F4"/>
    <w:rsid w:val="004946DE"/>
    <w:rsid w:val="00494947"/>
    <w:rsid w:val="00494A76"/>
    <w:rsid w:val="0049566C"/>
    <w:rsid w:val="00496037"/>
    <w:rsid w:val="00497368"/>
    <w:rsid w:val="0049764A"/>
    <w:rsid w:val="004978C6"/>
    <w:rsid w:val="00497E17"/>
    <w:rsid w:val="004A075A"/>
    <w:rsid w:val="004A113C"/>
    <w:rsid w:val="004A1356"/>
    <w:rsid w:val="004A1706"/>
    <w:rsid w:val="004A18FB"/>
    <w:rsid w:val="004A1E10"/>
    <w:rsid w:val="004A37B2"/>
    <w:rsid w:val="004A37B5"/>
    <w:rsid w:val="004A3F23"/>
    <w:rsid w:val="004A410F"/>
    <w:rsid w:val="004A49BA"/>
    <w:rsid w:val="004A52CC"/>
    <w:rsid w:val="004A5592"/>
    <w:rsid w:val="004A6120"/>
    <w:rsid w:val="004A64F7"/>
    <w:rsid w:val="004A7F15"/>
    <w:rsid w:val="004B0EE4"/>
    <w:rsid w:val="004B2380"/>
    <w:rsid w:val="004B26EA"/>
    <w:rsid w:val="004B2967"/>
    <w:rsid w:val="004B43EE"/>
    <w:rsid w:val="004B4B0E"/>
    <w:rsid w:val="004B4B60"/>
    <w:rsid w:val="004B50CE"/>
    <w:rsid w:val="004B5689"/>
    <w:rsid w:val="004B61EF"/>
    <w:rsid w:val="004B6710"/>
    <w:rsid w:val="004B690A"/>
    <w:rsid w:val="004B7008"/>
    <w:rsid w:val="004B73F2"/>
    <w:rsid w:val="004B7B38"/>
    <w:rsid w:val="004B7BDF"/>
    <w:rsid w:val="004B7E71"/>
    <w:rsid w:val="004C06FF"/>
    <w:rsid w:val="004C08DA"/>
    <w:rsid w:val="004C1100"/>
    <w:rsid w:val="004C1173"/>
    <w:rsid w:val="004C130C"/>
    <w:rsid w:val="004C1E49"/>
    <w:rsid w:val="004C1E6A"/>
    <w:rsid w:val="004C3051"/>
    <w:rsid w:val="004C30D1"/>
    <w:rsid w:val="004C370D"/>
    <w:rsid w:val="004C3C24"/>
    <w:rsid w:val="004C46D9"/>
    <w:rsid w:val="004C49EA"/>
    <w:rsid w:val="004C4CB7"/>
    <w:rsid w:val="004C4D49"/>
    <w:rsid w:val="004C5799"/>
    <w:rsid w:val="004C5DDF"/>
    <w:rsid w:val="004C66E2"/>
    <w:rsid w:val="004C68BB"/>
    <w:rsid w:val="004D0CCD"/>
    <w:rsid w:val="004D0CDE"/>
    <w:rsid w:val="004D0EB3"/>
    <w:rsid w:val="004D128B"/>
    <w:rsid w:val="004D133B"/>
    <w:rsid w:val="004D17F6"/>
    <w:rsid w:val="004D18AA"/>
    <w:rsid w:val="004D21A5"/>
    <w:rsid w:val="004D241E"/>
    <w:rsid w:val="004D27D1"/>
    <w:rsid w:val="004D344D"/>
    <w:rsid w:val="004D3D0A"/>
    <w:rsid w:val="004D4E95"/>
    <w:rsid w:val="004D57CB"/>
    <w:rsid w:val="004D6A5C"/>
    <w:rsid w:val="004D6F63"/>
    <w:rsid w:val="004D7326"/>
    <w:rsid w:val="004E036C"/>
    <w:rsid w:val="004E2A37"/>
    <w:rsid w:val="004E3857"/>
    <w:rsid w:val="004E3E77"/>
    <w:rsid w:val="004E445A"/>
    <w:rsid w:val="004E5070"/>
    <w:rsid w:val="004E5381"/>
    <w:rsid w:val="004E67A4"/>
    <w:rsid w:val="004E6C3B"/>
    <w:rsid w:val="004E771B"/>
    <w:rsid w:val="004E7F40"/>
    <w:rsid w:val="004F0231"/>
    <w:rsid w:val="004F07AE"/>
    <w:rsid w:val="004F0830"/>
    <w:rsid w:val="004F12E3"/>
    <w:rsid w:val="004F1A4D"/>
    <w:rsid w:val="004F21FA"/>
    <w:rsid w:val="004F3EA0"/>
    <w:rsid w:val="004F4217"/>
    <w:rsid w:val="004F4766"/>
    <w:rsid w:val="004F4980"/>
    <w:rsid w:val="004F536B"/>
    <w:rsid w:val="004F56A0"/>
    <w:rsid w:val="004F6898"/>
    <w:rsid w:val="004F6BEF"/>
    <w:rsid w:val="004F7533"/>
    <w:rsid w:val="004F7609"/>
    <w:rsid w:val="00500F08"/>
    <w:rsid w:val="00501C4B"/>
    <w:rsid w:val="005023B7"/>
    <w:rsid w:val="005039D6"/>
    <w:rsid w:val="0050430C"/>
    <w:rsid w:val="00504B5A"/>
    <w:rsid w:val="0050528F"/>
    <w:rsid w:val="00505374"/>
    <w:rsid w:val="005054BD"/>
    <w:rsid w:val="005069DD"/>
    <w:rsid w:val="00506A01"/>
    <w:rsid w:val="005077E4"/>
    <w:rsid w:val="00507FE6"/>
    <w:rsid w:val="00510927"/>
    <w:rsid w:val="005127A3"/>
    <w:rsid w:val="00512A21"/>
    <w:rsid w:val="005132D1"/>
    <w:rsid w:val="00514018"/>
    <w:rsid w:val="005152B0"/>
    <w:rsid w:val="00515A1A"/>
    <w:rsid w:val="005164C7"/>
    <w:rsid w:val="00516D8F"/>
    <w:rsid w:val="005172B3"/>
    <w:rsid w:val="00517484"/>
    <w:rsid w:val="0051776D"/>
    <w:rsid w:val="0052059E"/>
    <w:rsid w:val="00521B0A"/>
    <w:rsid w:val="00521D1E"/>
    <w:rsid w:val="00521E69"/>
    <w:rsid w:val="00522A49"/>
    <w:rsid w:val="00522C3D"/>
    <w:rsid w:val="00523330"/>
    <w:rsid w:val="00524C57"/>
    <w:rsid w:val="00525511"/>
    <w:rsid w:val="00525705"/>
    <w:rsid w:val="00525990"/>
    <w:rsid w:val="00526B74"/>
    <w:rsid w:val="0052719D"/>
    <w:rsid w:val="0053019F"/>
    <w:rsid w:val="005301C7"/>
    <w:rsid w:val="005304DC"/>
    <w:rsid w:val="00530EBD"/>
    <w:rsid w:val="005317A9"/>
    <w:rsid w:val="00531DED"/>
    <w:rsid w:val="005324BE"/>
    <w:rsid w:val="005326EB"/>
    <w:rsid w:val="00532D86"/>
    <w:rsid w:val="005330F4"/>
    <w:rsid w:val="00533EAB"/>
    <w:rsid w:val="005345B4"/>
    <w:rsid w:val="0053538D"/>
    <w:rsid w:val="00535A28"/>
    <w:rsid w:val="0053677D"/>
    <w:rsid w:val="00540190"/>
    <w:rsid w:val="00541F5C"/>
    <w:rsid w:val="005420C5"/>
    <w:rsid w:val="00542333"/>
    <w:rsid w:val="00542461"/>
    <w:rsid w:val="00543321"/>
    <w:rsid w:val="00543689"/>
    <w:rsid w:val="005447D4"/>
    <w:rsid w:val="00545985"/>
    <w:rsid w:val="00546366"/>
    <w:rsid w:val="00546876"/>
    <w:rsid w:val="005470C6"/>
    <w:rsid w:val="0054761B"/>
    <w:rsid w:val="00547621"/>
    <w:rsid w:val="00547706"/>
    <w:rsid w:val="0054779C"/>
    <w:rsid w:val="00547845"/>
    <w:rsid w:val="00550420"/>
    <w:rsid w:val="00550BE0"/>
    <w:rsid w:val="005514A8"/>
    <w:rsid w:val="00551826"/>
    <w:rsid w:val="00552273"/>
    <w:rsid w:val="0055273B"/>
    <w:rsid w:val="00554506"/>
    <w:rsid w:val="005557C7"/>
    <w:rsid w:val="005559E4"/>
    <w:rsid w:val="00556A54"/>
    <w:rsid w:val="00556B1D"/>
    <w:rsid w:val="00560006"/>
    <w:rsid w:val="0056096E"/>
    <w:rsid w:val="005609A4"/>
    <w:rsid w:val="00561DBE"/>
    <w:rsid w:val="00562C72"/>
    <w:rsid w:val="005632CD"/>
    <w:rsid w:val="0056386C"/>
    <w:rsid w:val="00564067"/>
    <w:rsid w:val="00564117"/>
    <w:rsid w:val="0056470D"/>
    <w:rsid w:val="00565B71"/>
    <w:rsid w:val="00565D13"/>
    <w:rsid w:val="00565ED1"/>
    <w:rsid w:val="005663F7"/>
    <w:rsid w:val="00566425"/>
    <w:rsid w:val="005670A9"/>
    <w:rsid w:val="0057027B"/>
    <w:rsid w:val="005705FD"/>
    <w:rsid w:val="00570F0D"/>
    <w:rsid w:val="00571282"/>
    <w:rsid w:val="0057128D"/>
    <w:rsid w:val="00571D74"/>
    <w:rsid w:val="00572114"/>
    <w:rsid w:val="005723A2"/>
    <w:rsid w:val="00572862"/>
    <w:rsid w:val="00572875"/>
    <w:rsid w:val="00573465"/>
    <w:rsid w:val="005740F6"/>
    <w:rsid w:val="005746CC"/>
    <w:rsid w:val="00574F74"/>
    <w:rsid w:val="005750FD"/>
    <w:rsid w:val="00575BEE"/>
    <w:rsid w:val="00577341"/>
    <w:rsid w:val="005800E3"/>
    <w:rsid w:val="0058051C"/>
    <w:rsid w:val="005814F0"/>
    <w:rsid w:val="00581AB8"/>
    <w:rsid w:val="00581F62"/>
    <w:rsid w:val="00583C40"/>
    <w:rsid w:val="00584424"/>
    <w:rsid w:val="005846D2"/>
    <w:rsid w:val="005849A6"/>
    <w:rsid w:val="005853E7"/>
    <w:rsid w:val="00585A0B"/>
    <w:rsid w:val="0058607C"/>
    <w:rsid w:val="005865D4"/>
    <w:rsid w:val="005869A9"/>
    <w:rsid w:val="00586AF3"/>
    <w:rsid w:val="00586DA6"/>
    <w:rsid w:val="00586DE1"/>
    <w:rsid w:val="00587001"/>
    <w:rsid w:val="005874C9"/>
    <w:rsid w:val="00587892"/>
    <w:rsid w:val="00587F95"/>
    <w:rsid w:val="00590462"/>
    <w:rsid w:val="00590A9B"/>
    <w:rsid w:val="0059182D"/>
    <w:rsid w:val="005920D8"/>
    <w:rsid w:val="00592836"/>
    <w:rsid w:val="00593900"/>
    <w:rsid w:val="00594716"/>
    <w:rsid w:val="00594862"/>
    <w:rsid w:val="00594937"/>
    <w:rsid w:val="00594ADE"/>
    <w:rsid w:val="005950D5"/>
    <w:rsid w:val="0059588B"/>
    <w:rsid w:val="005959CF"/>
    <w:rsid w:val="00595FF9"/>
    <w:rsid w:val="00596C84"/>
    <w:rsid w:val="00597336"/>
    <w:rsid w:val="005A051D"/>
    <w:rsid w:val="005A0DF2"/>
    <w:rsid w:val="005A1542"/>
    <w:rsid w:val="005A1746"/>
    <w:rsid w:val="005A1772"/>
    <w:rsid w:val="005A1B24"/>
    <w:rsid w:val="005A2782"/>
    <w:rsid w:val="005A41D8"/>
    <w:rsid w:val="005A4E70"/>
    <w:rsid w:val="005A52AB"/>
    <w:rsid w:val="005A59B8"/>
    <w:rsid w:val="005A5A1A"/>
    <w:rsid w:val="005A5BD2"/>
    <w:rsid w:val="005A62E9"/>
    <w:rsid w:val="005A692E"/>
    <w:rsid w:val="005A6C40"/>
    <w:rsid w:val="005A6E44"/>
    <w:rsid w:val="005A6F17"/>
    <w:rsid w:val="005A7457"/>
    <w:rsid w:val="005A7C09"/>
    <w:rsid w:val="005B0E3B"/>
    <w:rsid w:val="005B10E6"/>
    <w:rsid w:val="005B1425"/>
    <w:rsid w:val="005B14A0"/>
    <w:rsid w:val="005B20F1"/>
    <w:rsid w:val="005B26F9"/>
    <w:rsid w:val="005B3F02"/>
    <w:rsid w:val="005B422E"/>
    <w:rsid w:val="005B4643"/>
    <w:rsid w:val="005B4B44"/>
    <w:rsid w:val="005B4F42"/>
    <w:rsid w:val="005B504C"/>
    <w:rsid w:val="005B521E"/>
    <w:rsid w:val="005B6036"/>
    <w:rsid w:val="005B625A"/>
    <w:rsid w:val="005B7138"/>
    <w:rsid w:val="005B716F"/>
    <w:rsid w:val="005B7581"/>
    <w:rsid w:val="005C17B2"/>
    <w:rsid w:val="005C259D"/>
    <w:rsid w:val="005C2A41"/>
    <w:rsid w:val="005C3C21"/>
    <w:rsid w:val="005C426A"/>
    <w:rsid w:val="005C46DC"/>
    <w:rsid w:val="005C4841"/>
    <w:rsid w:val="005C549E"/>
    <w:rsid w:val="005C5F20"/>
    <w:rsid w:val="005C7338"/>
    <w:rsid w:val="005D05B5"/>
    <w:rsid w:val="005D120B"/>
    <w:rsid w:val="005D1921"/>
    <w:rsid w:val="005D1CEC"/>
    <w:rsid w:val="005D1FE1"/>
    <w:rsid w:val="005D2F66"/>
    <w:rsid w:val="005D391D"/>
    <w:rsid w:val="005D3CE5"/>
    <w:rsid w:val="005D4D54"/>
    <w:rsid w:val="005D51C6"/>
    <w:rsid w:val="005D526B"/>
    <w:rsid w:val="005D6E74"/>
    <w:rsid w:val="005D7706"/>
    <w:rsid w:val="005D7D96"/>
    <w:rsid w:val="005E008D"/>
    <w:rsid w:val="005E0E66"/>
    <w:rsid w:val="005E10FC"/>
    <w:rsid w:val="005E170F"/>
    <w:rsid w:val="005E18B9"/>
    <w:rsid w:val="005E244B"/>
    <w:rsid w:val="005E304A"/>
    <w:rsid w:val="005E309D"/>
    <w:rsid w:val="005E3516"/>
    <w:rsid w:val="005E3520"/>
    <w:rsid w:val="005E3A99"/>
    <w:rsid w:val="005E403D"/>
    <w:rsid w:val="005E44D2"/>
    <w:rsid w:val="005E49BE"/>
    <w:rsid w:val="005E49CD"/>
    <w:rsid w:val="005E5580"/>
    <w:rsid w:val="005E5689"/>
    <w:rsid w:val="005E5F38"/>
    <w:rsid w:val="005E6D24"/>
    <w:rsid w:val="005F006A"/>
    <w:rsid w:val="005F04B9"/>
    <w:rsid w:val="005F0761"/>
    <w:rsid w:val="005F1775"/>
    <w:rsid w:val="005F233C"/>
    <w:rsid w:val="005F370A"/>
    <w:rsid w:val="005F3B45"/>
    <w:rsid w:val="005F4376"/>
    <w:rsid w:val="005F508D"/>
    <w:rsid w:val="005F5313"/>
    <w:rsid w:val="005F562D"/>
    <w:rsid w:val="005F6311"/>
    <w:rsid w:val="005F722C"/>
    <w:rsid w:val="005F7268"/>
    <w:rsid w:val="005F732F"/>
    <w:rsid w:val="005F75D5"/>
    <w:rsid w:val="005F7A37"/>
    <w:rsid w:val="005F7C5C"/>
    <w:rsid w:val="005F7ECC"/>
    <w:rsid w:val="006000A9"/>
    <w:rsid w:val="00600C37"/>
    <w:rsid w:val="00601D94"/>
    <w:rsid w:val="0060232A"/>
    <w:rsid w:val="0060251D"/>
    <w:rsid w:val="00603FD4"/>
    <w:rsid w:val="006040A0"/>
    <w:rsid w:val="0060418A"/>
    <w:rsid w:val="00605147"/>
    <w:rsid w:val="006053ED"/>
    <w:rsid w:val="00605741"/>
    <w:rsid w:val="0060585E"/>
    <w:rsid w:val="00605D65"/>
    <w:rsid w:val="00606019"/>
    <w:rsid w:val="0060660D"/>
    <w:rsid w:val="00606B67"/>
    <w:rsid w:val="006079A5"/>
    <w:rsid w:val="00611AF7"/>
    <w:rsid w:val="00611EA8"/>
    <w:rsid w:val="006124D2"/>
    <w:rsid w:val="00612545"/>
    <w:rsid w:val="00612875"/>
    <w:rsid w:val="00613A6B"/>
    <w:rsid w:val="006141D6"/>
    <w:rsid w:val="00614795"/>
    <w:rsid w:val="00614D3D"/>
    <w:rsid w:val="0061547F"/>
    <w:rsid w:val="00615836"/>
    <w:rsid w:val="00616A20"/>
    <w:rsid w:val="00616A8D"/>
    <w:rsid w:val="00616BC2"/>
    <w:rsid w:val="00617F89"/>
    <w:rsid w:val="00620A72"/>
    <w:rsid w:val="0062134A"/>
    <w:rsid w:val="00621C02"/>
    <w:rsid w:val="0062282B"/>
    <w:rsid w:val="00623586"/>
    <w:rsid w:val="0062479D"/>
    <w:rsid w:val="00625658"/>
    <w:rsid w:val="00625873"/>
    <w:rsid w:val="006258DB"/>
    <w:rsid w:val="00625955"/>
    <w:rsid w:val="00625B03"/>
    <w:rsid w:val="00625D57"/>
    <w:rsid w:val="00625DFD"/>
    <w:rsid w:val="006261D7"/>
    <w:rsid w:val="00626B35"/>
    <w:rsid w:val="00626C00"/>
    <w:rsid w:val="00627916"/>
    <w:rsid w:val="00627E09"/>
    <w:rsid w:val="0063025C"/>
    <w:rsid w:val="006306AA"/>
    <w:rsid w:val="00630760"/>
    <w:rsid w:val="0063102F"/>
    <w:rsid w:val="006319E5"/>
    <w:rsid w:val="00631BB4"/>
    <w:rsid w:val="00632793"/>
    <w:rsid w:val="00632C08"/>
    <w:rsid w:val="0063309F"/>
    <w:rsid w:val="006332E4"/>
    <w:rsid w:val="00634172"/>
    <w:rsid w:val="00634183"/>
    <w:rsid w:val="00634551"/>
    <w:rsid w:val="00634AEF"/>
    <w:rsid w:val="00634BBF"/>
    <w:rsid w:val="00634CE3"/>
    <w:rsid w:val="00635655"/>
    <w:rsid w:val="00635A27"/>
    <w:rsid w:val="0063643D"/>
    <w:rsid w:val="0063663F"/>
    <w:rsid w:val="00636863"/>
    <w:rsid w:val="006368F1"/>
    <w:rsid w:val="00636AFF"/>
    <w:rsid w:val="0063732A"/>
    <w:rsid w:val="00637449"/>
    <w:rsid w:val="006375A1"/>
    <w:rsid w:val="00637992"/>
    <w:rsid w:val="00637DF1"/>
    <w:rsid w:val="00637DF3"/>
    <w:rsid w:val="0064034D"/>
    <w:rsid w:val="0064318C"/>
    <w:rsid w:val="006431C8"/>
    <w:rsid w:val="0064368E"/>
    <w:rsid w:val="00643855"/>
    <w:rsid w:val="00643B11"/>
    <w:rsid w:val="00643C8B"/>
    <w:rsid w:val="0064452A"/>
    <w:rsid w:val="0064566E"/>
    <w:rsid w:val="00645966"/>
    <w:rsid w:val="00645CF3"/>
    <w:rsid w:val="00646339"/>
    <w:rsid w:val="00646B6E"/>
    <w:rsid w:val="00646D14"/>
    <w:rsid w:val="0064754D"/>
    <w:rsid w:val="00647646"/>
    <w:rsid w:val="00647AF2"/>
    <w:rsid w:val="00647C00"/>
    <w:rsid w:val="00647C73"/>
    <w:rsid w:val="00647CA0"/>
    <w:rsid w:val="00651889"/>
    <w:rsid w:val="00651B1F"/>
    <w:rsid w:val="00651BFD"/>
    <w:rsid w:val="00651FBA"/>
    <w:rsid w:val="00652028"/>
    <w:rsid w:val="00653A5A"/>
    <w:rsid w:val="0065445B"/>
    <w:rsid w:val="00654607"/>
    <w:rsid w:val="006548C5"/>
    <w:rsid w:val="00654907"/>
    <w:rsid w:val="00655399"/>
    <w:rsid w:val="0065648A"/>
    <w:rsid w:val="00656794"/>
    <w:rsid w:val="00656E0D"/>
    <w:rsid w:val="00657953"/>
    <w:rsid w:val="00657C3E"/>
    <w:rsid w:val="006609FF"/>
    <w:rsid w:val="00660BA0"/>
    <w:rsid w:val="00661692"/>
    <w:rsid w:val="006621F7"/>
    <w:rsid w:val="00662215"/>
    <w:rsid w:val="00662B20"/>
    <w:rsid w:val="00665202"/>
    <w:rsid w:val="0066642A"/>
    <w:rsid w:val="006667A9"/>
    <w:rsid w:val="006667B1"/>
    <w:rsid w:val="00666A6F"/>
    <w:rsid w:val="00666D23"/>
    <w:rsid w:val="00670BA2"/>
    <w:rsid w:val="00670C4E"/>
    <w:rsid w:val="0067107C"/>
    <w:rsid w:val="00672FBF"/>
    <w:rsid w:val="00673C2B"/>
    <w:rsid w:val="00673E4E"/>
    <w:rsid w:val="0067466F"/>
    <w:rsid w:val="006747DA"/>
    <w:rsid w:val="00674863"/>
    <w:rsid w:val="00674B63"/>
    <w:rsid w:val="00674C5C"/>
    <w:rsid w:val="0067561B"/>
    <w:rsid w:val="00675859"/>
    <w:rsid w:val="00677795"/>
    <w:rsid w:val="00680006"/>
    <w:rsid w:val="00680B48"/>
    <w:rsid w:val="00680B57"/>
    <w:rsid w:val="00680C3A"/>
    <w:rsid w:val="00680DE1"/>
    <w:rsid w:val="006815D8"/>
    <w:rsid w:val="00681F24"/>
    <w:rsid w:val="006821B8"/>
    <w:rsid w:val="006823D2"/>
    <w:rsid w:val="006825A9"/>
    <w:rsid w:val="006829F1"/>
    <w:rsid w:val="0068321C"/>
    <w:rsid w:val="0068322A"/>
    <w:rsid w:val="006834B5"/>
    <w:rsid w:val="00683847"/>
    <w:rsid w:val="00684395"/>
    <w:rsid w:val="00684D5D"/>
    <w:rsid w:val="00684E0F"/>
    <w:rsid w:val="00685D43"/>
    <w:rsid w:val="0068616B"/>
    <w:rsid w:val="006862CC"/>
    <w:rsid w:val="00686307"/>
    <w:rsid w:val="00686E5C"/>
    <w:rsid w:val="006872FF"/>
    <w:rsid w:val="0068791A"/>
    <w:rsid w:val="00687B94"/>
    <w:rsid w:val="00687DFC"/>
    <w:rsid w:val="006904EB"/>
    <w:rsid w:val="00690D34"/>
    <w:rsid w:val="00691AF6"/>
    <w:rsid w:val="006930F5"/>
    <w:rsid w:val="006937B7"/>
    <w:rsid w:val="006937EF"/>
    <w:rsid w:val="0069387C"/>
    <w:rsid w:val="00693EB0"/>
    <w:rsid w:val="00694A83"/>
    <w:rsid w:val="00694C98"/>
    <w:rsid w:val="00695054"/>
    <w:rsid w:val="006951DA"/>
    <w:rsid w:val="00695B24"/>
    <w:rsid w:val="00695CCB"/>
    <w:rsid w:val="00696113"/>
    <w:rsid w:val="006967DF"/>
    <w:rsid w:val="00696B64"/>
    <w:rsid w:val="00696C64"/>
    <w:rsid w:val="00696CB9"/>
    <w:rsid w:val="0069717F"/>
    <w:rsid w:val="00697741"/>
    <w:rsid w:val="00697751"/>
    <w:rsid w:val="006A04AB"/>
    <w:rsid w:val="006A0996"/>
    <w:rsid w:val="006A2824"/>
    <w:rsid w:val="006A2C9E"/>
    <w:rsid w:val="006A2CB3"/>
    <w:rsid w:val="006A2E4B"/>
    <w:rsid w:val="006A33BB"/>
    <w:rsid w:val="006A4346"/>
    <w:rsid w:val="006A66D4"/>
    <w:rsid w:val="006A66E0"/>
    <w:rsid w:val="006A671F"/>
    <w:rsid w:val="006A7EA2"/>
    <w:rsid w:val="006B0277"/>
    <w:rsid w:val="006B02A8"/>
    <w:rsid w:val="006B060C"/>
    <w:rsid w:val="006B0996"/>
    <w:rsid w:val="006B0BC9"/>
    <w:rsid w:val="006B1944"/>
    <w:rsid w:val="006B1EBE"/>
    <w:rsid w:val="006B2069"/>
    <w:rsid w:val="006B2775"/>
    <w:rsid w:val="006B2B96"/>
    <w:rsid w:val="006B2FF1"/>
    <w:rsid w:val="006B531F"/>
    <w:rsid w:val="006B5A04"/>
    <w:rsid w:val="006B5C7F"/>
    <w:rsid w:val="006B60E0"/>
    <w:rsid w:val="006B6679"/>
    <w:rsid w:val="006B761E"/>
    <w:rsid w:val="006B7900"/>
    <w:rsid w:val="006B7FA7"/>
    <w:rsid w:val="006C0369"/>
    <w:rsid w:val="006C050F"/>
    <w:rsid w:val="006C0BAA"/>
    <w:rsid w:val="006C1120"/>
    <w:rsid w:val="006C223A"/>
    <w:rsid w:val="006C25DE"/>
    <w:rsid w:val="006C268D"/>
    <w:rsid w:val="006C2F05"/>
    <w:rsid w:val="006C37AD"/>
    <w:rsid w:val="006C3FDB"/>
    <w:rsid w:val="006C4D35"/>
    <w:rsid w:val="006C5199"/>
    <w:rsid w:val="006C5345"/>
    <w:rsid w:val="006C591D"/>
    <w:rsid w:val="006C59D0"/>
    <w:rsid w:val="006C6129"/>
    <w:rsid w:val="006C6479"/>
    <w:rsid w:val="006C6534"/>
    <w:rsid w:val="006C6BD3"/>
    <w:rsid w:val="006C788D"/>
    <w:rsid w:val="006D0169"/>
    <w:rsid w:val="006D035B"/>
    <w:rsid w:val="006D211E"/>
    <w:rsid w:val="006D2A23"/>
    <w:rsid w:val="006D2B24"/>
    <w:rsid w:val="006D2BB1"/>
    <w:rsid w:val="006D2BB4"/>
    <w:rsid w:val="006D3184"/>
    <w:rsid w:val="006D364C"/>
    <w:rsid w:val="006D3B15"/>
    <w:rsid w:val="006D4642"/>
    <w:rsid w:val="006D48D5"/>
    <w:rsid w:val="006D58BD"/>
    <w:rsid w:val="006D67E4"/>
    <w:rsid w:val="006E125B"/>
    <w:rsid w:val="006E2D6F"/>
    <w:rsid w:val="006E338D"/>
    <w:rsid w:val="006E3585"/>
    <w:rsid w:val="006E41E8"/>
    <w:rsid w:val="006E442C"/>
    <w:rsid w:val="006E45A1"/>
    <w:rsid w:val="006E45FF"/>
    <w:rsid w:val="006E609E"/>
    <w:rsid w:val="006E77F7"/>
    <w:rsid w:val="006E7AEE"/>
    <w:rsid w:val="006E7F8C"/>
    <w:rsid w:val="006F0C0F"/>
    <w:rsid w:val="006F1092"/>
    <w:rsid w:val="006F14F7"/>
    <w:rsid w:val="006F1EAD"/>
    <w:rsid w:val="006F2217"/>
    <w:rsid w:val="006F2D8D"/>
    <w:rsid w:val="006F32B9"/>
    <w:rsid w:val="006F342F"/>
    <w:rsid w:val="006F3A18"/>
    <w:rsid w:val="006F4DF4"/>
    <w:rsid w:val="006F5411"/>
    <w:rsid w:val="006F54D3"/>
    <w:rsid w:val="006F595E"/>
    <w:rsid w:val="006F6826"/>
    <w:rsid w:val="006F6D74"/>
    <w:rsid w:val="006F6F7F"/>
    <w:rsid w:val="006F76CC"/>
    <w:rsid w:val="006F7843"/>
    <w:rsid w:val="0070000E"/>
    <w:rsid w:val="0070257C"/>
    <w:rsid w:val="00702B33"/>
    <w:rsid w:val="00703287"/>
    <w:rsid w:val="007037F6"/>
    <w:rsid w:val="00703D12"/>
    <w:rsid w:val="007040C1"/>
    <w:rsid w:val="00705A75"/>
    <w:rsid w:val="00705AC2"/>
    <w:rsid w:val="0070614E"/>
    <w:rsid w:val="00706370"/>
    <w:rsid w:val="00706AD4"/>
    <w:rsid w:val="0070786E"/>
    <w:rsid w:val="00707A15"/>
    <w:rsid w:val="00707C39"/>
    <w:rsid w:val="00710329"/>
    <w:rsid w:val="007103D3"/>
    <w:rsid w:val="007105AF"/>
    <w:rsid w:val="00710E99"/>
    <w:rsid w:val="0071155B"/>
    <w:rsid w:val="007118F8"/>
    <w:rsid w:val="00715795"/>
    <w:rsid w:val="00715C40"/>
    <w:rsid w:val="00715DA8"/>
    <w:rsid w:val="007165D8"/>
    <w:rsid w:val="00716CCC"/>
    <w:rsid w:val="00716F48"/>
    <w:rsid w:val="00717AAF"/>
    <w:rsid w:val="00717BDB"/>
    <w:rsid w:val="00720349"/>
    <w:rsid w:val="007203F5"/>
    <w:rsid w:val="007217AC"/>
    <w:rsid w:val="00721CB1"/>
    <w:rsid w:val="00721E4E"/>
    <w:rsid w:val="00722A9A"/>
    <w:rsid w:val="007238B9"/>
    <w:rsid w:val="0072450C"/>
    <w:rsid w:val="0072459E"/>
    <w:rsid w:val="007252C6"/>
    <w:rsid w:val="00725D1D"/>
    <w:rsid w:val="00726D86"/>
    <w:rsid w:val="00726F34"/>
    <w:rsid w:val="00726FF6"/>
    <w:rsid w:val="00727131"/>
    <w:rsid w:val="007302B8"/>
    <w:rsid w:val="0073109D"/>
    <w:rsid w:val="00731B55"/>
    <w:rsid w:val="00731F8F"/>
    <w:rsid w:val="00732242"/>
    <w:rsid w:val="00733182"/>
    <w:rsid w:val="00733981"/>
    <w:rsid w:val="00733B70"/>
    <w:rsid w:val="00733DCC"/>
    <w:rsid w:val="00733E0B"/>
    <w:rsid w:val="00734C47"/>
    <w:rsid w:val="0073503C"/>
    <w:rsid w:val="007352A5"/>
    <w:rsid w:val="00735380"/>
    <w:rsid w:val="00735E55"/>
    <w:rsid w:val="0073627F"/>
    <w:rsid w:val="0073666F"/>
    <w:rsid w:val="007366CE"/>
    <w:rsid w:val="00736907"/>
    <w:rsid w:val="00736DE3"/>
    <w:rsid w:val="00736DEB"/>
    <w:rsid w:val="0074095F"/>
    <w:rsid w:val="00740BB3"/>
    <w:rsid w:val="007418D9"/>
    <w:rsid w:val="00741FDA"/>
    <w:rsid w:val="00742313"/>
    <w:rsid w:val="0074238D"/>
    <w:rsid w:val="007424AC"/>
    <w:rsid w:val="0074277C"/>
    <w:rsid w:val="007428B3"/>
    <w:rsid w:val="00743194"/>
    <w:rsid w:val="00743D23"/>
    <w:rsid w:val="00743FE4"/>
    <w:rsid w:val="007445BF"/>
    <w:rsid w:val="00746789"/>
    <w:rsid w:val="00746815"/>
    <w:rsid w:val="00746DCE"/>
    <w:rsid w:val="007473BC"/>
    <w:rsid w:val="0074796C"/>
    <w:rsid w:val="00747A68"/>
    <w:rsid w:val="00747A69"/>
    <w:rsid w:val="00747D1A"/>
    <w:rsid w:val="00750852"/>
    <w:rsid w:val="00750B63"/>
    <w:rsid w:val="00750CD0"/>
    <w:rsid w:val="00751030"/>
    <w:rsid w:val="0075137A"/>
    <w:rsid w:val="00752085"/>
    <w:rsid w:val="00752294"/>
    <w:rsid w:val="0075237E"/>
    <w:rsid w:val="007524FB"/>
    <w:rsid w:val="00752603"/>
    <w:rsid w:val="007527E6"/>
    <w:rsid w:val="007530CC"/>
    <w:rsid w:val="00753C9A"/>
    <w:rsid w:val="00755A6C"/>
    <w:rsid w:val="00755CFC"/>
    <w:rsid w:val="00755E69"/>
    <w:rsid w:val="0075646C"/>
    <w:rsid w:val="0075791F"/>
    <w:rsid w:val="0076048B"/>
    <w:rsid w:val="00760D16"/>
    <w:rsid w:val="00760F78"/>
    <w:rsid w:val="00761C34"/>
    <w:rsid w:val="00762562"/>
    <w:rsid w:val="00763415"/>
    <w:rsid w:val="0076379F"/>
    <w:rsid w:val="007638C3"/>
    <w:rsid w:val="00763C81"/>
    <w:rsid w:val="007643F1"/>
    <w:rsid w:val="007649A4"/>
    <w:rsid w:val="00764FB4"/>
    <w:rsid w:val="007652E1"/>
    <w:rsid w:val="00765E13"/>
    <w:rsid w:val="00765F46"/>
    <w:rsid w:val="0076606D"/>
    <w:rsid w:val="00766114"/>
    <w:rsid w:val="0076625F"/>
    <w:rsid w:val="00766789"/>
    <w:rsid w:val="0076696F"/>
    <w:rsid w:val="00766E35"/>
    <w:rsid w:val="00766F27"/>
    <w:rsid w:val="00767998"/>
    <w:rsid w:val="00770137"/>
    <w:rsid w:val="00770FE4"/>
    <w:rsid w:val="00771A1B"/>
    <w:rsid w:val="00771A4F"/>
    <w:rsid w:val="00771EAE"/>
    <w:rsid w:val="0077280D"/>
    <w:rsid w:val="007735FF"/>
    <w:rsid w:val="0077360B"/>
    <w:rsid w:val="00773947"/>
    <w:rsid w:val="0077416A"/>
    <w:rsid w:val="0077481C"/>
    <w:rsid w:val="0077584D"/>
    <w:rsid w:val="00775D16"/>
    <w:rsid w:val="0077638D"/>
    <w:rsid w:val="0077668E"/>
    <w:rsid w:val="00776C07"/>
    <w:rsid w:val="00780822"/>
    <w:rsid w:val="0078107E"/>
    <w:rsid w:val="00781329"/>
    <w:rsid w:val="00781A2E"/>
    <w:rsid w:val="007823BB"/>
    <w:rsid w:val="007823ED"/>
    <w:rsid w:val="007829B8"/>
    <w:rsid w:val="00783284"/>
    <w:rsid w:val="00783B07"/>
    <w:rsid w:val="0078447C"/>
    <w:rsid w:val="00784A75"/>
    <w:rsid w:val="00784DDB"/>
    <w:rsid w:val="00785163"/>
    <w:rsid w:val="00785537"/>
    <w:rsid w:val="00785B9E"/>
    <w:rsid w:val="00785FCF"/>
    <w:rsid w:val="0078613A"/>
    <w:rsid w:val="0078735C"/>
    <w:rsid w:val="00787C8F"/>
    <w:rsid w:val="0079186B"/>
    <w:rsid w:val="00791CE4"/>
    <w:rsid w:val="00791EC5"/>
    <w:rsid w:val="00791F6E"/>
    <w:rsid w:val="007928D9"/>
    <w:rsid w:val="00793B2A"/>
    <w:rsid w:val="00793FB1"/>
    <w:rsid w:val="0079497E"/>
    <w:rsid w:val="00794CC0"/>
    <w:rsid w:val="007951A0"/>
    <w:rsid w:val="00795757"/>
    <w:rsid w:val="0079587F"/>
    <w:rsid w:val="00795CAF"/>
    <w:rsid w:val="00796110"/>
    <w:rsid w:val="007966E8"/>
    <w:rsid w:val="00796B2C"/>
    <w:rsid w:val="00797285"/>
    <w:rsid w:val="00797F39"/>
    <w:rsid w:val="007A0568"/>
    <w:rsid w:val="007A0AA6"/>
    <w:rsid w:val="007A0B3F"/>
    <w:rsid w:val="007A1F27"/>
    <w:rsid w:val="007A3107"/>
    <w:rsid w:val="007A3205"/>
    <w:rsid w:val="007A3240"/>
    <w:rsid w:val="007A349E"/>
    <w:rsid w:val="007A3EF1"/>
    <w:rsid w:val="007A3FF7"/>
    <w:rsid w:val="007A408A"/>
    <w:rsid w:val="007A4579"/>
    <w:rsid w:val="007A4C81"/>
    <w:rsid w:val="007A54BC"/>
    <w:rsid w:val="007A7FBD"/>
    <w:rsid w:val="007B12F4"/>
    <w:rsid w:val="007B19C4"/>
    <w:rsid w:val="007B241B"/>
    <w:rsid w:val="007B3188"/>
    <w:rsid w:val="007B411D"/>
    <w:rsid w:val="007B4624"/>
    <w:rsid w:val="007B47FE"/>
    <w:rsid w:val="007B4AA9"/>
    <w:rsid w:val="007B4E17"/>
    <w:rsid w:val="007B520B"/>
    <w:rsid w:val="007B5885"/>
    <w:rsid w:val="007B5D89"/>
    <w:rsid w:val="007B6889"/>
    <w:rsid w:val="007B693E"/>
    <w:rsid w:val="007B76BF"/>
    <w:rsid w:val="007C0320"/>
    <w:rsid w:val="007C07C4"/>
    <w:rsid w:val="007C14A8"/>
    <w:rsid w:val="007C2C4F"/>
    <w:rsid w:val="007C37F0"/>
    <w:rsid w:val="007C3974"/>
    <w:rsid w:val="007C4278"/>
    <w:rsid w:val="007C44AB"/>
    <w:rsid w:val="007C4F60"/>
    <w:rsid w:val="007C51D8"/>
    <w:rsid w:val="007C6F0E"/>
    <w:rsid w:val="007D0072"/>
    <w:rsid w:val="007D09F4"/>
    <w:rsid w:val="007D1384"/>
    <w:rsid w:val="007D15FB"/>
    <w:rsid w:val="007D1DA8"/>
    <w:rsid w:val="007D20F5"/>
    <w:rsid w:val="007D2821"/>
    <w:rsid w:val="007D4178"/>
    <w:rsid w:val="007D4EBA"/>
    <w:rsid w:val="007D56E4"/>
    <w:rsid w:val="007D5F97"/>
    <w:rsid w:val="007D624F"/>
    <w:rsid w:val="007D6F50"/>
    <w:rsid w:val="007D7BDA"/>
    <w:rsid w:val="007E06CF"/>
    <w:rsid w:val="007E1871"/>
    <w:rsid w:val="007E1A2A"/>
    <w:rsid w:val="007E23BA"/>
    <w:rsid w:val="007E28ED"/>
    <w:rsid w:val="007E32E3"/>
    <w:rsid w:val="007E368E"/>
    <w:rsid w:val="007E3A24"/>
    <w:rsid w:val="007E3CA1"/>
    <w:rsid w:val="007E3CAE"/>
    <w:rsid w:val="007E403A"/>
    <w:rsid w:val="007E4228"/>
    <w:rsid w:val="007E4329"/>
    <w:rsid w:val="007E45E0"/>
    <w:rsid w:val="007E4DF6"/>
    <w:rsid w:val="007E4FBE"/>
    <w:rsid w:val="007E5223"/>
    <w:rsid w:val="007E5FC0"/>
    <w:rsid w:val="007E6B5C"/>
    <w:rsid w:val="007E7056"/>
    <w:rsid w:val="007E759C"/>
    <w:rsid w:val="007E7B46"/>
    <w:rsid w:val="007F1348"/>
    <w:rsid w:val="007F1606"/>
    <w:rsid w:val="007F23F2"/>
    <w:rsid w:val="007F2F50"/>
    <w:rsid w:val="007F30E0"/>
    <w:rsid w:val="007F3491"/>
    <w:rsid w:val="007F3A3D"/>
    <w:rsid w:val="007F4494"/>
    <w:rsid w:val="007F44AA"/>
    <w:rsid w:val="007F4D4F"/>
    <w:rsid w:val="007F5090"/>
    <w:rsid w:val="007F514E"/>
    <w:rsid w:val="007F5639"/>
    <w:rsid w:val="007F5BBE"/>
    <w:rsid w:val="007F5C6D"/>
    <w:rsid w:val="007F6436"/>
    <w:rsid w:val="007F658D"/>
    <w:rsid w:val="007F7307"/>
    <w:rsid w:val="007F735D"/>
    <w:rsid w:val="008008BF"/>
    <w:rsid w:val="008013FC"/>
    <w:rsid w:val="00801514"/>
    <w:rsid w:val="00801615"/>
    <w:rsid w:val="008032B1"/>
    <w:rsid w:val="00803A7D"/>
    <w:rsid w:val="00803F77"/>
    <w:rsid w:val="00805B08"/>
    <w:rsid w:val="00805C5C"/>
    <w:rsid w:val="00805DEC"/>
    <w:rsid w:val="008065C2"/>
    <w:rsid w:val="008069A9"/>
    <w:rsid w:val="00806A77"/>
    <w:rsid w:val="008074A6"/>
    <w:rsid w:val="008079C8"/>
    <w:rsid w:val="008116AF"/>
    <w:rsid w:val="00811785"/>
    <w:rsid w:val="0081256A"/>
    <w:rsid w:val="008130BE"/>
    <w:rsid w:val="00813169"/>
    <w:rsid w:val="00814344"/>
    <w:rsid w:val="008148B1"/>
    <w:rsid w:val="00814C5E"/>
    <w:rsid w:val="0081500F"/>
    <w:rsid w:val="00815833"/>
    <w:rsid w:val="00815D01"/>
    <w:rsid w:val="00815E43"/>
    <w:rsid w:val="0081607E"/>
    <w:rsid w:val="00816154"/>
    <w:rsid w:val="00816963"/>
    <w:rsid w:val="0081736F"/>
    <w:rsid w:val="0081740C"/>
    <w:rsid w:val="00817AB1"/>
    <w:rsid w:val="00817EA3"/>
    <w:rsid w:val="0082086E"/>
    <w:rsid w:val="00820952"/>
    <w:rsid w:val="00820A0B"/>
    <w:rsid w:val="00820EE5"/>
    <w:rsid w:val="008210BA"/>
    <w:rsid w:val="0082140B"/>
    <w:rsid w:val="00821E2B"/>
    <w:rsid w:val="00821F9F"/>
    <w:rsid w:val="0082201A"/>
    <w:rsid w:val="008240DE"/>
    <w:rsid w:val="008246C9"/>
    <w:rsid w:val="00824E55"/>
    <w:rsid w:val="00825014"/>
    <w:rsid w:val="00825B86"/>
    <w:rsid w:val="00825C17"/>
    <w:rsid w:val="008263DA"/>
    <w:rsid w:val="008270E7"/>
    <w:rsid w:val="0082769F"/>
    <w:rsid w:val="00827736"/>
    <w:rsid w:val="00830213"/>
    <w:rsid w:val="00831C72"/>
    <w:rsid w:val="00832325"/>
    <w:rsid w:val="00832641"/>
    <w:rsid w:val="00832682"/>
    <w:rsid w:val="00833BC9"/>
    <w:rsid w:val="00833D62"/>
    <w:rsid w:val="00833F58"/>
    <w:rsid w:val="00835747"/>
    <w:rsid w:val="00835C42"/>
    <w:rsid w:val="00835D65"/>
    <w:rsid w:val="008374E8"/>
    <w:rsid w:val="008375AD"/>
    <w:rsid w:val="008403A9"/>
    <w:rsid w:val="00840EC0"/>
    <w:rsid w:val="008411CD"/>
    <w:rsid w:val="008412A5"/>
    <w:rsid w:val="008420E7"/>
    <w:rsid w:val="008424C5"/>
    <w:rsid w:val="0084264C"/>
    <w:rsid w:val="008429B8"/>
    <w:rsid w:val="00843068"/>
    <w:rsid w:val="00844BB7"/>
    <w:rsid w:val="00844DD6"/>
    <w:rsid w:val="00845B64"/>
    <w:rsid w:val="00845BEC"/>
    <w:rsid w:val="0084607A"/>
    <w:rsid w:val="008462F2"/>
    <w:rsid w:val="008463C8"/>
    <w:rsid w:val="00846C87"/>
    <w:rsid w:val="008475C7"/>
    <w:rsid w:val="00850293"/>
    <w:rsid w:val="0085099A"/>
    <w:rsid w:val="00850A96"/>
    <w:rsid w:val="00850F1C"/>
    <w:rsid w:val="008511CD"/>
    <w:rsid w:val="00851E55"/>
    <w:rsid w:val="00852D26"/>
    <w:rsid w:val="00853468"/>
    <w:rsid w:val="00854851"/>
    <w:rsid w:val="00854953"/>
    <w:rsid w:val="0085531D"/>
    <w:rsid w:val="008554A5"/>
    <w:rsid w:val="00855A91"/>
    <w:rsid w:val="00855D13"/>
    <w:rsid w:val="008569A8"/>
    <w:rsid w:val="00857571"/>
    <w:rsid w:val="00857A84"/>
    <w:rsid w:val="00860A2D"/>
    <w:rsid w:val="00861565"/>
    <w:rsid w:val="008616C5"/>
    <w:rsid w:val="008616D0"/>
    <w:rsid w:val="0086206A"/>
    <w:rsid w:val="00862088"/>
    <w:rsid w:val="00862336"/>
    <w:rsid w:val="008623AF"/>
    <w:rsid w:val="008623F7"/>
    <w:rsid w:val="00862596"/>
    <w:rsid w:val="0086283C"/>
    <w:rsid w:val="00862B6B"/>
    <w:rsid w:val="00862DF1"/>
    <w:rsid w:val="0086336F"/>
    <w:rsid w:val="008633E6"/>
    <w:rsid w:val="00863625"/>
    <w:rsid w:val="00863C4D"/>
    <w:rsid w:val="00864DBC"/>
    <w:rsid w:val="00865329"/>
    <w:rsid w:val="008657D5"/>
    <w:rsid w:val="00865BEF"/>
    <w:rsid w:val="008661D9"/>
    <w:rsid w:val="00866EBD"/>
    <w:rsid w:val="008679D2"/>
    <w:rsid w:val="00867E3D"/>
    <w:rsid w:val="00870FFC"/>
    <w:rsid w:val="00872074"/>
    <w:rsid w:val="00872908"/>
    <w:rsid w:val="0087361B"/>
    <w:rsid w:val="00874457"/>
    <w:rsid w:val="00874811"/>
    <w:rsid w:val="00875C7F"/>
    <w:rsid w:val="0087692F"/>
    <w:rsid w:val="00876B69"/>
    <w:rsid w:val="00876D90"/>
    <w:rsid w:val="00876EB6"/>
    <w:rsid w:val="00877B13"/>
    <w:rsid w:val="00877E77"/>
    <w:rsid w:val="0088026A"/>
    <w:rsid w:val="00880291"/>
    <w:rsid w:val="0088036E"/>
    <w:rsid w:val="00881700"/>
    <w:rsid w:val="008827F5"/>
    <w:rsid w:val="00882952"/>
    <w:rsid w:val="00882C28"/>
    <w:rsid w:val="00883A29"/>
    <w:rsid w:val="008844D5"/>
    <w:rsid w:val="00885152"/>
    <w:rsid w:val="00885AD5"/>
    <w:rsid w:val="00885FC2"/>
    <w:rsid w:val="008869B7"/>
    <w:rsid w:val="008869D3"/>
    <w:rsid w:val="00886EC9"/>
    <w:rsid w:val="00887499"/>
    <w:rsid w:val="008876EB"/>
    <w:rsid w:val="00890761"/>
    <w:rsid w:val="00891E3D"/>
    <w:rsid w:val="008920DE"/>
    <w:rsid w:val="0089249E"/>
    <w:rsid w:val="00892DDA"/>
    <w:rsid w:val="00893CCC"/>
    <w:rsid w:val="00893DEF"/>
    <w:rsid w:val="008941A9"/>
    <w:rsid w:val="00894A4D"/>
    <w:rsid w:val="00894BD5"/>
    <w:rsid w:val="00894D1E"/>
    <w:rsid w:val="00894FFE"/>
    <w:rsid w:val="00895D87"/>
    <w:rsid w:val="00896BC1"/>
    <w:rsid w:val="00896E54"/>
    <w:rsid w:val="008A1839"/>
    <w:rsid w:val="008A1A2F"/>
    <w:rsid w:val="008A1C8C"/>
    <w:rsid w:val="008A2832"/>
    <w:rsid w:val="008A3496"/>
    <w:rsid w:val="008A4273"/>
    <w:rsid w:val="008A4A1D"/>
    <w:rsid w:val="008A4C9D"/>
    <w:rsid w:val="008A58A3"/>
    <w:rsid w:val="008A5C45"/>
    <w:rsid w:val="008A6970"/>
    <w:rsid w:val="008A69B0"/>
    <w:rsid w:val="008A6D04"/>
    <w:rsid w:val="008A7D61"/>
    <w:rsid w:val="008B04EB"/>
    <w:rsid w:val="008B09BF"/>
    <w:rsid w:val="008B187B"/>
    <w:rsid w:val="008B1F5A"/>
    <w:rsid w:val="008B2378"/>
    <w:rsid w:val="008B2B41"/>
    <w:rsid w:val="008B3D63"/>
    <w:rsid w:val="008B4845"/>
    <w:rsid w:val="008B4E43"/>
    <w:rsid w:val="008B51E7"/>
    <w:rsid w:val="008B5833"/>
    <w:rsid w:val="008B616E"/>
    <w:rsid w:val="008B68F2"/>
    <w:rsid w:val="008B6A64"/>
    <w:rsid w:val="008B747B"/>
    <w:rsid w:val="008B76E6"/>
    <w:rsid w:val="008C02EE"/>
    <w:rsid w:val="008C152E"/>
    <w:rsid w:val="008C1A3B"/>
    <w:rsid w:val="008C27A5"/>
    <w:rsid w:val="008C2F40"/>
    <w:rsid w:val="008C41FE"/>
    <w:rsid w:val="008C4898"/>
    <w:rsid w:val="008C5348"/>
    <w:rsid w:val="008C5995"/>
    <w:rsid w:val="008C5AB4"/>
    <w:rsid w:val="008C5BEE"/>
    <w:rsid w:val="008C620D"/>
    <w:rsid w:val="008C62FD"/>
    <w:rsid w:val="008C793D"/>
    <w:rsid w:val="008C7F4B"/>
    <w:rsid w:val="008D0945"/>
    <w:rsid w:val="008D0A02"/>
    <w:rsid w:val="008D0D04"/>
    <w:rsid w:val="008D15BB"/>
    <w:rsid w:val="008D1791"/>
    <w:rsid w:val="008D19F9"/>
    <w:rsid w:val="008D2272"/>
    <w:rsid w:val="008D22ED"/>
    <w:rsid w:val="008D23EC"/>
    <w:rsid w:val="008D2B04"/>
    <w:rsid w:val="008D2C99"/>
    <w:rsid w:val="008D3029"/>
    <w:rsid w:val="008D3204"/>
    <w:rsid w:val="008D32F5"/>
    <w:rsid w:val="008D33E1"/>
    <w:rsid w:val="008D3503"/>
    <w:rsid w:val="008D3535"/>
    <w:rsid w:val="008D39DC"/>
    <w:rsid w:val="008D3C26"/>
    <w:rsid w:val="008D3E4D"/>
    <w:rsid w:val="008D481A"/>
    <w:rsid w:val="008D5467"/>
    <w:rsid w:val="008D5995"/>
    <w:rsid w:val="008D59D5"/>
    <w:rsid w:val="008D5C83"/>
    <w:rsid w:val="008D68D6"/>
    <w:rsid w:val="008D6C14"/>
    <w:rsid w:val="008D6CF4"/>
    <w:rsid w:val="008D6D8A"/>
    <w:rsid w:val="008D718A"/>
    <w:rsid w:val="008D719E"/>
    <w:rsid w:val="008D7AE8"/>
    <w:rsid w:val="008D7F96"/>
    <w:rsid w:val="008E150F"/>
    <w:rsid w:val="008E1B72"/>
    <w:rsid w:val="008E2950"/>
    <w:rsid w:val="008E350F"/>
    <w:rsid w:val="008E36B0"/>
    <w:rsid w:val="008E4378"/>
    <w:rsid w:val="008E4591"/>
    <w:rsid w:val="008E47AE"/>
    <w:rsid w:val="008E4D22"/>
    <w:rsid w:val="008E5AFC"/>
    <w:rsid w:val="008E5E2E"/>
    <w:rsid w:val="008E644E"/>
    <w:rsid w:val="008E6FAB"/>
    <w:rsid w:val="008E71A7"/>
    <w:rsid w:val="008E72B3"/>
    <w:rsid w:val="008F0247"/>
    <w:rsid w:val="008F073C"/>
    <w:rsid w:val="008F0933"/>
    <w:rsid w:val="008F0D06"/>
    <w:rsid w:val="008F11E0"/>
    <w:rsid w:val="008F192B"/>
    <w:rsid w:val="008F1A6C"/>
    <w:rsid w:val="008F20FE"/>
    <w:rsid w:val="008F2271"/>
    <w:rsid w:val="008F233A"/>
    <w:rsid w:val="008F2556"/>
    <w:rsid w:val="008F28E1"/>
    <w:rsid w:val="008F2BAB"/>
    <w:rsid w:val="008F3EC1"/>
    <w:rsid w:val="008F3F61"/>
    <w:rsid w:val="008F42B3"/>
    <w:rsid w:val="008F42BC"/>
    <w:rsid w:val="008F44AA"/>
    <w:rsid w:val="008F468B"/>
    <w:rsid w:val="008F507B"/>
    <w:rsid w:val="008F5547"/>
    <w:rsid w:val="008F60FE"/>
    <w:rsid w:val="008F62B7"/>
    <w:rsid w:val="008F6898"/>
    <w:rsid w:val="008F6DDE"/>
    <w:rsid w:val="008F769E"/>
    <w:rsid w:val="008F7E85"/>
    <w:rsid w:val="00900DDC"/>
    <w:rsid w:val="00901401"/>
    <w:rsid w:val="0090177C"/>
    <w:rsid w:val="009023AC"/>
    <w:rsid w:val="009023F4"/>
    <w:rsid w:val="00902D99"/>
    <w:rsid w:val="009032DA"/>
    <w:rsid w:val="00903F11"/>
    <w:rsid w:val="00904037"/>
    <w:rsid w:val="00904306"/>
    <w:rsid w:val="00904E3B"/>
    <w:rsid w:val="00905579"/>
    <w:rsid w:val="0090577A"/>
    <w:rsid w:val="00905F41"/>
    <w:rsid w:val="00907249"/>
    <w:rsid w:val="00907427"/>
    <w:rsid w:val="00907D6B"/>
    <w:rsid w:val="00911299"/>
    <w:rsid w:val="00911C70"/>
    <w:rsid w:val="00911DA3"/>
    <w:rsid w:val="00911E9D"/>
    <w:rsid w:val="00912B5B"/>
    <w:rsid w:val="00912BC5"/>
    <w:rsid w:val="00914762"/>
    <w:rsid w:val="009148C8"/>
    <w:rsid w:val="0091539C"/>
    <w:rsid w:val="00915B0A"/>
    <w:rsid w:val="00915BBB"/>
    <w:rsid w:val="00915FF1"/>
    <w:rsid w:val="009164BC"/>
    <w:rsid w:val="00916C09"/>
    <w:rsid w:val="0091781F"/>
    <w:rsid w:val="00920320"/>
    <w:rsid w:val="0092053A"/>
    <w:rsid w:val="009216AD"/>
    <w:rsid w:val="00921D7D"/>
    <w:rsid w:val="00922202"/>
    <w:rsid w:val="00922E8D"/>
    <w:rsid w:val="00922F16"/>
    <w:rsid w:val="00923709"/>
    <w:rsid w:val="00923A5C"/>
    <w:rsid w:val="00924C8B"/>
    <w:rsid w:val="00925362"/>
    <w:rsid w:val="00925AC6"/>
    <w:rsid w:val="00925BF6"/>
    <w:rsid w:val="009263E2"/>
    <w:rsid w:val="009265A0"/>
    <w:rsid w:val="00926800"/>
    <w:rsid w:val="00926D4B"/>
    <w:rsid w:val="0092778D"/>
    <w:rsid w:val="00927DCE"/>
    <w:rsid w:val="00930042"/>
    <w:rsid w:val="009303DC"/>
    <w:rsid w:val="00930692"/>
    <w:rsid w:val="00930B7C"/>
    <w:rsid w:val="00930FFE"/>
    <w:rsid w:val="00931FCB"/>
    <w:rsid w:val="00932530"/>
    <w:rsid w:val="0093253C"/>
    <w:rsid w:val="00933367"/>
    <w:rsid w:val="009335A0"/>
    <w:rsid w:val="00933957"/>
    <w:rsid w:val="00934872"/>
    <w:rsid w:val="009354B8"/>
    <w:rsid w:val="0093568A"/>
    <w:rsid w:val="009358E8"/>
    <w:rsid w:val="00935F5A"/>
    <w:rsid w:val="009361EE"/>
    <w:rsid w:val="00936444"/>
    <w:rsid w:val="009374A2"/>
    <w:rsid w:val="00940C6B"/>
    <w:rsid w:val="009418AB"/>
    <w:rsid w:val="00941F22"/>
    <w:rsid w:val="0094228A"/>
    <w:rsid w:val="00942573"/>
    <w:rsid w:val="00943298"/>
    <w:rsid w:val="00943A26"/>
    <w:rsid w:val="00944948"/>
    <w:rsid w:val="00945C25"/>
    <w:rsid w:val="00946136"/>
    <w:rsid w:val="0094744B"/>
    <w:rsid w:val="00950382"/>
    <w:rsid w:val="009503C0"/>
    <w:rsid w:val="00951202"/>
    <w:rsid w:val="00951B12"/>
    <w:rsid w:val="00951E0C"/>
    <w:rsid w:val="00952FE4"/>
    <w:rsid w:val="00953C81"/>
    <w:rsid w:val="00954B3F"/>
    <w:rsid w:val="00955325"/>
    <w:rsid w:val="0095564E"/>
    <w:rsid w:val="00955C42"/>
    <w:rsid w:val="00956266"/>
    <w:rsid w:val="00956330"/>
    <w:rsid w:val="00956492"/>
    <w:rsid w:val="00957046"/>
    <w:rsid w:val="00957C35"/>
    <w:rsid w:val="0096068E"/>
    <w:rsid w:val="00960A84"/>
    <w:rsid w:val="00960C37"/>
    <w:rsid w:val="00961098"/>
    <w:rsid w:val="009612D2"/>
    <w:rsid w:val="009613A1"/>
    <w:rsid w:val="00963123"/>
    <w:rsid w:val="0096434F"/>
    <w:rsid w:val="009649CB"/>
    <w:rsid w:val="0096546B"/>
    <w:rsid w:val="00965A43"/>
    <w:rsid w:val="00965CC8"/>
    <w:rsid w:val="00965D24"/>
    <w:rsid w:val="009660AC"/>
    <w:rsid w:val="0096632A"/>
    <w:rsid w:val="0096643C"/>
    <w:rsid w:val="009669A9"/>
    <w:rsid w:val="0096741F"/>
    <w:rsid w:val="00967F1D"/>
    <w:rsid w:val="009702ED"/>
    <w:rsid w:val="009709C9"/>
    <w:rsid w:val="00970A60"/>
    <w:rsid w:val="00971068"/>
    <w:rsid w:val="00971A6A"/>
    <w:rsid w:val="00971BCF"/>
    <w:rsid w:val="00972A0F"/>
    <w:rsid w:val="00972AC9"/>
    <w:rsid w:val="00972DFC"/>
    <w:rsid w:val="0097307A"/>
    <w:rsid w:val="009739E4"/>
    <w:rsid w:val="00974279"/>
    <w:rsid w:val="00974BAB"/>
    <w:rsid w:val="00974DC6"/>
    <w:rsid w:val="00975059"/>
    <w:rsid w:val="00975354"/>
    <w:rsid w:val="0097571A"/>
    <w:rsid w:val="0097578C"/>
    <w:rsid w:val="009759DE"/>
    <w:rsid w:val="00975B83"/>
    <w:rsid w:val="00975E45"/>
    <w:rsid w:val="009761E3"/>
    <w:rsid w:val="009805FC"/>
    <w:rsid w:val="0098071E"/>
    <w:rsid w:val="00980937"/>
    <w:rsid w:val="00980A5A"/>
    <w:rsid w:val="00981C0E"/>
    <w:rsid w:val="00981F11"/>
    <w:rsid w:val="00982216"/>
    <w:rsid w:val="00982968"/>
    <w:rsid w:val="009833C4"/>
    <w:rsid w:val="00983471"/>
    <w:rsid w:val="00983930"/>
    <w:rsid w:val="00983A9F"/>
    <w:rsid w:val="00985321"/>
    <w:rsid w:val="00985B7F"/>
    <w:rsid w:val="00985B9D"/>
    <w:rsid w:val="00985E24"/>
    <w:rsid w:val="009860A9"/>
    <w:rsid w:val="00986124"/>
    <w:rsid w:val="00986214"/>
    <w:rsid w:val="0098624A"/>
    <w:rsid w:val="00986325"/>
    <w:rsid w:val="00986829"/>
    <w:rsid w:val="0099058D"/>
    <w:rsid w:val="0099089D"/>
    <w:rsid w:val="00990A86"/>
    <w:rsid w:val="00990A8D"/>
    <w:rsid w:val="00990F17"/>
    <w:rsid w:val="009910DD"/>
    <w:rsid w:val="009912C1"/>
    <w:rsid w:val="00992667"/>
    <w:rsid w:val="00992A12"/>
    <w:rsid w:val="00992C84"/>
    <w:rsid w:val="0099314C"/>
    <w:rsid w:val="00994288"/>
    <w:rsid w:val="0099433B"/>
    <w:rsid w:val="009951CC"/>
    <w:rsid w:val="00995BC5"/>
    <w:rsid w:val="00995C9F"/>
    <w:rsid w:val="0099628D"/>
    <w:rsid w:val="00997755"/>
    <w:rsid w:val="0099795D"/>
    <w:rsid w:val="009A01BA"/>
    <w:rsid w:val="009A0FEE"/>
    <w:rsid w:val="009A1265"/>
    <w:rsid w:val="009A1487"/>
    <w:rsid w:val="009A1FF4"/>
    <w:rsid w:val="009A2485"/>
    <w:rsid w:val="009A38CB"/>
    <w:rsid w:val="009A3FB4"/>
    <w:rsid w:val="009A4328"/>
    <w:rsid w:val="009A498D"/>
    <w:rsid w:val="009A4C2A"/>
    <w:rsid w:val="009A5089"/>
    <w:rsid w:val="009A518E"/>
    <w:rsid w:val="009A52E6"/>
    <w:rsid w:val="009A5409"/>
    <w:rsid w:val="009A620B"/>
    <w:rsid w:val="009A6303"/>
    <w:rsid w:val="009A66F9"/>
    <w:rsid w:val="009A6AF0"/>
    <w:rsid w:val="009A6E9A"/>
    <w:rsid w:val="009A73E5"/>
    <w:rsid w:val="009A74E0"/>
    <w:rsid w:val="009B0B37"/>
    <w:rsid w:val="009B0C53"/>
    <w:rsid w:val="009B0F71"/>
    <w:rsid w:val="009B17D2"/>
    <w:rsid w:val="009B31CB"/>
    <w:rsid w:val="009B3523"/>
    <w:rsid w:val="009B3863"/>
    <w:rsid w:val="009B3D3D"/>
    <w:rsid w:val="009B4CDC"/>
    <w:rsid w:val="009B4D9D"/>
    <w:rsid w:val="009B55FA"/>
    <w:rsid w:val="009B5708"/>
    <w:rsid w:val="009B5A50"/>
    <w:rsid w:val="009B5B99"/>
    <w:rsid w:val="009B5D60"/>
    <w:rsid w:val="009B6A39"/>
    <w:rsid w:val="009B6F2B"/>
    <w:rsid w:val="009B7023"/>
    <w:rsid w:val="009B772E"/>
    <w:rsid w:val="009C1B4E"/>
    <w:rsid w:val="009C1E01"/>
    <w:rsid w:val="009C2E99"/>
    <w:rsid w:val="009C352A"/>
    <w:rsid w:val="009C42ED"/>
    <w:rsid w:val="009C4703"/>
    <w:rsid w:val="009C4B04"/>
    <w:rsid w:val="009C737D"/>
    <w:rsid w:val="009D0288"/>
    <w:rsid w:val="009D0442"/>
    <w:rsid w:val="009D1EB5"/>
    <w:rsid w:val="009D1F44"/>
    <w:rsid w:val="009D25EC"/>
    <w:rsid w:val="009D2636"/>
    <w:rsid w:val="009D2641"/>
    <w:rsid w:val="009D322A"/>
    <w:rsid w:val="009D3AF6"/>
    <w:rsid w:val="009D4D06"/>
    <w:rsid w:val="009D5932"/>
    <w:rsid w:val="009D66D2"/>
    <w:rsid w:val="009D66F1"/>
    <w:rsid w:val="009D69AC"/>
    <w:rsid w:val="009D6BBD"/>
    <w:rsid w:val="009D6D77"/>
    <w:rsid w:val="009D737C"/>
    <w:rsid w:val="009E0187"/>
    <w:rsid w:val="009E185F"/>
    <w:rsid w:val="009E1BBB"/>
    <w:rsid w:val="009E2DBB"/>
    <w:rsid w:val="009E37ED"/>
    <w:rsid w:val="009E38E3"/>
    <w:rsid w:val="009E3C32"/>
    <w:rsid w:val="009E552E"/>
    <w:rsid w:val="009E5738"/>
    <w:rsid w:val="009E5CD8"/>
    <w:rsid w:val="009E6360"/>
    <w:rsid w:val="009E63DB"/>
    <w:rsid w:val="009E72B7"/>
    <w:rsid w:val="009F074E"/>
    <w:rsid w:val="009F08A3"/>
    <w:rsid w:val="009F0C65"/>
    <w:rsid w:val="009F271F"/>
    <w:rsid w:val="009F378A"/>
    <w:rsid w:val="009F3821"/>
    <w:rsid w:val="009F3CF5"/>
    <w:rsid w:val="009F3D3C"/>
    <w:rsid w:val="009F4227"/>
    <w:rsid w:val="009F4A30"/>
    <w:rsid w:val="009F520E"/>
    <w:rsid w:val="009F5289"/>
    <w:rsid w:val="009F5A75"/>
    <w:rsid w:val="009F7195"/>
    <w:rsid w:val="00A00277"/>
    <w:rsid w:val="00A00EC6"/>
    <w:rsid w:val="00A01C0F"/>
    <w:rsid w:val="00A021A5"/>
    <w:rsid w:val="00A02517"/>
    <w:rsid w:val="00A0296A"/>
    <w:rsid w:val="00A02BFD"/>
    <w:rsid w:val="00A02C9B"/>
    <w:rsid w:val="00A02CE9"/>
    <w:rsid w:val="00A02E29"/>
    <w:rsid w:val="00A0328F"/>
    <w:rsid w:val="00A03548"/>
    <w:rsid w:val="00A04593"/>
    <w:rsid w:val="00A04A6D"/>
    <w:rsid w:val="00A0506C"/>
    <w:rsid w:val="00A057C2"/>
    <w:rsid w:val="00A05FC3"/>
    <w:rsid w:val="00A0608D"/>
    <w:rsid w:val="00A068C3"/>
    <w:rsid w:val="00A071C1"/>
    <w:rsid w:val="00A105F3"/>
    <w:rsid w:val="00A10B4D"/>
    <w:rsid w:val="00A10C2D"/>
    <w:rsid w:val="00A10DE1"/>
    <w:rsid w:val="00A1167F"/>
    <w:rsid w:val="00A1186F"/>
    <w:rsid w:val="00A11D5A"/>
    <w:rsid w:val="00A14190"/>
    <w:rsid w:val="00A1487D"/>
    <w:rsid w:val="00A14AD4"/>
    <w:rsid w:val="00A14DF0"/>
    <w:rsid w:val="00A1548A"/>
    <w:rsid w:val="00A15D5C"/>
    <w:rsid w:val="00A17070"/>
    <w:rsid w:val="00A17525"/>
    <w:rsid w:val="00A17954"/>
    <w:rsid w:val="00A203A3"/>
    <w:rsid w:val="00A20715"/>
    <w:rsid w:val="00A20757"/>
    <w:rsid w:val="00A20D14"/>
    <w:rsid w:val="00A211B2"/>
    <w:rsid w:val="00A213D7"/>
    <w:rsid w:val="00A21C30"/>
    <w:rsid w:val="00A22506"/>
    <w:rsid w:val="00A2297F"/>
    <w:rsid w:val="00A230B6"/>
    <w:rsid w:val="00A231D7"/>
    <w:rsid w:val="00A23676"/>
    <w:rsid w:val="00A23D3A"/>
    <w:rsid w:val="00A25553"/>
    <w:rsid w:val="00A261E6"/>
    <w:rsid w:val="00A262EE"/>
    <w:rsid w:val="00A26732"/>
    <w:rsid w:val="00A26E13"/>
    <w:rsid w:val="00A27BF2"/>
    <w:rsid w:val="00A27F70"/>
    <w:rsid w:val="00A30020"/>
    <w:rsid w:val="00A300EF"/>
    <w:rsid w:val="00A3047E"/>
    <w:rsid w:val="00A308A3"/>
    <w:rsid w:val="00A31776"/>
    <w:rsid w:val="00A318BE"/>
    <w:rsid w:val="00A33760"/>
    <w:rsid w:val="00A33C2A"/>
    <w:rsid w:val="00A35E9D"/>
    <w:rsid w:val="00A3642D"/>
    <w:rsid w:val="00A3686D"/>
    <w:rsid w:val="00A36E65"/>
    <w:rsid w:val="00A37444"/>
    <w:rsid w:val="00A41D65"/>
    <w:rsid w:val="00A422B4"/>
    <w:rsid w:val="00A42477"/>
    <w:rsid w:val="00A42880"/>
    <w:rsid w:val="00A42B54"/>
    <w:rsid w:val="00A42BED"/>
    <w:rsid w:val="00A436DC"/>
    <w:rsid w:val="00A437E3"/>
    <w:rsid w:val="00A43A9D"/>
    <w:rsid w:val="00A4463A"/>
    <w:rsid w:val="00A44D07"/>
    <w:rsid w:val="00A44D10"/>
    <w:rsid w:val="00A45817"/>
    <w:rsid w:val="00A46B04"/>
    <w:rsid w:val="00A47464"/>
    <w:rsid w:val="00A47CA5"/>
    <w:rsid w:val="00A50645"/>
    <w:rsid w:val="00A50882"/>
    <w:rsid w:val="00A50A44"/>
    <w:rsid w:val="00A50A90"/>
    <w:rsid w:val="00A50C57"/>
    <w:rsid w:val="00A50C8E"/>
    <w:rsid w:val="00A51D44"/>
    <w:rsid w:val="00A5266A"/>
    <w:rsid w:val="00A52D04"/>
    <w:rsid w:val="00A52D4C"/>
    <w:rsid w:val="00A52F31"/>
    <w:rsid w:val="00A531FD"/>
    <w:rsid w:val="00A53539"/>
    <w:rsid w:val="00A53701"/>
    <w:rsid w:val="00A547EC"/>
    <w:rsid w:val="00A55E7B"/>
    <w:rsid w:val="00A565F5"/>
    <w:rsid w:val="00A56BF8"/>
    <w:rsid w:val="00A573D4"/>
    <w:rsid w:val="00A579BF"/>
    <w:rsid w:val="00A579FD"/>
    <w:rsid w:val="00A600C5"/>
    <w:rsid w:val="00A60BD8"/>
    <w:rsid w:val="00A61B6E"/>
    <w:rsid w:val="00A62DDD"/>
    <w:rsid w:val="00A6318A"/>
    <w:rsid w:val="00A6318F"/>
    <w:rsid w:val="00A63C63"/>
    <w:rsid w:val="00A63E2B"/>
    <w:rsid w:val="00A64516"/>
    <w:rsid w:val="00A64874"/>
    <w:rsid w:val="00A655F5"/>
    <w:rsid w:val="00A65A4C"/>
    <w:rsid w:val="00A663FC"/>
    <w:rsid w:val="00A666F6"/>
    <w:rsid w:val="00A67780"/>
    <w:rsid w:val="00A70760"/>
    <w:rsid w:val="00A719A6"/>
    <w:rsid w:val="00A72308"/>
    <w:rsid w:val="00A73AD5"/>
    <w:rsid w:val="00A73E27"/>
    <w:rsid w:val="00A74336"/>
    <w:rsid w:val="00A75812"/>
    <w:rsid w:val="00A75936"/>
    <w:rsid w:val="00A7648C"/>
    <w:rsid w:val="00A76CD9"/>
    <w:rsid w:val="00A7715B"/>
    <w:rsid w:val="00A77C70"/>
    <w:rsid w:val="00A77FB6"/>
    <w:rsid w:val="00A81FAB"/>
    <w:rsid w:val="00A82010"/>
    <w:rsid w:val="00A827A8"/>
    <w:rsid w:val="00A828E5"/>
    <w:rsid w:val="00A8294E"/>
    <w:rsid w:val="00A85217"/>
    <w:rsid w:val="00A853AB"/>
    <w:rsid w:val="00A86192"/>
    <w:rsid w:val="00A86429"/>
    <w:rsid w:val="00A86D9E"/>
    <w:rsid w:val="00A871B6"/>
    <w:rsid w:val="00A87807"/>
    <w:rsid w:val="00A879C0"/>
    <w:rsid w:val="00A87A26"/>
    <w:rsid w:val="00A903F2"/>
    <w:rsid w:val="00A905E7"/>
    <w:rsid w:val="00A908CC"/>
    <w:rsid w:val="00A90C92"/>
    <w:rsid w:val="00A91D36"/>
    <w:rsid w:val="00A926FC"/>
    <w:rsid w:val="00A92D89"/>
    <w:rsid w:val="00A94323"/>
    <w:rsid w:val="00A95AE5"/>
    <w:rsid w:val="00A9633E"/>
    <w:rsid w:val="00A966F2"/>
    <w:rsid w:val="00A967BF"/>
    <w:rsid w:val="00A96CCB"/>
    <w:rsid w:val="00A96F7C"/>
    <w:rsid w:val="00A971B8"/>
    <w:rsid w:val="00AA0530"/>
    <w:rsid w:val="00AA0DE0"/>
    <w:rsid w:val="00AA1021"/>
    <w:rsid w:val="00AA1592"/>
    <w:rsid w:val="00AA1679"/>
    <w:rsid w:val="00AA214A"/>
    <w:rsid w:val="00AA224A"/>
    <w:rsid w:val="00AA2D85"/>
    <w:rsid w:val="00AA3290"/>
    <w:rsid w:val="00AA353B"/>
    <w:rsid w:val="00AA3E1C"/>
    <w:rsid w:val="00AA4930"/>
    <w:rsid w:val="00AA4D30"/>
    <w:rsid w:val="00AA4E5D"/>
    <w:rsid w:val="00AA4F99"/>
    <w:rsid w:val="00AA544E"/>
    <w:rsid w:val="00AA6C38"/>
    <w:rsid w:val="00AA6E84"/>
    <w:rsid w:val="00AA7773"/>
    <w:rsid w:val="00AA7855"/>
    <w:rsid w:val="00AA7CAD"/>
    <w:rsid w:val="00AA7EA4"/>
    <w:rsid w:val="00AB021E"/>
    <w:rsid w:val="00AB0E25"/>
    <w:rsid w:val="00AB11EC"/>
    <w:rsid w:val="00AB17AE"/>
    <w:rsid w:val="00AB19E1"/>
    <w:rsid w:val="00AB19ED"/>
    <w:rsid w:val="00AB259B"/>
    <w:rsid w:val="00AB2876"/>
    <w:rsid w:val="00AB34BE"/>
    <w:rsid w:val="00AB3E01"/>
    <w:rsid w:val="00AB409E"/>
    <w:rsid w:val="00AB47AC"/>
    <w:rsid w:val="00AB4AED"/>
    <w:rsid w:val="00AB506A"/>
    <w:rsid w:val="00AB5A55"/>
    <w:rsid w:val="00AB5E43"/>
    <w:rsid w:val="00AB68C9"/>
    <w:rsid w:val="00AB6AF6"/>
    <w:rsid w:val="00AB799C"/>
    <w:rsid w:val="00AB7B42"/>
    <w:rsid w:val="00AC0540"/>
    <w:rsid w:val="00AC0ABC"/>
    <w:rsid w:val="00AC16C0"/>
    <w:rsid w:val="00AC181F"/>
    <w:rsid w:val="00AC1857"/>
    <w:rsid w:val="00AC1BD2"/>
    <w:rsid w:val="00AC1CCC"/>
    <w:rsid w:val="00AC1E98"/>
    <w:rsid w:val="00AC2388"/>
    <w:rsid w:val="00AC2592"/>
    <w:rsid w:val="00AC2AF3"/>
    <w:rsid w:val="00AC34D7"/>
    <w:rsid w:val="00AC3CF9"/>
    <w:rsid w:val="00AC3EB5"/>
    <w:rsid w:val="00AC40AA"/>
    <w:rsid w:val="00AC45BF"/>
    <w:rsid w:val="00AC52A7"/>
    <w:rsid w:val="00AC5FB8"/>
    <w:rsid w:val="00AC6C44"/>
    <w:rsid w:val="00AC7154"/>
    <w:rsid w:val="00AC7696"/>
    <w:rsid w:val="00AC7CFE"/>
    <w:rsid w:val="00AD10B8"/>
    <w:rsid w:val="00AD11A7"/>
    <w:rsid w:val="00AD2905"/>
    <w:rsid w:val="00AD3ADD"/>
    <w:rsid w:val="00AD5912"/>
    <w:rsid w:val="00AD5D81"/>
    <w:rsid w:val="00AD676C"/>
    <w:rsid w:val="00AD6991"/>
    <w:rsid w:val="00AD7393"/>
    <w:rsid w:val="00AD78D0"/>
    <w:rsid w:val="00AD797A"/>
    <w:rsid w:val="00AD7A51"/>
    <w:rsid w:val="00AE0FE3"/>
    <w:rsid w:val="00AE11E7"/>
    <w:rsid w:val="00AE13FF"/>
    <w:rsid w:val="00AE2323"/>
    <w:rsid w:val="00AE2AA0"/>
    <w:rsid w:val="00AE2B8A"/>
    <w:rsid w:val="00AE2D63"/>
    <w:rsid w:val="00AE3066"/>
    <w:rsid w:val="00AE3866"/>
    <w:rsid w:val="00AE3951"/>
    <w:rsid w:val="00AE508A"/>
    <w:rsid w:val="00AE6504"/>
    <w:rsid w:val="00AE720C"/>
    <w:rsid w:val="00AE7423"/>
    <w:rsid w:val="00AF0B84"/>
    <w:rsid w:val="00AF1A3E"/>
    <w:rsid w:val="00AF1BA9"/>
    <w:rsid w:val="00AF223C"/>
    <w:rsid w:val="00AF2468"/>
    <w:rsid w:val="00AF34D5"/>
    <w:rsid w:val="00AF38AE"/>
    <w:rsid w:val="00AF4002"/>
    <w:rsid w:val="00AF405B"/>
    <w:rsid w:val="00AF4240"/>
    <w:rsid w:val="00AF48E4"/>
    <w:rsid w:val="00AF4E8A"/>
    <w:rsid w:val="00AF554F"/>
    <w:rsid w:val="00AF6318"/>
    <w:rsid w:val="00AF6CB1"/>
    <w:rsid w:val="00AF7973"/>
    <w:rsid w:val="00AF7DFD"/>
    <w:rsid w:val="00B0019D"/>
    <w:rsid w:val="00B005F7"/>
    <w:rsid w:val="00B00AFF"/>
    <w:rsid w:val="00B013DA"/>
    <w:rsid w:val="00B01475"/>
    <w:rsid w:val="00B018DA"/>
    <w:rsid w:val="00B02134"/>
    <w:rsid w:val="00B03298"/>
    <w:rsid w:val="00B038A2"/>
    <w:rsid w:val="00B03B39"/>
    <w:rsid w:val="00B03EB3"/>
    <w:rsid w:val="00B04997"/>
    <w:rsid w:val="00B05F08"/>
    <w:rsid w:val="00B06A18"/>
    <w:rsid w:val="00B0728E"/>
    <w:rsid w:val="00B077FC"/>
    <w:rsid w:val="00B0783B"/>
    <w:rsid w:val="00B07BDB"/>
    <w:rsid w:val="00B07D04"/>
    <w:rsid w:val="00B102DA"/>
    <w:rsid w:val="00B10EF8"/>
    <w:rsid w:val="00B1116B"/>
    <w:rsid w:val="00B11255"/>
    <w:rsid w:val="00B113E5"/>
    <w:rsid w:val="00B11D97"/>
    <w:rsid w:val="00B11F73"/>
    <w:rsid w:val="00B12B84"/>
    <w:rsid w:val="00B12D2A"/>
    <w:rsid w:val="00B131A2"/>
    <w:rsid w:val="00B13204"/>
    <w:rsid w:val="00B13544"/>
    <w:rsid w:val="00B141F9"/>
    <w:rsid w:val="00B14853"/>
    <w:rsid w:val="00B14DB1"/>
    <w:rsid w:val="00B1543D"/>
    <w:rsid w:val="00B15495"/>
    <w:rsid w:val="00B1552D"/>
    <w:rsid w:val="00B15687"/>
    <w:rsid w:val="00B15EB0"/>
    <w:rsid w:val="00B169BD"/>
    <w:rsid w:val="00B16B6F"/>
    <w:rsid w:val="00B16E35"/>
    <w:rsid w:val="00B17740"/>
    <w:rsid w:val="00B17E24"/>
    <w:rsid w:val="00B17F35"/>
    <w:rsid w:val="00B22ED3"/>
    <w:rsid w:val="00B24050"/>
    <w:rsid w:val="00B2420C"/>
    <w:rsid w:val="00B24C28"/>
    <w:rsid w:val="00B24D53"/>
    <w:rsid w:val="00B25011"/>
    <w:rsid w:val="00B2546F"/>
    <w:rsid w:val="00B2573B"/>
    <w:rsid w:val="00B260DF"/>
    <w:rsid w:val="00B263FD"/>
    <w:rsid w:val="00B26C7A"/>
    <w:rsid w:val="00B26F01"/>
    <w:rsid w:val="00B2726F"/>
    <w:rsid w:val="00B2730E"/>
    <w:rsid w:val="00B2761B"/>
    <w:rsid w:val="00B3036F"/>
    <w:rsid w:val="00B30E60"/>
    <w:rsid w:val="00B311C7"/>
    <w:rsid w:val="00B3138E"/>
    <w:rsid w:val="00B315B5"/>
    <w:rsid w:val="00B32ABE"/>
    <w:rsid w:val="00B32CD9"/>
    <w:rsid w:val="00B3312C"/>
    <w:rsid w:val="00B33143"/>
    <w:rsid w:val="00B33381"/>
    <w:rsid w:val="00B33D6A"/>
    <w:rsid w:val="00B34115"/>
    <w:rsid w:val="00B34F4B"/>
    <w:rsid w:val="00B3523A"/>
    <w:rsid w:val="00B359AD"/>
    <w:rsid w:val="00B36043"/>
    <w:rsid w:val="00B4001C"/>
    <w:rsid w:val="00B4014B"/>
    <w:rsid w:val="00B40A7A"/>
    <w:rsid w:val="00B40ED5"/>
    <w:rsid w:val="00B4102E"/>
    <w:rsid w:val="00B4154C"/>
    <w:rsid w:val="00B41E65"/>
    <w:rsid w:val="00B41F82"/>
    <w:rsid w:val="00B426E6"/>
    <w:rsid w:val="00B43616"/>
    <w:rsid w:val="00B44479"/>
    <w:rsid w:val="00B44F8C"/>
    <w:rsid w:val="00B454F6"/>
    <w:rsid w:val="00B45557"/>
    <w:rsid w:val="00B45938"/>
    <w:rsid w:val="00B46016"/>
    <w:rsid w:val="00B46235"/>
    <w:rsid w:val="00B4636C"/>
    <w:rsid w:val="00B4640E"/>
    <w:rsid w:val="00B4665D"/>
    <w:rsid w:val="00B4680C"/>
    <w:rsid w:val="00B46D67"/>
    <w:rsid w:val="00B4728F"/>
    <w:rsid w:val="00B476F6"/>
    <w:rsid w:val="00B531AA"/>
    <w:rsid w:val="00B53D15"/>
    <w:rsid w:val="00B54412"/>
    <w:rsid w:val="00B5473F"/>
    <w:rsid w:val="00B5553C"/>
    <w:rsid w:val="00B55B74"/>
    <w:rsid w:val="00B55D47"/>
    <w:rsid w:val="00B567A2"/>
    <w:rsid w:val="00B576F1"/>
    <w:rsid w:val="00B57B62"/>
    <w:rsid w:val="00B606ED"/>
    <w:rsid w:val="00B615E5"/>
    <w:rsid w:val="00B6213A"/>
    <w:rsid w:val="00B62960"/>
    <w:rsid w:val="00B62969"/>
    <w:rsid w:val="00B634D7"/>
    <w:rsid w:val="00B6364F"/>
    <w:rsid w:val="00B63AAD"/>
    <w:rsid w:val="00B642C3"/>
    <w:rsid w:val="00B65E29"/>
    <w:rsid w:val="00B662FE"/>
    <w:rsid w:val="00B66571"/>
    <w:rsid w:val="00B66BE5"/>
    <w:rsid w:val="00B670A4"/>
    <w:rsid w:val="00B6753E"/>
    <w:rsid w:val="00B70139"/>
    <w:rsid w:val="00B70275"/>
    <w:rsid w:val="00B706C8"/>
    <w:rsid w:val="00B70C18"/>
    <w:rsid w:val="00B7111B"/>
    <w:rsid w:val="00B71180"/>
    <w:rsid w:val="00B71B20"/>
    <w:rsid w:val="00B722D2"/>
    <w:rsid w:val="00B72488"/>
    <w:rsid w:val="00B72803"/>
    <w:rsid w:val="00B72CF6"/>
    <w:rsid w:val="00B7331F"/>
    <w:rsid w:val="00B73617"/>
    <w:rsid w:val="00B7372E"/>
    <w:rsid w:val="00B73D2B"/>
    <w:rsid w:val="00B740FD"/>
    <w:rsid w:val="00B74878"/>
    <w:rsid w:val="00B74ABA"/>
    <w:rsid w:val="00B74DDB"/>
    <w:rsid w:val="00B74F0C"/>
    <w:rsid w:val="00B7505C"/>
    <w:rsid w:val="00B75239"/>
    <w:rsid w:val="00B754A9"/>
    <w:rsid w:val="00B7593C"/>
    <w:rsid w:val="00B7630B"/>
    <w:rsid w:val="00B77F27"/>
    <w:rsid w:val="00B801B7"/>
    <w:rsid w:val="00B80315"/>
    <w:rsid w:val="00B80CE9"/>
    <w:rsid w:val="00B81AF6"/>
    <w:rsid w:val="00B81B06"/>
    <w:rsid w:val="00B81BF1"/>
    <w:rsid w:val="00B82D1A"/>
    <w:rsid w:val="00B8386B"/>
    <w:rsid w:val="00B838AF"/>
    <w:rsid w:val="00B83DEC"/>
    <w:rsid w:val="00B84601"/>
    <w:rsid w:val="00B8528F"/>
    <w:rsid w:val="00B8671A"/>
    <w:rsid w:val="00B868E5"/>
    <w:rsid w:val="00B86F20"/>
    <w:rsid w:val="00B904A2"/>
    <w:rsid w:val="00B924AF"/>
    <w:rsid w:val="00B92614"/>
    <w:rsid w:val="00B92F1F"/>
    <w:rsid w:val="00B93451"/>
    <w:rsid w:val="00B935B9"/>
    <w:rsid w:val="00B938DA"/>
    <w:rsid w:val="00B93DDF"/>
    <w:rsid w:val="00B94BCD"/>
    <w:rsid w:val="00B94D81"/>
    <w:rsid w:val="00B952AF"/>
    <w:rsid w:val="00B955B1"/>
    <w:rsid w:val="00B96E29"/>
    <w:rsid w:val="00B97300"/>
    <w:rsid w:val="00B97B15"/>
    <w:rsid w:val="00B97CDE"/>
    <w:rsid w:val="00BA0047"/>
    <w:rsid w:val="00BA1D74"/>
    <w:rsid w:val="00BA2362"/>
    <w:rsid w:val="00BA2AAB"/>
    <w:rsid w:val="00BA2BF5"/>
    <w:rsid w:val="00BA2F48"/>
    <w:rsid w:val="00BA302E"/>
    <w:rsid w:val="00BA4170"/>
    <w:rsid w:val="00BA437E"/>
    <w:rsid w:val="00BA4567"/>
    <w:rsid w:val="00BA4A42"/>
    <w:rsid w:val="00BA51AA"/>
    <w:rsid w:val="00BA524B"/>
    <w:rsid w:val="00BA5635"/>
    <w:rsid w:val="00BA665A"/>
    <w:rsid w:val="00BA6E19"/>
    <w:rsid w:val="00BA72B6"/>
    <w:rsid w:val="00BA769C"/>
    <w:rsid w:val="00BA7ADE"/>
    <w:rsid w:val="00BB0718"/>
    <w:rsid w:val="00BB0E46"/>
    <w:rsid w:val="00BB17B4"/>
    <w:rsid w:val="00BB218E"/>
    <w:rsid w:val="00BB2D95"/>
    <w:rsid w:val="00BB3777"/>
    <w:rsid w:val="00BB3AD3"/>
    <w:rsid w:val="00BB406A"/>
    <w:rsid w:val="00BB4086"/>
    <w:rsid w:val="00BB4347"/>
    <w:rsid w:val="00BB45F7"/>
    <w:rsid w:val="00BB4739"/>
    <w:rsid w:val="00BB4E7D"/>
    <w:rsid w:val="00BB4F68"/>
    <w:rsid w:val="00BB555C"/>
    <w:rsid w:val="00BB5780"/>
    <w:rsid w:val="00BB5BF0"/>
    <w:rsid w:val="00BB5FEE"/>
    <w:rsid w:val="00BC0C40"/>
    <w:rsid w:val="00BC135C"/>
    <w:rsid w:val="00BC1DA1"/>
    <w:rsid w:val="00BC21B0"/>
    <w:rsid w:val="00BC221E"/>
    <w:rsid w:val="00BC2659"/>
    <w:rsid w:val="00BC2C9C"/>
    <w:rsid w:val="00BC2CDB"/>
    <w:rsid w:val="00BC3398"/>
    <w:rsid w:val="00BC4B16"/>
    <w:rsid w:val="00BC555E"/>
    <w:rsid w:val="00BC7C8E"/>
    <w:rsid w:val="00BD0434"/>
    <w:rsid w:val="00BD0455"/>
    <w:rsid w:val="00BD1EFD"/>
    <w:rsid w:val="00BD218F"/>
    <w:rsid w:val="00BD26D2"/>
    <w:rsid w:val="00BD29B9"/>
    <w:rsid w:val="00BD41FD"/>
    <w:rsid w:val="00BD42BC"/>
    <w:rsid w:val="00BD4B86"/>
    <w:rsid w:val="00BD4C72"/>
    <w:rsid w:val="00BD4E3D"/>
    <w:rsid w:val="00BD54C0"/>
    <w:rsid w:val="00BD661E"/>
    <w:rsid w:val="00BD6747"/>
    <w:rsid w:val="00BD7B8A"/>
    <w:rsid w:val="00BE13C8"/>
    <w:rsid w:val="00BE1724"/>
    <w:rsid w:val="00BE1890"/>
    <w:rsid w:val="00BE1A89"/>
    <w:rsid w:val="00BE1B50"/>
    <w:rsid w:val="00BE1CB0"/>
    <w:rsid w:val="00BE2006"/>
    <w:rsid w:val="00BE2700"/>
    <w:rsid w:val="00BE27F9"/>
    <w:rsid w:val="00BE304E"/>
    <w:rsid w:val="00BE3B4B"/>
    <w:rsid w:val="00BE4C3E"/>
    <w:rsid w:val="00BE4F8C"/>
    <w:rsid w:val="00BE5859"/>
    <w:rsid w:val="00BE6836"/>
    <w:rsid w:val="00BE70ED"/>
    <w:rsid w:val="00BE7523"/>
    <w:rsid w:val="00BE7894"/>
    <w:rsid w:val="00BE78AB"/>
    <w:rsid w:val="00BF035C"/>
    <w:rsid w:val="00BF0D4E"/>
    <w:rsid w:val="00BF0D82"/>
    <w:rsid w:val="00BF0F44"/>
    <w:rsid w:val="00BF1041"/>
    <w:rsid w:val="00BF32B2"/>
    <w:rsid w:val="00BF36B9"/>
    <w:rsid w:val="00BF37AF"/>
    <w:rsid w:val="00BF3A2E"/>
    <w:rsid w:val="00BF4328"/>
    <w:rsid w:val="00BF5278"/>
    <w:rsid w:val="00BF69C6"/>
    <w:rsid w:val="00BF6E24"/>
    <w:rsid w:val="00BF7688"/>
    <w:rsid w:val="00BF7DB9"/>
    <w:rsid w:val="00BF7EBE"/>
    <w:rsid w:val="00C00175"/>
    <w:rsid w:val="00C004AA"/>
    <w:rsid w:val="00C00E15"/>
    <w:rsid w:val="00C00F1A"/>
    <w:rsid w:val="00C01836"/>
    <w:rsid w:val="00C01ED0"/>
    <w:rsid w:val="00C0295D"/>
    <w:rsid w:val="00C030EC"/>
    <w:rsid w:val="00C036E2"/>
    <w:rsid w:val="00C03C90"/>
    <w:rsid w:val="00C045E2"/>
    <w:rsid w:val="00C057B8"/>
    <w:rsid w:val="00C05CEE"/>
    <w:rsid w:val="00C05FCD"/>
    <w:rsid w:val="00C063AA"/>
    <w:rsid w:val="00C10940"/>
    <w:rsid w:val="00C10BC6"/>
    <w:rsid w:val="00C10DE5"/>
    <w:rsid w:val="00C114CB"/>
    <w:rsid w:val="00C118E9"/>
    <w:rsid w:val="00C11BE0"/>
    <w:rsid w:val="00C11F22"/>
    <w:rsid w:val="00C123D4"/>
    <w:rsid w:val="00C124CC"/>
    <w:rsid w:val="00C12C88"/>
    <w:rsid w:val="00C13815"/>
    <w:rsid w:val="00C13A11"/>
    <w:rsid w:val="00C13BE9"/>
    <w:rsid w:val="00C13D59"/>
    <w:rsid w:val="00C147B4"/>
    <w:rsid w:val="00C14A1B"/>
    <w:rsid w:val="00C153AA"/>
    <w:rsid w:val="00C158FD"/>
    <w:rsid w:val="00C1659E"/>
    <w:rsid w:val="00C16ABC"/>
    <w:rsid w:val="00C16B1F"/>
    <w:rsid w:val="00C1744A"/>
    <w:rsid w:val="00C17637"/>
    <w:rsid w:val="00C17D60"/>
    <w:rsid w:val="00C20296"/>
    <w:rsid w:val="00C2037A"/>
    <w:rsid w:val="00C21B59"/>
    <w:rsid w:val="00C21D08"/>
    <w:rsid w:val="00C220D9"/>
    <w:rsid w:val="00C2238E"/>
    <w:rsid w:val="00C22769"/>
    <w:rsid w:val="00C23092"/>
    <w:rsid w:val="00C23AAA"/>
    <w:rsid w:val="00C24842"/>
    <w:rsid w:val="00C25B1E"/>
    <w:rsid w:val="00C26798"/>
    <w:rsid w:val="00C26AD2"/>
    <w:rsid w:val="00C273B5"/>
    <w:rsid w:val="00C27B55"/>
    <w:rsid w:val="00C27DED"/>
    <w:rsid w:val="00C3084F"/>
    <w:rsid w:val="00C31053"/>
    <w:rsid w:val="00C31D93"/>
    <w:rsid w:val="00C32046"/>
    <w:rsid w:val="00C327C5"/>
    <w:rsid w:val="00C32A2E"/>
    <w:rsid w:val="00C32B6C"/>
    <w:rsid w:val="00C33255"/>
    <w:rsid w:val="00C333BA"/>
    <w:rsid w:val="00C3497B"/>
    <w:rsid w:val="00C34CCB"/>
    <w:rsid w:val="00C35D65"/>
    <w:rsid w:val="00C36026"/>
    <w:rsid w:val="00C36161"/>
    <w:rsid w:val="00C365B4"/>
    <w:rsid w:val="00C3706B"/>
    <w:rsid w:val="00C37330"/>
    <w:rsid w:val="00C37538"/>
    <w:rsid w:val="00C376E8"/>
    <w:rsid w:val="00C401BC"/>
    <w:rsid w:val="00C40226"/>
    <w:rsid w:val="00C40801"/>
    <w:rsid w:val="00C40B96"/>
    <w:rsid w:val="00C40E7B"/>
    <w:rsid w:val="00C4135F"/>
    <w:rsid w:val="00C419DD"/>
    <w:rsid w:val="00C41E18"/>
    <w:rsid w:val="00C41EDD"/>
    <w:rsid w:val="00C42413"/>
    <w:rsid w:val="00C429A0"/>
    <w:rsid w:val="00C42C1E"/>
    <w:rsid w:val="00C43281"/>
    <w:rsid w:val="00C4338F"/>
    <w:rsid w:val="00C43604"/>
    <w:rsid w:val="00C43959"/>
    <w:rsid w:val="00C43CF4"/>
    <w:rsid w:val="00C43EAC"/>
    <w:rsid w:val="00C44900"/>
    <w:rsid w:val="00C44C4B"/>
    <w:rsid w:val="00C44D9A"/>
    <w:rsid w:val="00C44F1D"/>
    <w:rsid w:val="00C454CF"/>
    <w:rsid w:val="00C4554D"/>
    <w:rsid w:val="00C45D3D"/>
    <w:rsid w:val="00C4652D"/>
    <w:rsid w:val="00C468A0"/>
    <w:rsid w:val="00C469FD"/>
    <w:rsid w:val="00C46F46"/>
    <w:rsid w:val="00C46FE5"/>
    <w:rsid w:val="00C5113E"/>
    <w:rsid w:val="00C51185"/>
    <w:rsid w:val="00C51E95"/>
    <w:rsid w:val="00C544DA"/>
    <w:rsid w:val="00C5474A"/>
    <w:rsid w:val="00C5483E"/>
    <w:rsid w:val="00C54D1C"/>
    <w:rsid w:val="00C568B8"/>
    <w:rsid w:val="00C578F0"/>
    <w:rsid w:val="00C57B9F"/>
    <w:rsid w:val="00C57C38"/>
    <w:rsid w:val="00C60960"/>
    <w:rsid w:val="00C60A95"/>
    <w:rsid w:val="00C60B19"/>
    <w:rsid w:val="00C60C30"/>
    <w:rsid w:val="00C60F34"/>
    <w:rsid w:val="00C61ACF"/>
    <w:rsid w:val="00C61F00"/>
    <w:rsid w:val="00C621DF"/>
    <w:rsid w:val="00C628C9"/>
    <w:rsid w:val="00C6473E"/>
    <w:rsid w:val="00C64C28"/>
    <w:rsid w:val="00C65DD8"/>
    <w:rsid w:val="00C6678B"/>
    <w:rsid w:val="00C6695E"/>
    <w:rsid w:val="00C66D57"/>
    <w:rsid w:val="00C67C4C"/>
    <w:rsid w:val="00C70247"/>
    <w:rsid w:val="00C709B2"/>
    <w:rsid w:val="00C71296"/>
    <w:rsid w:val="00C717B1"/>
    <w:rsid w:val="00C718DD"/>
    <w:rsid w:val="00C720CD"/>
    <w:rsid w:val="00C722DD"/>
    <w:rsid w:val="00C730A0"/>
    <w:rsid w:val="00C731CD"/>
    <w:rsid w:val="00C731FB"/>
    <w:rsid w:val="00C73D04"/>
    <w:rsid w:val="00C73FC4"/>
    <w:rsid w:val="00C74C6E"/>
    <w:rsid w:val="00C75287"/>
    <w:rsid w:val="00C75564"/>
    <w:rsid w:val="00C75700"/>
    <w:rsid w:val="00C75719"/>
    <w:rsid w:val="00C7593B"/>
    <w:rsid w:val="00C75F3E"/>
    <w:rsid w:val="00C76452"/>
    <w:rsid w:val="00C7665C"/>
    <w:rsid w:val="00C766F0"/>
    <w:rsid w:val="00C766F4"/>
    <w:rsid w:val="00C76B9E"/>
    <w:rsid w:val="00C76EDD"/>
    <w:rsid w:val="00C7717F"/>
    <w:rsid w:val="00C779F4"/>
    <w:rsid w:val="00C808A4"/>
    <w:rsid w:val="00C81937"/>
    <w:rsid w:val="00C81A68"/>
    <w:rsid w:val="00C822E4"/>
    <w:rsid w:val="00C830FA"/>
    <w:rsid w:val="00C84AF3"/>
    <w:rsid w:val="00C8527C"/>
    <w:rsid w:val="00C85881"/>
    <w:rsid w:val="00C85D90"/>
    <w:rsid w:val="00C87210"/>
    <w:rsid w:val="00C8732E"/>
    <w:rsid w:val="00C87AF2"/>
    <w:rsid w:val="00C90170"/>
    <w:rsid w:val="00C90813"/>
    <w:rsid w:val="00C90A5B"/>
    <w:rsid w:val="00C90C13"/>
    <w:rsid w:val="00C912E0"/>
    <w:rsid w:val="00C92826"/>
    <w:rsid w:val="00C93082"/>
    <w:rsid w:val="00C932EE"/>
    <w:rsid w:val="00C940AD"/>
    <w:rsid w:val="00C94208"/>
    <w:rsid w:val="00C950FF"/>
    <w:rsid w:val="00C951CF"/>
    <w:rsid w:val="00C9564F"/>
    <w:rsid w:val="00C95C3E"/>
    <w:rsid w:val="00C96416"/>
    <w:rsid w:val="00C967C8"/>
    <w:rsid w:val="00C9746D"/>
    <w:rsid w:val="00C97D7E"/>
    <w:rsid w:val="00CA01D7"/>
    <w:rsid w:val="00CA0A05"/>
    <w:rsid w:val="00CA25E4"/>
    <w:rsid w:val="00CA2DF9"/>
    <w:rsid w:val="00CA3159"/>
    <w:rsid w:val="00CA3BFC"/>
    <w:rsid w:val="00CA3F77"/>
    <w:rsid w:val="00CA44EF"/>
    <w:rsid w:val="00CA4B1D"/>
    <w:rsid w:val="00CA50F9"/>
    <w:rsid w:val="00CA568A"/>
    <w:rsid w:val="00CA6A9B"/>
    <w:rsid w:val="00CA723E"/>
    <w:rsid w:val="00CA73EB"/>
    <w:rsid w:val="00CA7D6E"/>
    <w:rsid w:val="00CA7E80"/>
    <w:rsid w:val="00CB0D37"/>
    <w:rsid w:val="00CB1099"/>
    <w:rsid w:val="00CB132E"/>
    <w:rsid w:val="00CB174D"/>
    <w:rsid w:val="00CB1877"/>
    <w:rsid w:val="00CB2782"/>
    <w:rsid w:val="00CB287A"/>
    <w:rsid w:val="00CB3D02"/>
    <w:rsid w:val="00CB3FAD"/>
    <w:rsid w:val="00CB43EA"/>
    <w:rsid w:val="00CB4461"/>
    <w:rsid w:val="00CB45CB"/>
    <w:rsid w:val="00CB53DD"/>
    <w:rsid w:val="00CB5814"/>
    <w:rsid w:val="00CB688C"/>
    <w:rsid w:val="00CB6F5D"/>
    <w:rsid w:val="00CB70C9"/>
    <w:rsid w:val="00CB7D56"/>
    <w:rsid w:val="00CC0577"/>
    <w:rsid w:val="00CC103A"/>
    <w:rsid w:val="00CC1510"/>
    <w:rsid w:val="00CC389E"/>
    <w:rsid w:val="00CC4889"/>
    <w:rsid w:val="00CC5797"/>
    <w:rsid w:val="00CC607C"/>
    <w:rsid w:val="00CC60C4"/>
    <w:rsid w:val="00CC6194"/>
    <w:rsid w:val="00CC762A"/>
    <w:rsid w:val="00CC798F"/>
    <w:rsid w:val="00CC7A5B"/>
    <w:rsid w:val="00CC7B9F"/>
    <w:rsid w:val="00CD0077"/>
    <w:rsid w:val="00CD10A2"/>
    <w:rsid w:val="00CD14A0"/>
    <w:rsid w:val="00CD15C4"/>
    <w:rsid w:val="00CD1DF0"/>
    <w:rsid w:val="00CD208C"/>
    <w:rsid w:val="00CD2E74"/>
    <w:rsid w:val="00CD34EC"/>
    <w:rsid w:val="00CD41A4"/>
    <w:rsid w:val="00CD45D5"/>
    <w:rsid w:val="00CD589C"/>
    <w:rsid w:val="00CD5EBD"/>
    <w:rsid w:val="00CD5F75"/>
    <w:rsid w:val="00CD6DA6"/>
    <w:rsid w:val="00CD70B4"/>
    <w:rsid w:val="00CE0032"/>
    <w:rsid w:val="00CE0D91"/>
    <w:rsid w:val="00CE1E9D"/>
    <w:rsid w:val="00CE2658"/>
    <w:rsid w:val="00CE3E40"/>
    <w:rsid w:val="00CE47FC"/>
    <w:rsid w:val="00CE49E4"/>
    <w:rsid w:val="00CE5390"/>
    <w:rsid w:val="00CE5720"/>
    <w:rsid w:val="00CE5F8D"/>
    <w:rsid w:val="00CE6339"/>
    <w:rsid w:val="00CE6DDD"/>
    <w:rsid w:val="00CE7005"/>
    <w:rsid w:val="00CE7252"/>
    <w:rsid w:val="00CE7511"/>
    <w:rsid w:val="00CE76AF"/>
    <w:rsid w:val="00CE76F3"/>
    <w:rsid w:val="00CF047F"/>
    <w:rsid w:val="00CF1468"/>
    <w:rsid w:val="00CF2263"/>
    <w:rsid w:val="00CF2BBA"/>
    <w:rsid w:val="00CF38F5"/>
    <w:rsid w:val="00CF3C70"/>
    <w:rsid w:val="00CF3E06"/>
    <w:rsid w:val="00CF425D"/>
    <w:rsid w:val="00CF47D0"/>
    <w:rsid w:val="00CF500B"/>
    <w:rsid w:val="00CF53AB"/>
    <w:rsid w:val="00CF5897"/>
    <w:rsid w:val="00CF5BC3"/>
    <w:rsid w:val="00CF5FA4"/>
    <w:rsid w:val="00CF61D3"/>
    <w:rsid w:val="00CF63B7"/>
    <w:rsid w:val="00CF6487"/>
    <w:rsid w:val="00CF6618"/>
    <w:rsid w:val="00CF707C"/>
    <w:rsid w:val="00CF78B8"/>
    <w:rsid w:val="00CF7F3F"/>
    <w:rsid w:val="00D004DA"/>
    <w:rsid w:val="00D01239"/>
    <w:rsid w:val="00D01739"/>
    <w:rsid w:val="00D020E1"/>
    <w:rsid w:val="00D0229B"/>
    <w:rsid w:val="00D02F2A"/>
    <w:rsid w:val="00D038B7"/>
    <w:rsid w:val="00D04161"/>
    <w:rsid w:val="00D043EA"/>
    <w:rsid w:val="00D058E8"/>
    <w:rsid w:val="00D10321"/>
    <w:rsid w:val="00D11128"/>
    <w:rsid w:val="00D11311"/>
    <w:rsid w:val="00D114D8"/>
    <w:rsid w:val="00D1196E"/>
    <w:rsid w:val="00D11C76"/>
    <w:rsid w:val="00D11D38"/>
    <w:rsid w:val="00D12334"/>
    <w:rsid w:val="00D127E4"/>
    <w:rsid w:val="00D177FD"/>
    <w:rsid w:val="00D2054C"/>
    <w:rsid w:val="00D20814"/>
    <w:rsid w:val="00D20A3F"/>
    <w:rsid w:val="00D22DA2"/>
    <w:rsid w:val="00D23305"/>
    <w:rsid w:val="00D2471A"/>
    <w:rsid w:val="00D24D97"/>
    <w:rsid w:val="00D24FBA"/>
    <w:rsid w:val="00D26556"/>
    <w:rsid w:val="00D26892"/>
    <w:rsid w:val="00D26B39"/>
    <w:rsid w:val="00D30315"/>
    <w:rsid w:val="00D3098C"/>
    <w:rsid w:val="00D31623"/>
    <w:rsid w:val="00D318A8"/>
    <w:rsid w:val="00D31A50"/>
    <w:rsid w:val="00D320BE"/>
    <w:rsid w:val="00D32E97"/>
    <w:rsid w:val="00D33265"/>
    <w:rsid w:val="00D3394B"/>
    <w:rsid w:val="00D34408"/>
    <w:rsid w:val="00D34C48"/>
    <w:rsid w:val="00D34DB7"/>
    <w:rsid w:val="00D356CE"/>
    <w:rsid w:val="00D35B9B"/>
    <w:rsid w:val="00D35BCE"/>
    <w:rsid w:val="00D36635"/>
    <w:rsid w:val="00D36C23"/>
    <w:rsid w:val="00D36CA8"/>
    <w:rsid w:val="00D37F1E"/>
    <w:rsid w:val="00D4070D"/>
    <w:rsid w:val="00D40F98"/>
    <w:rsid w:val="00D41650"/>
    <w:rsid w:val="00D42942"/>
    <w:rsid w:val="00D431F2"/>
    <w:rsid w:val="00D4348B"/>
    <w:rsid w:val="00D43A5A"/>
    <w:rsid w:val="00D43BFA"/>
    <w:rsid w:val="00D43D9B"/>
    <w:rsid w:val="00D467E8"/>
    <w:rsid w:val="00D46BBA"/>
    <w:rsid w:val="00D47031"/>
    <w:rsid w:val="00D4755D"/>
    <w:rsid w:val="00D47C92"/>
    <w:rsid w:val="00D47CC1"/>
    <w:rsid w:val="00D500EF"/>
    <w:rsid w:val="00D505A3"/>
    <w:rsid w:val="00D510B2"/>
    <w:rsid w:val="00D52463"/>
    <w:rsid w:val="00D5272D"/>
    <w:rsid w:val="00D52B9A"/>
    <w:rsid w:val="00D53223"/>
    <w:rsid w:val="00D536E2"/>
    <w:rsid w:val="00D537A6"/>
    <w:rsid w:val="00D544AE"/>
    <w:rsid w:val="00D5554B"/>
    <w:rsid w:val="00D55A2E"/>
    <w:rsid w:val="00D55FA5"/>
    <w:rsid w:val="00D561AC"/>
    <w:rsid w:val="00D5643C"/>
    <w:rsid w:val="00D570CD"/>
    <w:rsid w:val="00D5727C"/>
    <w:rsid w:val="00D576A9"/>
    <w:rsid w:val="00D57985"/>
    <w:rsid w:val="00D579D3"/>
    <w:rsid w:val="00D6060B"/>
    <w:rsid w:val="00D60EF4"/>
    <w:rsid w:val="00D61858"/>
    <w:rsid w:val="00D61C1F"/>
    <w:rsid w:val="00D629D3"/>
    <w:rsid w:val="00D63105"/>
    <w:rsid w:val="00D642E0"/>
    <w:rsid w:val="00D6458C"/>
    <w:rsid w:val="00D64A6D"/>
    <w:rsid w:val="00D650C7"/>
    <w:rsid w:val="00D65233"/>
    <w:rsid w:val="00D65561"/>
    <w:rsid w:val="00D65828"/>
    <w:rsid w:val="00D6588F"/>
    <w:rsid w:val="00D66041"/>
    <w:rsid w:val="00D66143"/>
    <w:rsid w:val="00D66FD0"/>
    <w:rsid w:val="00D677A5"/>
    <w:rsid w:val="00D67AA8"/>
    <w:rsid w:val="00D67C48"/>
    <w:rsid w:val="00D7124C"/>
    <w:rsid w:val="00D71F10"/>
    <w:rsid w:val="00D72E99"/>
    <w:rsid w:val="00D730B2"/>
    <w:rsid w:val="00D73B1D"/>
    <w:rsid w:val="00D75473"/>
    <w:rsid w:val="00D76734"/>
    <w:rsid w:val="00D7730B"/>
    <w:rsid w:val="00D77912"/>
    <w:rsid w:val="00D77CC9"/>
    <w:rsid w:val="00D80059"/>
    <w:rsid w:val="00D8015F"/>
    <w:rsid w:val="00D810D1"/>
    <w:rsid w:val="00D812E7"/>
    <w:rsid w:val="00D8187E"/>
    <w:rsid w:val="00D81B55"/>
    <w:rsid w:val="00D827BE"/>
    <w:rsid w:val="00D82A01"/>
    <w:rsid w:val="00D836DD"/>
    <w:rsid w:val="00D8373A"/>
    <w:rsid w:val="00D83E6A"/>
    <w:rsid w:val="00D84592"/>
    <w:rsid w:val="00D847D0"/>
    <w:rsid w:val="00D84A68"/>
    <w:rsid w:val="00D84FE5"/>
    <w:rsid w:val="00D8598A"/>
    <w:rsid w:val="00D87B6C"/>
    <w:rsid w:val="00D90C97"/>
    <w:rsid w:val="00D911AE"/>
    <w:rsid w:val="00D9194A"/>
    <w:rsid w:val="00D92706"/>
    <w:rsid w:val="00D9386C"/>
    <w:rsid w:val="00D93974"/>
    <w:rsid w:val="00D94A6A"/>
    <w:rsid w:val="00D94DC1"/>
    <w:rsid w:val="00D951F4"/>
    <w:rsid w:val="00D958F6"/>
    <w:rsid w:val="00D964EB"/>
    <w:rsid w:val="00D9709E"/>
    <w:rsid w:val="00D974CA"/>
    <w:rsid w:val="00DA0C88"/>
    <w:rsid w:val="00DA2239"/>
    <w:rsid w:val="00DA2AEA"/>
    <w:rsid w:val="00DA4356"/>
    <w:rsid w:val="00DA4C17"/>
    <w:rsid w:val="00DA4ECD"/>
    <w:rsid w:val="00DA5993"/>
    <w:rsid w:val="00DA6A65"/>
    <w:rsid w:val="00DA737D"/>
    <w:rsid w:val="00DA7849"/>
    <w:rsid w:val="00DA7A42"/>
    <w:rsid w:val="00DB0BD7"/>
    <w:rsid w:val="00DB0E62"/>
    <w:rsid w:val="00DB115E"/>
    <w:rsid w:val="00DB1646"/>
    <w:rsid w:val="00DB235A"/>
    <w:rsid w:val="00DB23A4"/>
    <w:rsid w:val="00DB278B"/>
    <w:rsid w:val="00DB2CA5"/>
    <w:rsid w:val="00DB2CBD"/>
    <w:rsid w:val="00DB3BD4"/>
    <w:rsid w:val="00DB4858"/>
    <w:rsid w:val="00DB5AB4"/>
    <w:rsid w:val="00DB5C03"/>
    <w:rsid w:val="00DB5D9B"/>
    <w:rsid w:val="00DC05CD"/>
    <w:rsid w:val="00DC159F"/>
    <w:rsid w:val="00DC26EF"/>
    <w:rsid w:val="00DC29A6"/>
    <w:rsid w:val="00DC2F64"/>
    <w:rsid w:val="00DC38E3"/>
    <w:rsid w:val="00DC4E39"/>
    <w:rsid w:val="00DC4E92"/>
    <w:rsid w:val="00DC550A"/>
    <w:rsid w:val="00DC5B3B"/>
    <w:rsid w:val="00DC6097"/>
    <w:rsid w:val="00DC621D"/>
    <w:rsid w:val="00DC63C1"/>
    <w:rsid w:val="00DC6536"/>
    <w:rsid w:val="00DC653C"/>
    <w:rsid w:val="00DC6BEF"/>
    <w:rsid w:val="00DC6EDE"/>
    <w:rsid w:val="00DC77FE"/>
    <w:rsid w:val="00DC7DE4"/>
    <w:rsid w:val="00DD10CF"/>
    <w:rsid w:val="00DD18B5"/>
    <w:rsid w:val="00DD1C8C"/>
    <w:rsid w:val="00DD1D5C"/>
    <w:rsid w:val="00DD1D70"/>
    <w:rsid w:val="00DD1EAC"/>
    <w:rsid w:val="00DD1ED4"/>
    <w:rsid w:val="00DD20C1"/>
    <w:rsid w:val="00DD29C0"/>
    <w:rsid w:val="00DD3015"/>
    <w:rsid w:val="00DD3F1F"/>
    <w:rsid w:val="00DD5258"/>
    <w:rsid w:val="00DD658F"/>
    <w:rsid w:val="00DD70F8"/>
    <w:rsid w:val="00DD7535"/>
    <w:rsid w:val="00DD78BA"/>
    <w:rsid w:val="00DD7FAB"/>
    <w:rsid w:val="00DE0BAE"/>
    <w:rsid w:val="00DE12B9"/>
    <w:rsid w:val="00DE1573"/>
    <w:rsid w:val="00DE1890"/>
    <w:rsid w:val="00DE191C"/>
    <w:rsid w:val="00DE1F08"/>
    <w:rsid w:val="00DE28E1"/>
    <w:rsid w:val="00DE3DB7"/>
    <w:rsid w:val="00DE3E10"/>
    <w:rsid w:val="00DE4A98"/>
    <w:rsid w:val="00DE4B06"/>
    <w:rsid w:val="00DE4B5D"/>
    <w:rsid w:val="00DE5A60"/>
    <w:rsid w:val="00DE6173"/>
    <w:rsid w:val="00DE6375"/>
    <w:rsid w:val="00DE7477"/>
    <w:rsid w:val="00DE757D"/>
    <w:rsid w:val="00DE76F2"/>
    <w:rsid w:val="00DE78B2"/>
    <w:rsid w:val="00DF0414"/>
    <w:rsid w:val="00DF08E9"/>
    <w:rsid w:val="00DF0A9F"/>
    <w:rsid w:val="00DF0B03"/>
    <w:rsid w:val="00DF0DBF"/>
    <w:rsid w:val="00DF1CF2"/>
    <w:rsid w:val="00DF1D38"/>
    <w:rsid w:val="00DF1D71"/>
    <w:rsid w:val="00DF3D10"/>
    <w:rsid w:val="00DF3E37"/>
    <w:rsid w:val="00DF4565"/>
    <w:rsid w:val="00DF4E4B"/>
    <w:rsid w:val="00DF5DEF"/>
    <w:rsid w:val="00DF5FC7"/>
    <w:rsid w:val="00DF701D"/>
    <w:rsid w:val="00DF70C1"/>
    <w:rsid w:val="00E0096A"/>
    <w:rsid w:val="00E013F7"/>
    <w:rsid w:val="00E01528"/>
    <w:rsid w:val="00E01BDC"/>
    <w:rsid w:val="00E036A8"/>
    <w:rsid w:val="00E03B91"/>
    <w:rsid w:val="00E041FE"/>
    <w:rsid w:val="00E04487"/>
    <w:rsid w:val="00E04CFF"/>
    <w:rsid w:val="00E0504F"/>
    <w:rsid w:val="00E05429"/>
    <w:rsid w:val="00E05A45"/>
    <w:rsid w:val="00E0640C"/>
    <w:rsid w:val="00E064B4"/>
    <w:rsid w:val="00E06509"/>
    <w:rsid w:val="00E06728"/>
    <w:rsid w:val="00E0749E"/>
    <w:rsid w:val="00E07AF5"/>
    <w:rsid w:val="00E11136"/>
    <w:rsid w:val="00E11695"/>
    <w:rsid w:val="00E11C25"/>
    <w:rsid w:val="00E11C2C"/>
    <w:rsid w:val="00E1325D"/>
    <w:rsid w:val="00E13C05"/>
    <w:rsid w:val="00E1476D"/>
    <w:rsid w:val="00E14AAD"/>
    <w:rsid w:val="00E14BFC"/>
    <w:rsid w:val="00E151ED"/>
    <w:rsid w:val="00E1597E"/>
    <w:rsid w:val="00E164AB"/>
    <w:rsid w:val="00E16596"/>
    <w:rsid w:val="00E1689C"/>
    <w:rsid w:val="00E16A31"/>
    <w:rsid w:val="00E17276"/>
    <w:rsid w:val="00E2025D"/>
    <w:rsid w:val="00E2074C"/>
    <w:rsid w:val="00E21072"/>
    <w:rsid w:val="00E221F9"/>
    <w:rsid w:val="00E233DE"/>
    <w:rsid w:val="00E23502"/>
    <w:rsid w:val="00E23576"/>
    <w:rsid w:val="00E2392F"/>
    <w:rsid w:val="00E23937"/>
    <w:rsid w:val="00E24825"/>
    <w:rsid w:val="00E25259"/>
    <w:rsid w:val="00E25327"/>
    <w:rsid w:val="00E25757"/>
    <w:rsid w:val="00E26470"/>
    <w:rsid w:val="00E26AA4"/>
    <w:rsid w:val="00E26B06"/>
    <w:rsid w:val="00E26C32"/>
    <w:rsid w:val="00E314CA"/>
    <w:rsid w:val="00E31682"/>
    <w:rsid w:val="00E31A16"/>
    <w:rsid w:val="00E32686"/>
    <w:rsid w:val="00E32EE9"/>
    <w:rsid w:val="00E32F51"/>
    <w:rsid w:val="00E3366D"/>
    <w:rsid w:val="00E34137"/>
    <w:rsid w:val="00E342E0"/>
    <w:rsid w:val="00E34CD0"/>
    <w:rsid w:val="00E35A06"/>
    <w:rsid w:val="00E35F3A"/>
    <w:rsid w:val="00E365A8"/>
    <w:rsid w:val="00E36AE7"/>
    <w:rsid w:val="00E36ED7"/>
    <w:rsid w:val="00E36F08"/>
    <w:rsid w:val="00E3765A"/>
    <w:rsid w:val="00E37FCA"/>
    <w:rsid w:val="00E4082F"/>
    <w:rsid w:val="00E41123"/>
    <w:rsid w:val="00E41750"/>
    <w:rsid w:val="00E42608"/>
    <w:rsid w:val="00E42700"/>
    <w:rsid w:val="00E42DE5"/>
    <w:rsid w:val="00E445C6"/>
    <w:rsid w:val="00E45ADB"/>
    <w:rsid w:val="00E45DF2"/>
    <w:rsid w:val="00E46523"/>
    <w:rsid w:val="00E46C62"/>
    <w:rsid w:val="00E475E9"/>
    <w:rsid w:val="00E4777E"/>
    <w:rsid w:val="00E50568"/>
    <w:rsid w:val="00E5060F"/>
    <w:rsid w:val="00E506E5"/>
    <w:rsid w:val="00E50907"/>
    <w:rsid w:val="00E51298"/>
    <w:rsid w:val="00E514BD"/>
    <w:rsid w:val="00E516B8"/>
    <w:rsid w:val="00E51D5C"/>
    <w:rsid w:val="00E532EF"/>
    <w:rsid w:val="00E53B31"/>
    <w:rsid w:val="00E54364"/>
    <w:rsid w:val="00E546B2"/>
    <w:rsid w:val="00E546E4"/>
    <w:rsid w:val="00E5490C"/>
    <w:rsid w:val="00E54C66"/>
    <w:rsid w:val="00E54D53"/>
    <w:rsid w:val="00E554E2"/>
    <w:rsid w:val="00E55B3E"/>
    <w:rsid w:val="00E561DD"/>
    <w:rsid w:val="00E5637F"/>
    <w:rsid w:val="00E56689"/>
    <w:rsid w:val="00E56BCA"/>
    <w:rsid w:val="00E56DCF"/>
    <w:rsid w:val="00E57297"/>
    <w:rsid w:val="00E60132"/>
    <w:rsid w:val="00E60301"/>
    <w:rsid w:val="00E60B24"/>
    <w:rsid w:val="00E60FB5"/>
    <w:rsid w:val="00E6126E"/>
    <w:rsid w:val="00E61A21"/>
    <w:rsid w:val="00E628DE"/>
    <w:rsid w:val="00E62C94"/>
    <w:rsid w:val="00E630CF"/>
    <w:rsid w:val="00E631F2"/>
    <w:rsid w:val="00E635C0"/>
    <w:rsid w:val="00E64101"/>
    <w:rsid w:val="00E64DD7"/>
    <w:rsid w:val="00E64F72"/>
    <w:rsid w:val="00E651DD"/>
    <w:rsid w:val="00E66802"/>
    <w:rsid w:val="00E6692B"/>
    <w:rsid w:val="00E670FB"/>
    <w:rsid w:val="00E675E8"/>
    <w:rsid w:val="00E715F1"/>
    <w:rsid w:val="00E71822"/>
    <w:rsid w:val="00E72411"/>
    <w:rsid w:val="00E73372"/>
    <w:rsid w:val="00E7375F"/>
    <w:rsid w:val="00E75096"/>
    <w:rsid w:val="00E75B36"/>
    <w:rsid w:val="00E76333"/>
    <w:rsid w:val="00E765A8"/>
    <w:rsid w:val="00E7666C"/>
    <w:rsid w:val="00E7679D"/>
    <w:rsid w:val="00E7696B"/>
    <w:rsid w:val="00E777BB"/>
    <w:rsid w:val="00E80148"/>
    <w:rsid w:val="00E8041C"/>
    <w:rsid w:val="00E80C6C"/>
    <w:rsid w:val="00E80E99"/>
    <w:rsid w:val="00E81003"/>
    <w:rsid w:val="00E811ED"/>
    <w:rsid w:val="00E815EE"/>
    <w:rsid w:val="00E8164A"/>
    <w:rsid w:val="00E817DD"/>
    <w:rsid w:val="00E81CD7"/>
    <w:rsid w:val="00E82217"/>
    <w:rsid w:val="00E82B68"/>
    <w:rsid w:val="00E82D78"/>
    <w:rsid w:val="00E8389A"/>
    <w:rsid w:val="00E83F26"/>
    <w:rsid w:val="00E85682"/>
    <w:rsid w:val="00E85A91"/>
    <w:rsid w:val="00E85B38"/>
    <w:rsid w:val="00E8638C"/>
    <w:rsid w:val="00E87EF1"/>
    <w:rsid w:val="00E903C7"/>
    <w:rsid w:val="00E90866"/>
    <w:rsid w:val="00E91559"/>
    <w:rsid w:val="00E93096"/>
    <w:rsid w:val="00E93505"/>
    <w:rsid w:val="00E93E87"/>
    <w:rsid w:val="00E94272"/>
    <w:rsid w:val="00E94CE4"/>
    <w:rsid w:val="00E94DBE"/>
    <w:rsid w:val="00E951F2"/>
    <w:rsid w:val="00E95CDB"/>
    <w:rsid w:val="00E96653"/>
    <w:rsid w:val="00E975BD"/>
    <w:rsid w:val="00E97977"/>
    <w:rsid w:val="00EA04CC"/>
    <w:rsid w:val="00EA17F1"/>
    <w:rsid w:val="00EA1C2A"/>
    <w:rsid w:val="00EA1C56"/>
    <w:rsid w:val="00EA21F8"/>
    <w:rsid w:val="00EA27BD"/>
    <w:rsid w:val="00EA3E57"/>
    <w:rsid w:val="00EA5043"/>
    <w:rsid w:val="00EA60DB"/>
    <w:rsid w:val="00EA6C26"/>
    <w:rsid w:val="00EA7205"/>
    <w:rsid w:val="00EA7961"/>
    <w:rsid w:val="00EA7B3C"/>
    <w:rsid w:val="00EB055C"/>
    <w:rsid w:val="00EB0CE2"/>
    <w:rsid w:val="00EB1813"/>
    <w:rsid w:val="00EB1C04"/>
    <w:rsid w:val="00EB20A9"/>
    <w:rsid w:val="00EB2BB0"/>
    <w:rsid w:val="00EB444B"/>
    <w:rsid w:val="00EB4B9F"/>
    <w:rsid w:val="00EB6626"/>
    <w:rsid w:val="00EB67E9"/>
    <w:rsid w:val="00EB6B95"/>
    <w:rsid w:val="00EB6EB2"/>
    <w:rsid w:val="00EB7535"/>
    <w:rsid w:val="00EB7BD5"/>
    <w:rsid w:val="00EC0368"/>
    <w:rsid w:val="00EC0649"/>
    <w:rsid w:val="00EC0B81"/>
    <w:rsid w:val="00EC174C"/>
    <w:rsid w:val="00EC30CA"/>
    <w:rsid w:val="00EC32B5"/>
    <w:rsid w:val="00EC34A4"/>
    <w:rsid w:val="00EC3964"/>
    <w:rsid w:val="00EC42F8"/>
    <w:rsid w:val="00EC489A"/>
    <w:rsid w:val="00EC5368"/>
    <w:rsid w:val="00EC5B13"/>
    <w:rsid w:val="00EC621C"/>
    <w:rsid w:val="00EC659F"/>
    <w:rsid w:val="00EC7703"/>
    <w:rsid w:val="00ED012F"/>
    <w:rsid w:val="00ED01E8"/>
    <w:rsid w:val="00ED0E6F"/>
    <w:rsid w:val="00ED115E"/>
    <w:rsid w:val="00ED12A4"/>
    <w:rsid w:val="00ED1D84"/>
    <w:rsid w:val="00ED20E9"/>
    <w:rsid w:val="00ED244B"/>
    <w:rsid w:val="00ED2DA1"/>
    <w:rsid w:val="00ED345E"/>
    <w:rsid w:val="00ED35F7"/>
    <w:rsid w:val="00ED3FC9"/>
    <w:rsid w:val="00ED4E5E"/>
    <w:rsid w:val="00ED5E3F"/>
    <w:rsid w:val="00ED61F5"/>
    <w:rsid w:val="00ED6ABA"/>
    <w:rsid w:val="00ED6BFB"/>
    <w:rsid w:val="00ED6EE9"/>
    <w:rsid w:val="00ED6F51"/>
    <w:rsid w:val="00ED6F6C"/>
    <w:rsid w:val="00ED72AF"/>
    <w:rsid w:val="00ED7D25"/>
    <w:rsid w:val="00ED7EC3"/>
    <w:rsid w:val="00EE0BCF"/>
    <w:rsid w:val="00EE0E62"/>
    <w:rsid w:val="00EE126A"/>
    <w:rsid w:val="00EE1758"/>
    <w:rsid w:val="00EE185C"/>
    <w:rsid w:val="00EE226E"/>
    <w:rsid w:val="00EE2270"/>
    <w:rsid w:val="00EE2DCD"/>
    <w:rsid w:val="00EE374C"/>
    <w:rsid w:val="00EE4C01"/>
    <w:rsid w:val="00EE4E84"/>
    <w:rsid w:val="00EE4FFC"/>
    <w:rsid w:val="00EE5E9C"/>
    <w:rsid w:val="00EE6D1D"/>
    <w:rsid w:val="00EE6D8F"/>
    <w:rsid w:val="00EE7185"/>
    <w:rsid w:val="00EE79EA"/>
    <w:rsid w:val="00EE7E22"/>
    <w:rsid w:val="00EE7FF8"/>
    <w:rsid w:val="00EF01D4"/>
    <w:rsid w:val="00EF0B69"/>
    <w:rsid w:val="00EF0C84"/>
    <w:rsid w:val="00EF19E2"/>
    <w:rsid w:val="00EF1B11"/>
    <w:rsid w:val="00EF229B"/>
    <w:rsid w:val="00EF277F"/>
    <w:rsid w:val="00EF2D03"/>
    <w:rsid w:val="00EF35A5"/>
    <w:rsid w:val="00EF3888"/>
    <w:rsid w:val="00EF40E5"/>
    <w:rsid w:val="00EF43CC"/>
    <w:rsid w:val="00EF57F7"/>
    <w:rsid w:val="00EF5FF7"/>
    <w:rsid w:val="00EF64EC"/>
    <w:rsid w:val="00EF6F8C"/>
    <w:rsid w:val="00EF7245"/>
    <w:rsid w:val="00EF73D4"/>
    <w:rsid w:val="00EF7700"/>
    <w:rsid w:val="00EF7703"/>
    <w:rsid w:val="00EF7FE9"/>
    <w:rsid w:val="00F01899"/>
    <w:rsid w:val="00F01B39"/>
    <w:rsid w:val="00F024CE"/>
    <w:rsid w:val="00F029B2"/>
    <w:rsid w:val="00F03459"/>
    <w:rsid w:val="00F0374E"/>
    <w:rsid w:val="00F03AC7"/>
    <w:rsid w:val="00F03D94"/>
    <w:rsid w:val="00F04D47"/>
    <w:rsid w:val="00F04E6E"/>
    <w:rsid w:val="00F04FAE"/>
    <w:rsid w:val="00F05C5A"/>
    <w:rsid w:val="00F05C67"/>
    <w:rsid w:val="00F0602B"/>
    <w:rsid w:val="00F06F93"/>
    <w:rsid w:val="00F07246"/>
    <w:rsid w:val="00F072C8"/>
    <w:rsid w:val="00F11B21"/>
    <w:rsid w:val="00F12210"/>
    <w:rsid w:val="00F1242F"/>
    <w:rsid w:val="00F13036"/>
    <w:rsid w:val="00F1479A"/>
    <w:rsid w:val="00F15263"/>
    <w:rsid w:val="00F158BA"/>
    <w:rsid w:val="00F15BBF"/>
    <w:rsid w:val="00F15D2D"/>
    <w:rsid w:val="00F15D73"/>
    <w:rsid w:val="00F16455"/>
    <w:rsid w:val="00F16DEF"/>
    <w:rsid w:val="00F2131E"/>
    <w:rsid w:val="00F2299C"/>
    <w:rsid w:val="00F229F1"/>
    <w:rsid w:val="00F22ECF"/>
    <w:rsid w:val="00F22F2A"/>
    <w:rsid w:val="00F233F8"/>
    <w:rsid w:val="00F2390F"/>
    <w:rsid w:val="00F23940"/>
    <w:rsid w:val="00F23EE6"/>
    <w:rsid w:val="00F24BA9"/>
    <w:rsid w:val="00F24DAF"/>
    <w:rsid w:val="00F25D26"/>
    <w:rsid w:val="00F26274"/>
    <w:rsid w:val="00F26950"/>
    <w:rsid w:val="00F26B51"/>
    <w:rsid w:val="00F26F02"/>
    <w:rsid w:val="00F26F1B"/>
    <w:rsid w:val="00F27066"/>
    <w:rsid w:val="00F273F3"/>
    <w:rsid w:val="00F3094C"/>
    <w:rsid w:val="00F30FB3"/>
    <w:rsid w:val="00F3124A"/>
    <w:rsid w:val="00F31DF9"/>
    <w:rsid w:val="00F32AA9"/>
    <w:rsid w:val="00F32C19"/>
    <w:rsid w:val="00F32C79"/>
    <w:rsid w:val="00F32F0A"/>
    <w:rsid w:val="00F32F17"/>
    <w:rsid w:val="00F3397C"/>
    <w:rsid w:val="00F348C6"/>
    <w:rsid w:val="00F34B04"/>
    <w:rsid w:val="00F34D19"/>
    <w:rsid w:val="00F352D2"/>
    <w:rsid w:val="00F3569C"/>
    <w:rsid w:val="00F3626A"/>
    <w:rsid w:val="00F373F1"/>
    <w:rsid w:val="00F40063"/>
    <w:rsid w:val="00F40148"/>
    <w:rsid w:val="00F401A2"/>
    <w:rsid w:val="00F401D9"/>
    <w:rsid w:val="00F406D7"/>
    <w:rsid w:val="00F431AD"/>
    <w:rsid w:val="00F4397F"/>
    <w:rsid w:val="00F43CB5"/>
    <w:rsid w:val="00F43F36"/>
    <w:rsid w:val="00F4444B"/>
    <w:rsid w:val="00F44525"/>
    <w:rsid w:val="00F4469E"/>
    <w:rsid w:val="00F44D2E"/>
    <w:rsid w:val="00F4683F"/>
    <w:rsid w:val="00F47063"/>
    <w:rsid w:val="00F47333"/>
    <w:rsid w:val="00F47842"/>
    <w:rsid w:val="00F47B78"/>
    <w:rsid w:val="00F47B7F"/>
    <w:rsid w:val="00F5026C"/>
    <w:rsid w:val="00F50406"/>
    <w:rsid w:val="00F50F61"/>
    <w:rsid w:val="00F51EF4"/>
    <w:rsid w:val="00F529C3"/>
    <w:rsid w:val="00F52EE4"/>
    <w:rsid w:val="00F533FD"/>
    <w:rsid w:val="00F53B84"/>
    <w:rsid w:val="00F5470B"/>
    <w:rsid w:val="00F54A2C"/>
    <w:rsid w:val="00F54A3A"/>
    <w:rsid w:val="00F55217"/>
    <w:rsid w:val="00F57767"/>
    <w:rsid w:val="00F57CDE"/>
    <w:rsid w:val="00F57D11"/>
    <w:rsid w:val="00F57FBC"/>
    <w:rsid w:val="00F60214"/>
    <w:rsid w:val="00F609B9"/>
    <w:rsid w:val="00F60BE3"/>
    <w:rsid w:val="00F610D2"/>
    <w:rsid w:val="00F61748"/>
    <w:rsid w:val="00F61B0E"/>
    <w:rsid w:val="00F61BAC"/>
    <w:rsid w:val="00F62765"/>
    <w:rsid w:val="00F651E1"/>
    <w:rsid w:val="00F65CDB"/>
    <w:rsid w:val="00F665DE"/>
    <w:rsid w:val="00F66BFD"/>
    <w:rsid w:val="00F66D8F"/>
    <w:rsid w:val="00F70864"/>
    <w:rsid w:val="00F712D9"/>
    <w:rsid w:val="00F71806"/>
    <w:rsid w:val="00F71A5C"/>
    <w:rsid w:val="00F71A74"/>
    <w:rsid w:val="00F71C74"/>
    <w:rsid w:val="00F7222B"/>
    <w:rsid w:val="00F72C33"/>
    <w:rsid w:val="00F73D8B"/>
    <w:rsid w:val="00F74423"/>
    <w:rsid w:val="00F745BE"/>
    <w:rsid w:val="00F75348"/>
    <w:rsid w:val="00F75454"/>
    <w:rsid w:val="00F7667A"/>
    <w:rsid w:val="00F76F0A"/>
    <w:rsid w:val="00F76F7F"/>
    <w:rsid w:val="00F7755A"/>
    <w:rsid w:val="00F77CC4"/>
    <w:rsid w:val="00F80BDE"/>
    <w:rsid w:val="00F80CB8"/>
    <w:rsid w:val="00F81752"/>
    <w:rsid w:val="00F8197C"/>
    <w:rsid w:val="00F82406"/>
    <w:rsid w:val="00F8279D"/>
    <w:rsid w:val="00F8336D"/>
    <w:rsid w:val="00F83E83"/>
    <w:rsid w:val="00F83F42"/>
    <w:rsid w:val="00F849D6"/>
    <w:rsid w:val="00F859AE"/>
    <w:rsid w:val="00F85EA6"/>
    <w:rsid w:val="00F87A60"/>
    <w:rsid w:val="00F87B9B"/>
    <w:rsid w:val="00F87E31"/>
    <w:rsid w:val="00F90599"/>
    <w:rsid w:val="00F90AF6"/>
    <w:rsid w:val="00F9258E"/>
    <w:rsid w:val="00F92979"/>
    <w:rsid w:val="00F93111"/>
    <w:rsid w:val="00F9401A"/>
    <w:rsid w:val="00F940C7"/>
    <w:rsid w:val="00F94673"/>
    <w:rsid w:val="00F94E67"/>
    <w:rsid w:val="00F96569"/>
    <w:rsid w:val="00F969B2"/>
    <w:rsid w:val="00F96C20"/>
    <w:rsid w:val="00F96F7B"/>
    <w:rsid w:val="00F97828"/>
    <w:rsid w:val="00FA07A7"/>
    <w:rsid w:val="00FA082B"/>
    <w:rsid w:val="00FA09E2"/>
    <w:rsid w:val="00FA153F"/>
    <w:rsid w:val="00FA18C0"/>
    <w:rsid w:val="00FA1CC9"/>
    <w:rsid w:val="00FA2181"/>
    <w:rsid w:val="00FA2253"/>
    <w:rsid w:val="00FA2F06"/>
    <w:rsid w:val="00FA325B"/>
    <w:rsid w:val="00FA32BE"/>
    <w:rsid w:val="00FA3F73"/>
    <w:rsid w:val="00FA4497"/>
    <w:rsid w:val="00FA4996"/>
    <w:rsid w:val="00FA5208"/>
    <w:rsid w:val="00FA5F05"/>
    <w:rsid w:val="00FA62C0"/>
    <w:rsid w:val="00FA67B1"/>
    <w:rsid w:val="00FA6AC1"/>
    <w:rsid w:val="00FA7DFF"/>
    <w:rsid w:val="00FA7F1C"/>
    <w:rsid w:val="00FA7F9C"/>
    <w:rsid w:val="00FB13FA"/>
    <w:rsid w:val="00FB1779"/>
    <w:rsid w:val="00FB18FE"/>
    <w:rsid w:val="00FB1965"/>
    <w:rsid w:val="00FB1A01"/>
    <w:rsid w:val="00FB1AB0"/>
    <w:rsid w:val="00FB1EA9"/>
    <w:rsid w:val="00FB2989"/>
    <w:rsid w:val="00FB351A"/>
    <w:rsid w:val="00FB39C3"/>
    <w:rsid w:val="00FB3D69"/>
    <w:rsid w:val="00FB4CA0"/>
    <w:rsid w:val="00FB4CE8"/>
    <w:rsid w:val="00FB5121"/>
    <w:rsid w:val="00FB591A"/>
    <w:rsid w:val="00FB64F8"/>
    <w:rsid w:val="00FB662B"/>
    <w:rsid w:val="00FB684B"/>
    <w:rsid w:val="00FB69AC"/>
    <w:rsid w:val="00FB6FD6"/>
    <w:rsid w:val="00FB7369"/>
    <w:rsid w:val="00FC15B3"/>
    <w:rsid w:val="00FC1BF5"/>
    <w:rsid w:val="00FC2078"/>
    <w:rsid w:val="00FC3185"/>
    <w:rsid w:val="00FC34A1"/>
    <w:rsid w:val="00FC395A"/>
    <w:rsid w:val="00FC3A95"/>
    <w:rsid w:val="00FC3FF9"/>
    <w:rsid w:val="00FC4173"/>
    <w:rsid w:val="00FC4E68"/>
    <w:rsid w:val="00FC56CD"/>
    <w:rsid w:val="00FC5ABE"/>
    <w:rsid w:val="00FC5E24"/>
    <w:rsid w:val="00FC687F"/>
    <w:rsid w:val="00FC6C8F"/>
    <w:rsid w:val="00FC7097"/>
    <w:rsid w:val="00FC71E9"/>
    <w:rsid w:val="00FC74AB"/>
    <w:rsid w:val="00FD0FBA"/>
    <w:rsid w:val="00FD2C1C"/>
    <w:rsid w:val="00FD2DBE"/>
    <w:rsid w:val="00FD310A"/>
    <w:rsid w:val="00FD3654"/>
    <w:rsid w:val="00FD67A4"/>
    <w:rsid w:val="00FD6F41"/>
    <w:rsid w:val="00FE162F"/>
    <w:rsid w:val="00FE1A27"/>
    <w:rsid w:val="00FE1B2C"/>
    <w:rsid w:val="00FE3CAC"/>
    <w:rsid w:val="00FE3D71"/>
    <w:rsid w:val="00FE4454"/>
    <w:rsid w:val="00FE4B09"/>
    <w:rsid w:val="00FE4B1F"/>
    <w:rsid w:val="00FE4BCF"/>
    <w:rsid w:val="00FE508B"/>
    <w:rsid w:val="00FE596B"/>
    <w:rsid w:val="00FE5C47"/>
    <w:rsid w:val="00FE5C57"/>
    <w:rsid w:val="00FE6498"/>
    <w:rsid w:val="00FE656F"/>
    <w:rsid w:val="00FE6BBF"/>
    <w:rsid w:val="00FE6DF9"/>
    <w:rsid w:val="00FE6E52"/>
    <w:rsid w:val="00FE7532"/>
    <w:rsid w:val="00FF0608"/>
    <w:rsid w:val="00FF06CD"/>
    <w:rsid w:val="00FF1006"/>
    <w:rsid w:val="00FF2817"/>
    <w:rsid w:val="00FF2980"/>
    <w:rsid w:val="00FF2A96"/>
    <w:rsid w:val="00FF2CA4"/>
    <w:rsid w:val="00FF3482"/>
    <w:rsid w:val="00FF3959"/>
    <w:rsid w:val="00FF3AA6"/>
    <w:rsid w:val="00FF46C0"/>
    <w:rsid w:val="00FF4E82"/>
    <w:rsid w:val="00FF5445"/>
    <w:rsid w:val="00FF5554"/>
    <w:rsid w:val="00FF55E9"/>
    <w:rsid w:val="00FF5D11"/>
    <w:rsid w:val="00FF62D7"/>
    <w:rsid w:val="00FF6A02"/>
    <w:rsid w:val="00FF6B64"/>
    <w:rsid w:val="00FF72C8"/>
    <w:rsid w:val="00FF7D69"/>
    <w:rsid w:val="00FF7DA5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698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/>
    <w:lsdException w:name="annotation text" w:locked="1"/>
    <w:lsdException w:name="header" w:locked="1"/>
    <w:lsdException w:name="footer" w:locked="1"/>
    <w:lsdException w:name="index heading" w:locked="1" w:uiPriority="0"/>
    <w:lsdException w:name="caption" w:locked="1" w:uiPriority="35" w:qFormat="1"/>
    <w:lsdException w:name="page number" w:locked="1" w:uiPriority="0"/>
    <w:lsdException w:name="endnote reference" w:locked="1"/>
    <w:lsdException w:name="endnote text" w:locked="1"/>
    <w:lsdException w:name="List" w:locked="1" w:uiPriority="0"/>
    <w:lsdException w:name="List Bullet" w:locked="1"/>
    <w:lsdException w:name="Title" w:locked="1" w:semiHidden="0" w:uiPriority="10" w:unhideWhenUsed="0" w:qFormat="1"/>
    <w:lsdException w:name="Default Paragraph Font" w:locked="1" w:uiPriority="0"/>
    <w:lsdException w:name="Body Text" w:locked="1" w:qFormat="1"/>
    <w:lsdException w:name="Body Text Indent" w:locked="1" w:uiPriority="0"/>
    <w:lsdException w:name="Subtitle" w:locked="1" w:semiHidden="0" w:uiPriority="0" w:unhideWhenUsed="0" w:qFormat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FollowedHyperlink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HTML Preformatted" w:locked="1" w:uiPriority="0"/>
    <w:lsdException w:name="annotation subject" w:locked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69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E77"/>
    <w:pPr>
      <w:suppressAutoHyphens/>
      <w:spacing w:line="276" w:lineRule="auto"/>
      <w:jc w:val="both"/>
    </w:pPr>
    <w:rPr>
      <w:rFonts w:ascii="Arial" w:eastAsia="Times New Roman" w:hAnsi="Arial" w:cs="Arial"/>
      <w:kern w:val="28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1D93"/>
    <w:pPr>
      <w:keepNext/>
      <w:spacing w:before="120" w:after="120"/>
      <w:outlineLvl w:val="0"/>
    </w:pPr>
    <w:rPr>
      <w:b/>
      <w:bCs/>
      <w:color w:val="548DD4" w:themeColor="text2" w:themeTint="99"/>
      <w:sz w:val="24"/>
      <w:szCs w:val="32"/>
    </w:rPr>
  </w:style>
  <w:style w:type="paragraph" w:styleId="Titolo2">
    <w:name w:val="heading 2"/>
    <w:aliases w:val="Section"/>
    <w:basedOn w:val="Normale"/>
    <w:next w:val="Normale"/>
    <w:link w:val="Titolo2Carattere"/>
    <w:uiPriority w:val="9"/>
    <w:qFormat/>
    <w:rsid w:val="00AE6504"/>
    <w:pPr>
      <w:keepNext/>
      <w:keepLines/>
      <w:spacing w:before="200"/>
      <w:outlineLvl w:val="1"/>
    </w:pPr>
    <w:rPr>
      <w:rFonts w:eastAsia="MS Gothic"/>
      <w:bCs/>
      <w:color w:val="4F81BD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22769"/>
    <w:pPr>
      <w:keepNext/>
      <w:keepLines/>
      <w:spacing w:before="200"/>
      <w:outlineLvl w:val="2"/>
    </w:pPr>
    <w:rPr>
      <w:rFonts w:eastAsia="MS Gothic"/>
      <w:bCs/>
      <w:color w:val="4F81BD"/>
      <w:sz w:val="22"/>
      <w:szCs w:val="22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C39CD"/>
    <w:pPr>
      <w:keepNext/>
      <w:keepLines/>
      <w:spacing w:before="40"/>
      <w:outlineLvl w:val="3"/>
    </w:pPr>
    <w:rPr>
      <w:rFonts w:eastAsia="MS Gothic"/>
      <w:b/>
      <w:i/>
      <w:iCs/>
      <w:color w:val="365F91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E1755"/>
    <w:pPr>
      <w:keepNext/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25D57"/>
    <w:pPr>
      <w:keepNext/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  <w:sz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5D57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25D57"/>
    <w:pPr>
      <w:keepNext/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  <w:sz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25DFD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81D93"/>
    <w:rPr>
      <w:rFonts w:ascii="Arial" w:eastAsia="Times New Roman" w:hAnsi="Arial" w:cs="Arial"/>
      <w:b/>
      <w:bCs/>
      <w:color w:val="548DD4" w:themeColor="text2" w:themeTint="99"/>
      <w:kern w:val="28"/>
      <w:sz w:val="24"/>
      <w:szCs w:val="32"/>
      <w:lang w:eastAsia="ar-SA"/>
    </w:rPr>
  </w:style>
  <w:style w:type="character" w:customStyle="1" w:styleId="Titolo2Carattere">
    <w:name w:val="Titolo 2 Carattere"/>
    <w:aliases w:val="Section Carattere"/>
    <w:basedOn w:val="Carpredefinitoparagrafo"/>
    <w:link w:val="Titolo2"/>
    <w:uiPriority w:val="9"/>
    <w:locked/>
    <w:rsid w:val="00AE6504"/>
    <w:rPr>
      <w:rFonts w:ascii="Arial" w:eastAsia="MS Gothic" w:hAnsi="Arial" w:cs="Arial"/>
      <w:bCs/>
      <w:color w:val="4F81BD"/>
      <w:kern w:val="28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22769"/>
    <w:rPr>
      <w:rFonts w:ascii="Arial" w:eastAsia="MS Gothic" w:hAnsi="Arial" w:cs="Arial"/>
      <w:bCs/>
      <w:color w:val="4F81BD"/>
      <w:kern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C39CD"/>
    <w:rPr>
      <w:rFonts w:ascii="Arial" w:eastAsia="MS Gothic" w:hAnsi="Arial" w:cs="Arial"/>
      <w:b/>
      <w:i/>
      <w:iCs/>
      <w:color w:val="365F91"/>
      <w:kern w:val="28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E17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25DFD"/>
    <w:rPr>
      <w:rFonts w:ascii="Cambria" w:eastAsia="MS Gothic" w:hAnsi="Cambria" w:cs="Times New Roman"/>
      <w:i/>
      <w:iCs/>
      <w:color w:val="404040"/>
      <w:kern w:val="28"/>
      <w:sz w:val="20"/>
      <w:szCs w:val="20"/>
      <w:lang w:eastAsia="ar-SA" w:bidi="ar-SA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aliases w:val="hd Char,intestazione Char,h Char,Header/Footer Char,header odd Char,Hyphen Char,L1 Header Char,Even Char,Even1 Char,hd1 Char,Even2 Char,hd2 Char,Even3 Char,hd3 Char,Even11 Char,hd11 Char,Even21 Char,hd21 Char,Even4 Char,hd4 Char,Even12 Char"/>
    <w:basedOn w:val="Carpredefinitoparagrafo"/>
    <w:uiPriority w:val="99"/>
    <w:semiHidden/>
    <w:rsid w:val="00EB7D5F"/>
    <w:rPr>
      <w:rFonts w:ascii="Arial" w:eastAsia="Times New Roman" w:hAnsi="Arial" w:cs="Arial"/>
      <w:kern w:val="28"/>
      <w:sz w:val="20"/>
      <w:szCs w:val="20"/>
      <w:lang w:eastAsia="ar-S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94329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329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43298"/>
    <w:pPr>
      <w:suppressAutoHyphens w:val="0"/>
      <w:spacing w:line="240" w:lineRule="auto"/>
      <w:jc w:val="left"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3298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9432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43298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625DFD"/>
    <w:rPr>
      <w:vertAlign w:val="superscript"/>
    </w:rPr>
  </w:style>
  <w:style w:type="character" w:styleId="Rimandonotaapidipagina">
    <w:name w:val="footnote reference"/>
    <w:basedOn w:val="Carpredefinitoparagrafo"/>
    <w:uiPriority w:val="99"/>
    <w:rsid w:val="00625DFD"/>
    <w:rPr>
      <w:rFonts w:cs="Times New Roman"/>
      <w:vertAlign w:val="superscript"/>
    </w:rPr>
  </w:style>
  <w:style w:type="paragraph" w:styleId="Corpotesto">
    <w:name w:val="Body Text"/>
    <w:aliases w:val="tab"/>
    <w:basedOn w:val="Normale"/>
    <w:link w:val="CorpotestoCarattere"/>
    <w:uiPriority w:val="99"/>
    <w:qFormat/>
    <w:rsid w:val="00625DFD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testoCarattere">
    <w:name w:val="Corpo testo Carattere"/>
    <w:aliases w:val="tab Carattere"/>
    <w:basedOn w:val="Carpredefinitoparagrafo"/>
    <w:link w:val="Corpotesto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625DFD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625DF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che3">
    <w:name w:val="sche_3"/>
    <w:uiPriority w:val="99"/>
    <w:rsid w:val="00625DFD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hAnsi="Times New Roman"/>
      <w:sz w:val="20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rsid w:val="00625DFD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e"/>
    <w:uiPriority w:val="99"/>
    <w:rsid w:val="00625DFD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e"/>
    <w:uiPriority w:val="99"/>
    <w:rsid w:val="00625DFD"/>
    <w:pPr>
      <w:spacing w:before="120" w:line="360" w:lineRule="auto"/>
    </w:pPr>
    <w:rPr>
      <w:kern w:val="0"/>
      <w:sz w:val="22"/>
    </w:rPr>
  </w:style>
  <w:style w:type="paragraph" w:styleId="Corpodeltesto2">
    <w:name w:val="Body Text 2"/>
    <w:basedOn w:val="Normale"/>
    <w:link w:val="Corpodeltesto2Carattere"/>
    <w:uiPriority w:val="99"/>
    <w:rsid w:val="00625DFD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eWeb">
    <w:name w:val="Normal (Web)"/>
    <w:basedOn w:val="Normale"/>
    <w:uiPriority w:val="99"/>
    <w:rsid w:val="00625DFD"/>
    <w:pPr>
      <w:suppressAutoHyphens w:val="0"/>
      <w:spacing w:before="100" w:beforeAutospacing="1" w:after="100" w:afterAutospacing="1" w:line="240" w:lineRule="auto"/>
      <w:jc w:val="left"/>
    </w:pPr>
    <w:rPr>
      <w:rFonts w:ascii="Arial Unicode MS" w:hAnsi="Arial Unicode MS" w:cs="Times New Roman"/>
      <w:kern w:val="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5DF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25DF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Testo">
    <w:name w:val="Testo"/>
    <w:basedOn w:val="Normale"/>
    <w:link w:val="TestoCarattere"/>
    <w:uiPriority w:val="99"/>
    <w:qFormat/>
    <w:rsid w:val="00625DFD"/>
    <w:rPr>
      <w:rFonts w:cs="Times New Roman"/>
      <w:lang w:eastAsia="it-IT"/>
    </w:rPr>
  </w:style>
  <w:style w:type="character" w:customStyle="1" w:styleId="TestoCarattere">
    <w:name w:val="Testo Carattere"/>
    <w:link w:val="Testo"/>
    <w:uiPriority w:val="99"/>
    <w:locked/>
    <w:rsid w:val="00625DFD"/>
    <w:rPr>
      <w:rFonts w:ascii="Arial" w:hAnsi="Arial"/>
      <w:kern w:val="28"/>
      <w:sz w:val="20"/>
      <w:lang w:eastAsia="it-IT"/>
    </w:rPr>
  </w:style>
  <w:style w:type="paragraph" w:styleId="Titolosommario">
    <w:name w:val="TOC Heading"/>
    <w:basedOn w:val="Titolo1"/>
    <w:next w:val="Normale"/>
    <w:uiPriority w:val="39"/>
    <w:qFormat/>
    <w:rsid w:val="00625DFD"/>
    <w:pPr>
      <w:keepLines/>
      <w:suppressAutoHyphens w:val="0"/>
      <w:spacing w:before="480" w:after="0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it-IT"/>
      <w14:textFill>
        <w14:solidFill>
          <w14:srgbClr w14:val="365F91">
            <w14:lumMod w14:val="60000"/>
            <w14:lumOff w14:val="40000"/>
          </w14:srgbClr>
        </w14:solidFill>
      </w14:textFill>
    </w:rPr>
  </w:style>
  <w:style w:type="paragraph" w:styleId="Sommario1">
    <w:name w:val="toc 1"/>
    <w:basedOn w:val="Normale"/>
    <w:next w:val="Normale"/>
    <w:autoRedefine/>
    <w:uiPriority w:val="39"/>
    <w:rsid w:val="00E8389A"/>
    <w:pPr>
      <w:tabs>
        <w:tab w:val="left" w:pos="400"/>
        <w:tab w:val="right" w:leader="dot" w:pos="9628"/>
      </w:tabs>
      <w:spacing w:before="120"/>
      <w:jc w:val="left"/>
    </w:pPr>
    <w:rPr>
      <w:rFonts w:ascii="Calibri" w:hAnsi="Calibri"/>
      <w:b/>
      <w:caps/>
      <w:sz w:val="22"/>
      <w:szCs w:val="22"/>
    </w:rPr>
  </w:style>
  <w:style w:type="paragraph" w:customStyle="1" w:styleId="TITOLO0">
    <w:name w:val="TITOLO"/>
    <w:basedOn w:val="Normale"/>
    <w:link w:val="TITOLOCarattere0"/>
    <w:uiPriority w:val="99"/>
    <w:rsid w:val="00893DEF"/>
    <w:pPr>
      <w:suppressAutoHyphens w:val="0"/>
      <w:spacing w:line="480" w:lineRule="auto"/>
      <w:contextualSpacing/>
      <w:jc w:val="center"/>
    </w:pPr>
    <w:rPr>
      <w:rFonts w:eastAsia="Calibri" w:cs="Times New Roman"/>
      <w:b/>
      <w:bCs/>
      <w:color w:val="FFFFFF"/>
      <w:sz w:val="44"/>
      <w:szCs w:val="48"/>
      <w:lang w:eastAsia="it-IT"/>
    </w:rPr>
  </w:style>
  <w:style w:type="paragraph" w:customStyle="1" w:styleId="SOTTOTITOLO">
    <w:name w:val="SOTTOTITOLO"/>
    <w:basedOn w:val="Normale"/>
    <w:link w:val="SOTTOTITOLOCarattere"/>
    <w:qFormat/>
    <w:rsid w:val="00893DEF"/>
    <w:pPr>
      <w:suppressAutoHyphens w:val="0"/>
      <w:jc w:val="center"/>
    </w:pPr>
    <w:rPr>
      <w:rFonts w:eastAsia="Calibri" w:cs="Times New Roman"/>
      <w:color w:val="FFFFFF"/>
      <w:sz w:val="36"/>
      <w:szCs w:val="36"/>
      <w:lang w:eastAsia="it-IT"/>
    </w:rPr>
  </w:style>
  <w:style w:type="character" w:customStyle="1" w:styleId="TITOLOCarattere0">
    <w:name w:val="TITOLO Carattere"/>
    <w:link w:val="TITOLO0"/>
    <w:uiPriority w:val="99"/>
    <w:locked/>
    <w:rsid w:val="00893DEF"/>
    <w:rPr>
      <w:rFonts w:ascii="Arial" w:eastAsia="Times New Roman" w:hAnsi="Arial"/>
      <w:b/>
      <w:color w:val="FFFFFF"/>
      <w:kern w:val="28"/>
      <w:sz w:val="48"/>
    </w:rPr>
  </w:style>
  <w:style w:type="character" w:customStyle="1" w:styleId="SOTTOTITOLOCarattere">
    <w:name w:val="SOTTOTITOLO Carattere"/>
    <w:link w:val="SOTTOTITOLO"/>
    <w:locked/>
    <w:rsid w:val="00893DEF"/>
    <w:rPr>
      <w:rFonts w:ascii="Arial" w:eastAsia="Times New Roman" w:hAnsi="Arial"/>
      <w:color w:val="FFFFFF"/>
      <w:kern w:val="28"/>
      <w:sz w:val="36"/>
      <w:lang w:eastAsia="it-IT"/>
    </w:rPr>
  </w:style>
  <w:style w:type="paragraph" w:customStyle="1" w:styleId="Default">
    <w:name w:val="Default"/>
    <w:rsid w:val="00EA6C2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748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9F08A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F08A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9F08A3"/>
    <w:rPr>
      <w:rFonts w:ascii="Arial" w:hAnsi="Arial" w:cs="Arial"/>
      <w:kern w:val="28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08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08A3"/>
    <w:rPr>
      <w:rFonts w:ascii="Arial" w:hAnsi="Arial" w:cs="Arial"/>
      <w:b/>
      <w:bCs/>
      <w:kern w:val="28"/>
      <w:sz w:val="20"/>
      <w:szCs w:val="20"/>
      <w:lang w:eastAsia="ar-SA" w:bidi="ar-SA"/>
    </w:rPr>
  </w:style>
  <w:style w:type="paragraph" w:styleId="Sommario3">
    <w:name w:val="toc 3"/>
    <w:basedOn w:val="Normale"/>
    <w:next w:val="Normale"/>
    <w:autoRedefine/>
    <w:uiPriority w:val="39"/>
    <w:rsid w:val="004443BD"/>
    <w:pPr>
      <w:ind w:left="400"/>
      <w:jc w:val="left"/>
    </w:pPr>
    <w:rPr>
      <w:rFonts w:ascii="Calibri" w:hAnsi="Calibri"/>
      <w:i/>
      <w:sz w:val="22"/>
      <w:szCs w:val="22"/>
    </w:rPr>
  </w:style>
  <w:style w:type="table" w:styleId="Grigliamedia3-Colore1">
    <w:name w:val="Medium Grid 3 Accent 1"/>
    <w:basedOn w:val="Tabellanormale"/>
    <w:uiPriority w:val="99"/>
    <w:rsid w:val="0084264C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CF53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3754B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customStyle="1" w:styleId="Grigliachiara-Colore31">
    <w:name w:val="Griglia chiara - Colore 31"/>
    <w:basedOn w:val="Normale"/>
    <w:uiPriority w:val="34"/>
    <w:qFormat/>
    <w:rsid w:val="00766F27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rsid w:val="00F8279D"/>
    <w:pPr>
      <w:ind w:left="200"/>
      <w:jc w:val="left"/>
    </w:pPr>
    <w:rPr>
      <w:rFonts w:ascii="Calibri" w:hAnsi="Calibri"/>
      <w:smallCaps/>
      <w:sz w:val="22"/>
      <w:szCs w:val="22"/>
    </w:rPr>
  </w:style>
  <w:style w:type="character" w:styleId="Enfasidelicata">
    <w:name w:val="Subtle Emphasis"/>
    <w:basedOn w:val="Carpredefinitoparagrafo"/>
    <w:uiPriority w:val="99"/>
    <w:qFormat/>
    <w:rsid w:val="003315BE"/>
    <w:rPr>
      <w:rFonts w:cs="Times New Roman"/>
      <w:i/>
      <w:iCs/>
      <w:color w:val="404040"/>
    </w:rPr>
  </w:style>
  <w:style w:type="paragraph" w:styleId="Mappadocumento">
    <w:name w:val="Document Map"/>
    <w:basedOn w:val="Normale"/>
    <w:link w:val="MappadocumentoCarattere"/>
    <w:uiPriority w:val="99"/>
    <w:semiHidden/>
    <w:rsid w:val="00600C37"/>
    <w:pPr>
      <w:spacing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600C37"/>
    <w:rPr>
      <w:rFonts w:ascii="Lucida Grande" w:hAnsi="Lucida Grande" w:cs="Lucida Grande"/>
      <w:kern w:val="28"/>
      <w:sz w:val="24"/>
      <w:szCs w:val="24"/>
      <w:lang w:eastAsia="ar-SA" w:bidi="ar-SA"/>
    </w:rPr>
  </w:style>
  <w:style w:type="paragraph" w:styleId="Sommario4">
    <w:name w:val="toc 4"/>
    <w:basedOn w:val="Normale"/>
    <w:next w:val="Normale"/>
    <w:autoRedefine/>
    <w:uiPriority w:val="39"/>
    <w:rsid w:val="00274192"/>
    <w:pPr>
      <w:ind w:left="600"/>
      <w:jc w:val="left"/>
    </w:pPr>
    <w:rPr>
      <w:rFonts w:ascii="Calibri" w:hAnsi="Calibri"/>
      <w:sz w:val="18"/>
      <w:szCs w:val="18"/>
    </w:rPr>
  </w:style>
  <w:style w:type="paragraph" w:customStyle="1" w:styleId="ArticoliAvviso">
    <w:name w:val="Articoli Avviso"/>
    <w:basedOn w:val="Normale"/>
    <w:autoRedefine/>
    <w:qFormat/>
    <w:rsid w:val="005A1746"/>
    <w:pPr>
      <w:numPr>
        <w:numId w:val="2"/>
      </w:numPr>
      <w:spacing w:line="360" w:lineRule="auto"/>
      <w:outlineLvl w:val="0"/>
    </w:pPr>
    <w:rPr>
      <w:kern w:val="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rsid w:val="00E041FE"/>
    <w:rPr>
      <w:color w:val="548DD4"/>
      <w:sz w:val="28"/>
      <w:lang w:eastAsia="it-IT"/>
      <w14:textFill>
        <w14:solidFill>
          <w14:srgbClr w14:val="548DD4">
            <w14:lumMod w14:val="60000"/>
            <w14:lumOff w14:val="40000"/>
          </w14:srgbClr>
        </w14:solidFill>
      </w14:textFill>
    </w:rPr>
  </w:style>
  <w:style w:type="character" w:customStyle="1" w:styleId="TitoloParagrafoLineeGuidaCarattere">
    <w:name w:val="Titolo Paragrafo Linee Guida Carattere"/>
    <w:basedOn w:val="Titolo1Carattere"/>
    <w:link w:val="TitoloParagrafoLineeGuida"/>
    <w:uiPriority w:val="99"/>
    <w:locked/>
    <w:rsid w:val="00E041FE"/>
    <w:rPr>
      <w:rFonts w:ascii="Arial" w:eastAsia="Times New Roman" w:hAnsi="Arial" w:cs="Arial"/>
      <w:b/>
      <w:bCs/>
      <w:color w:val="548DD4"/>
      <w:kern w:val="28"/>
      <w:sz w:val="28"/>
      <w:szCs w:val="32"/>
      <w:lang w:eastAsia="ar-SA" w:bidi="ar-SA"/>
    </w:rPr>
  </w:style>
  <w:style w:type="paragraph" w:styleId="Sommario5">
    <w:name w:val="toc 5"/>
    <w:basedOn w:val="Normale"/>
    <w:next w:val="Normale"/>
    <w:autoRedefine/>
    <w:uiPriority w:val="39"/>
    <w:rsid w:val="00274192"/>
    <w:pPr>
      <w:ind w:left="80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274192"/>
    <w:pPr>
      <w:ind w:left="10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274192"/>
    <w:pPr>
      <w:ind w:left="120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274192"/>
    <w:pPr>
      <w:ind w:left="140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274192"/>
    <w:pPr>
      <w:ind w:left="1600"/>
      <w:jc w:val="left"/>
    </w:pPr>
    <w:rPr>
      <w:rFonts w:ascii="Calibri" w:hAnsi="Calibri"/>
      <w:sz w:val="18"/>
      <w:szCs w:val="18"/>
    </w:rPr>
  </w:style>
  <w:style w:type="paragraph" w:customStyle="1" w:styleId="a5TDElencopuntato">
    <w:name w:val="a5) T&amp;D Elenco puntato"/>
    <w:basedOn w:val="Normale"/>
    <w:uiPriority w:val="99"/>
    <w:rsid w:val="003E1755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3E1755"/>
    <w:rPr>
      <w:rFonts w:eastAsia="MS Mincho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3E1755"/>
    <w:rPr>
      <w:rFonts w:eastAsia="MS Mincho" w:cs="Times New Roman"/>
      <w:sz w:val="22"/>
      <w:szCs w:val="22"/>
      <w:lang w:val="it-IT" w:eastAsia="it-IT" w:bidi="ar-SA"/>
    </w:rPr>
  </w:style>
  <w:style w:type="paragraph" w:customStyle="1" w:styleId="DGServp2">
    <w:name w:val="DG_Serv p2"/>
    <w:basedOn w:val="Normale"/>
    <w:rsid w:val="003E1755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e"/>
    <w:rsid w:val="003E1755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e"/>
    <w:rsid w:val="003E1755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e"/>
    <w:rsid w:val="003E1755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e"/>
    <w:rsid w:val="003E1755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e"/>
    <w:rsid w:val="003E1755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3E1755"/>
    <w:pPr>
      <w:suppressAutoHyphens w:val="0"/>
      <w:spacing w:line="240" w:lineRule="auto"/>
      <w:ind w:left="720" w:hanging="284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riferimento">
    <w:name w:val="riferimento"/>
    <w:basedOn w:val="Carpredefinitoparagrafo"/>
    <w:rsid w:val="003E1755"/>
    <w:rPr>
      <w:rFonts w:cs="Times New Roman"/>
    </w:rPr>
  </w:style>
  <w:style w:type="paragraph" w:styleId="Rientronormale">
    <w:name w:val="Normal Indent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E1755"/>
    <w:pPr>
      <w:suppressAutoHyphens w:val="0"/>
      <w:spacing w:line="720" w:lineRule="auto"/>
      <w:ind w:left="567"/>
    </w:pPr>
    <w:rPr>
      <w:kern w:val="0"/>
      <w:sz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E1755"/>
    <w:rPr>
      <w:rFonts w:ascii="Arial" w:hAnsi="Arial" w:cs="Arial"/>
      <w:sz w:val="20"/>
      <w:szCs w:val="20"/>
      <w:lang w:eastAsia="it-IT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3E1755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  <w:lang w:eastAsia="en-US"/>
    </w:rPr>
  </w:style>
  <w:style w:type="character" w:customStyle="1" w:styleId="CorpodeltestoCarattere">
    <w:name w:val="Corpo del testo Carattere"/>
    <w:basedOn w:val="Carpredefinitoparagrafo"/>
    <w:link w:val="1"/>
    <w:locked/>
    <w:rsid w:val="003E1755"/>
    <w:rPr>
      <w:rFonts w:ascii="Times New Roman" w:hAnsi="Times New Roman" w:cs="Times New Roman"/>
      <w:sz w:val="20"/>
      <w:szCs w:val="20"/>
    </w:rPr>
  </w:style>
  <w:style w:type="paragraph" w:customStyle="1" w:styleId="firmadx">
    <w:name w:val="firma dx"/>
    <w:basedOn w:val="niente"/>
    <w:next w:val="msigla"/>
    <w:uiPriority w:val="99"/>
    <w:rsid w:val="003E1755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3E1755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msigla">
    <w:name w:val="msigla"/>
    <w:basedOn w:val="Normale"/>
    <w:uiPriority w:val="99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sigla">
    <w:name w:val="sigla"/>
    <w:basedOn w:val="Normale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Codicesigla">
    <w:name w:val="Codice sigla"/>
    <w:basedOn w:val="Normale"/>
    <w:next w:val="Normale"/>
    <w:uiPriority w:val="99"/>
    <w:rsid w:val="003E1755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  <w:lang w:eastAsia="it-IT"/>
    </w:rPr>
  </w:style>
  <w:style w:type="paragraph" w:customStyle="1" w:styleId="Indirizzo">
    <w:name w:val="Indirizzo"/>
    <w:basedOn w:val="Normale"/>
    <w:next w:val="Rientronormale"/>
    <w:uiPriority w:val="99"/>
    <w:rsid w:val="003E1755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decreto">
    <w:name w:val="decreto"/>
    <w:basedOn w:val="niente"/>
    <w:next w:val="Visto0"/>
    <w:uiPriority w:val="99"/>
    <w:rsid w:val="003E1755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3E1755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  <w:lang w:eastAsia="it-IT"/>
    </w:rPr>
  </w:style>
  <w:style w:type="paragraph" w:customStyle="1" w:styleId="Xsigla">
    <w:name w:val="Xsigla"/>
    <w:basedOn w:val="Codicesigla"/>
    <w:uiPriority w:val="99"/>
    <w:rsid w:val="003E1755"/>
    <w:pPr>
      <w:spacing w:before="36" w:after="160"/>
    </w:pPr>
  </w:style>
  <w:style w:type="paragraph" w:customStyle="1" w:styleId="firma">
    <w:name w:val="firma"/>
    <w:basedOn w:val="Normale"/>
    <w:uiPriority w:val="99"/>
    <w:rsid w:val="003E1755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XOggetto">
    <w:name w:val="XOggetto"/>
    <w:basedOn w:val="Normale"/>
    <w:next w:val="Indirizzo"/>
    <w:uiPriority w:val="99"/>
    <w:rsid w:val="003E1755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COggetto">
    <w:name w:val="COggetto"/>
    <w:basedOn w:val="LOggetto"/>
    <w:next w:val="Indirizzo"/>
    <w:uiPriority w:val="99"/>
    <w:rsid w:val="003E1755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3E1755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R3">
    <w:name w:val="R3"/>
    <w:basedOn w:val="Normale"/>
    <w:uiPriority w:val="99"/>
    <w:rsid w:val="003E1755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isposta">
    <w:name w:val="Risposta"/>
    <w:basedOn w:val="Xsigla"/>
    <w:next w:val="del"/>
    <w:uiPriority w:val="99"/>
    <w:rsid w:val="003E1755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3E1755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3E1755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3E1755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3E1755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3E1755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LCodsigla">
    <w:name w:val="LCod sigla"/>
    <w:basedOn w:val="Codicesigla"/>
    <w:next w:val="LOggetto"/>
    <w:uiPriority w:val="99"/>
    <w:rsid w:val="003E1755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3E1755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3E1755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3E1755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3E1755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3E1755"/>
    <w:pPr>
      <w:spacing w:before="0"/>
    </w:pPr>
  </w:style>
  <w:style w:type="paragraph" w:customStyle="1" w:styleId="siglalett">
    <w:name w:val="siglalett"/>
    <w:basedOn w:val="Normale"/>
    <w:uiPriority w:val="99"/>
    <w:rsid w:val="003E1755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  <w:lang w:eastAsia="it-IT"/>
    </w:rPr>
  </w:style>
  <w:style w:type="paragraph" w:customStyle="1" w:styleId="2oggetto">
    <w:name w:val="2oggetto"/>
    <w:basedOn w:val="LOggetto"/>
    <w:next w:val="Indirizzo"/>
    <w:uiPriority w:val="99"/>
    <w:rsid w:val="003E1755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3E1755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2OGGETTO0">
    <w:name w:val="2OGGETTO"/>
    <w:basedOn w:val="LOggetto"/>
    <w:next w:val="Indirizzo"/>
    <w:uiPriority w:val="99"/>
    <w:rsid w:val="003E1755"/>
    <w:pPr>
      <w:spacing w:before="120"/>
    </w:pPr>
  </w:style>
  <w:style w:type="paragraph" w:customStyle="1" w:styleId="Rientro">
    <w:name w:val="Rientro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n5">
    <w:name w:val="rn5"/>
    <w:basedOn w:val="Rientronormale"/>
    <w:uiPriority w:val="99"/>
    <w:rsid w:val="003E1755"/>
    <w:pPr>
      <w:spacing w:line="360" w:lineRule="atLeast"/>
    </w:pPr>
  </w:style>
  <w:style w:type="paragraph" w:styleId="Didascalia">
    <w:name w:val="caption"/>
    <w:basedOn w:val="Normale"/>
    <w:next w:val="Normale"/>
    <w:uiPriority w:val="35"/>
    <w:qFormat/>
    <w:rsid w:val="003E1755"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1755"/>
    <w:rPr>
      <w:rFonts w:ascii="Tahoma" w:hAnsi="Tahoma" w:cs="Times New Roman"/>
      <w:sz w:val="16"/>
      <w:szCs w:val="16"/>
    </w:rPr>
  </w:style>
  <w:style w:type="paragraph" w:customStyle="1" w:styleId="DGServp1">
    <w:name w:val="DG_Serv p1"/>
    <w:basedOn w:val="Normale"/>
    <w:uiPriority w:val="99"/>
    <w:rsid w:val="003E1755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  <w:lang w:eastAsia="it-IT"/>
    </w:rPr>
  </w:style>
  <w:style w:type="paragraph" w:customStyle="1" w:styleId="NormalIndent2">
    <w:name w:val="Normal Indent2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5">
    <w:name w:val="xl25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6">
    <w:name w:val="xl26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7">
    <w:name w:val="xl2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8">
    <w:name w:val="xl2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9">
    <w:name w:val="xl29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0">
    <w:name w:val="xl30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1">
    <w:name w:val="xl31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2">
    <w:name w:val="xl32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3">
    <w:name w:val="xl33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4">
    <w:name w:val="xl34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5">
    <w:name w:val="xl3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6">
    <w:name w:val="xl36"/>
    <w:basedOn w:val="Normale"/>
    <w:rsid w:val="003E1755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7">
    <w:name w:val="xl37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8">
    <w:name w:val="xl38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39">
    <w:name w:val="xl39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0">
    <w:name w:val="xl40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1">
    <w:name w:val="xl41"/>
    <w:basedOn w:val="Normale"/>
    <w:rsid w:val="003E175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2">
    <w:name w:val="xl42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3">
    <w:name w:val="xl43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4">
    <w:name w:val="xl44"/>
    <w:basedOn w:val="Normale"/>
    <w:rsid w:val="003E175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5">
    <w:name w:val="xl45"/>
    <w:basedOn w:val="Normale"/>
    <w:rsid w:val="003E175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6">
    <w:name w:val="xl46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7">
    <w:name w:val="xl47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8">
    <w:name w:val="xl4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9">
    <w:name w:val="xl49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0">
    <w:name w:val="xl50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1">
    <w:name w:val="xl51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2">
    <w:name w:val="xl52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3">
    <w:name w:val="xl53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4">
    <w:name w:val="xl54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5">
    <w:name w:val="xl5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6">
    <w:name w:val="xl56"/>
    <w:basedOn w:val="Normale"/>
    <w:rsid w:val="003E1755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7">
    <w:name w:val="xl57"/>
    <w:basedOn w:val="Normale"/>
    <w:rsid w:val="003E1755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8">
    <w:name w:val="xl58"/>
    <w:basedOn w:val="Normale"/>
    <w:rsid w:val="003E175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9">
    <w:name w:val="xl59"/>
    <w:basedOn w:val="Normale"/>
    <w:rsid w:val="003E175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0">
    <w:name w:val="xl60"/>
    <w:basedOn w:val="Normale"/>
    <w:rsid w:val="003E175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1">
    <w:name w:val="xl61"/>
    <w:basedOn w:val="Normale"/>
    <w:rsid w:val="003E1755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2">
    <w:name w:val="xl62"/>
    <w:basedOn w:val="Normale"/>
    <w:rsid w:val="003E1755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3">
    <w:name w:val="xl63"/>
    <w:basedOn w:val="Normale"/>
    <w:rsid w:val="003E1755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4">
    <w:name w:val="xl64"/>
    <w:basedOn w:val="Normale"/>
    <w:rsid w:val="003E175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5">
    <w:name w:val="xl65"/>
    <w:basedOn w:val="Normale"/>
    <w:rsid w:val="003E175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6">
    <w:name w:val="xl66"/>
    <w:basedOn w:val="Normale"/>
    <w:rsid w:val="003E175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7">
    <w:name w:val="xl6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8">
    <w:name w:val="xl68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9">
    <w:name w:val="xl69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E1755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E1755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rsid w:val="003E1755"/>
    <w:rPr>
      <w:rFonts w:cs="Times New Roman"/>
      <w:vertAlign w:val="superscript"/>
    </w:rPr>
  </w:style>
  <w:style w:type="paragraph" w:customStyle="1" w:styleId="Style1">
    <w:name w:val="Style 1"/>
    <w:uiPriority w:val="99"/>
    <w:rsid w:val="003E1755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  <w:sz w:val="20"/>
      <w:szCs w:val="20"/>
    </w:rPr>
  </w:style>
  <w:style w:type="paragraph" w:customStyle="1" w:styleId="Style2">
    <w:name w:val="Style 2"/>
    <w:uiPriority w:val="99"/>
    <w:rsid w:val="003E17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3E1755"/>
    <w:rPr>
      <w:rFonts w:ascii="Garamond" w:hAnsi="Garamond"/>
      <w:sz w:val="20"/>
    </w:rPr>
  </w:style>
  <w:style w:type="table" w:customStyle="1" w:styleId="Tabellaelenco3-colore11">
    <w:name w:val="Tabella elenco 3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Tabellaelenco3-colore51">
    <w:name w:val="Tabella elenco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BACC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Tabellagriglia5scura-colore11">
    <w:name w:val="Tabella griglia 5 scura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griglia3-colore51">
    <w:name w:val="Tabella griglia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AEEF3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  <w:tblStylePr w:type="ne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2CDDC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2CDDC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3E1755"/>
    <w:pPr>
      <w:suppressAutoHyphens w:val="0"/>
      <w:spacing w:line="240" w:lineRule="auto"/>
      <w:jc w:val="left"/>
    </w:pPr>
    <w:rPr>
      <w:rFonts w:eastAsia="Calibri"/>
      <w:i/>
      <w:smallCaps/>
      <w:kern w:val="0"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3E1755"/>
    <w:pPr>
      <w:suppressAutoHyphens w:val="0"/>
      <w:spacing w:line="240" w:lineRule="auto"/>
      <w:jc w:val="left"/>
    </w:pPr>
    <w:rPr>
      <w:rFonts w:eastAsia="Calibri"/>
      <w:b/>
      <w:bCs/>
      <w:kern w:val="0"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3E1755"/>
    <w:rPr>
      <w:rFonts w:ascii="Arial" w:hAnsi="Arial" w:cs="Arial"/>
      <w:i/>
      <w:smallCaps/>
      <w:sz w:val="14"/>
    </w:rPr>
  </w:style>
  <w:style w:type="table" w:customStyle="1" w:styleId="Tabellagriglia7acolori-colore11">
    <w:name w:val="Tabella griglia 7 a colori - colore 11"/>
    <w:uiPriority w:val="99"/>
    <w:rsid w:val="003E175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  <w:tblStylePr w:type="ne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5B3D7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5B3D7"/>
        </w:tcBorders>
      </w:tcPr>
    </w:tblStylePr>
  </w:style>
  <w:style w:type="character" w:customStyle="1" w:styleId="CorpoTabellaCarattere">
    <w:name w:val="CorpoTabella Carattere"/>
    <w:basedOn w:val="Carpredefinitoparagrafo"/>
    <w:link w:val="CorpoTabella"/>
    <w:locked/>
    <w:rsid w:val="003E1755"/>
    <w:rPr>
      <w:rFonts w:ascii="Arial" w:hAnsi="Arial" w:cs="Arial"/>
      <w:b/>
      <w:bCs/>
      <w:sz w:val="18"/>
    </w:rPr>
  </w:style>
  <w:style w:type="character" w:styleId="Enfasicorsivo">
    <w:name w:val="Emphasis"/>
    <w:basedOn w:val="Carpredefinitoparagrafo"/>
    <w:uiPriority w:val="99"/>
    <w:qFormat/>
    <w:rsid w:val="003E1755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3E1755"/>
    <w:pPr>
      <w:pBdr>
        <w:bottom w:val="single" w:sz="6" w:space="1" w:color="B6DDE8"/>
      </w:pBdr>
      <w:suppressAutoHyphens w:val="0"/>
      <w:spacing w:before="60" w:after="60" w:line="259" w:lineRule="auto"/>
      <w:ind w:left="-142" w:right="-285"/>
      <w:jc w:val="left"/>
    </w:pPr>
    <w:rPr>
      <w:rFonts w:ascii="Calibri" w:eastAsia="Calibri" w:hAnsi="Calibri" w:cs="Times New Roman"/>
      <w:kern w:val="0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rsid w:val="003E1755"/>
    <w:pPr>
      <w:pBdr>
        <w:top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rsid w:val="003E1755"/>
    <w:pPr>
      <w:pBdr>
        <w:bottom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3E1755"/>
    <w:rPr>
      <w:rFonts w:cs="Times New Roman"/>
      <w:color w:val="800080"/>
      <w:u w:val="single"/>
    </w:rPr>
  </w:style>
  <w:style w:type="paragraph" w:styleId="Puntoelenco">
    <w:name w:val="List Bullet"/>
    <w:basedOn w:val="Normale"/>
    <w:uiPriority w:val="99"/>
    <w:rsid w:val="003E1755"/>
    <w:pPr>
      <w:numPr>
        <w:numId w:val="23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Contenutotabella">
    <w:name w:val="Contenuto tabella"/>
    <w:basedOn w:val="Corpotesto"/>
    <w:uiPriority w:val="99"/>
    <w:rsid w:val="003E1755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rsid w:val="003E1755"/>
    <w:pPr>
      <w:widowControl w:val="0"/>
      <w:spacing w:line="240" w:lineRule="auto"/>
    </w:pPr>
    <w:rPr>
      <w:rFonts w:ascii="Times New Roman" w:eastAsia="Calibri" w:hAnsi="Times New Roman" w:cs="font299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e"/>
    <w:rsid w:val="003465E7"/>
    <w:pPr>
      <w:suppressAutoHyphens w:val="0"/>
      <w:spacing w:before="100" w:beforeAutospacing="1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rsid w:val="0004454E"/>
    <w:rPr>
      <w:rFonts w:ascii="Arial" w:eastAsia="Times New Roman" w:hAnsi="Arial" w:cs="Arial"/>
      <w:kern w:val="28"/>
      <w:sz w:val="20"/>
      <w:szCs w:val="20"/>
      <w:lang w:eastAsia="ar-SA"/>
    </w:rPr>
  </w:style>
  <w:style w:type="paragraph" w:customStyle="1" w:styleId="Intestazione4">
    <w:name w:val="Intestazione4"/>
    <w:next w:val="Normale"/>
    <w:uiPriority w:val="99"/>
    <w:rsid w:val="00625D57"/>
    <w:pPr>
      <w:tabs>
        <w:tab w:val="left" w:pos="6379"/>
      </w:tabs>
      <w:spacing w:after="60"/>
    </w:pPr>
    <w:rPr>
      <w:rFonts w:ascii="Times New Roman" w:eastAsia="Times New Roman" w:hAnsi="Times New Roman"/>
      <w:b/>
      <w:noProof/>
      <w:sz w:val="24"/>
      <w:szCs w:val="20"/>
    </w:rPr>
  </w:style>
  <w:style w:type="paragraph" w:customStyle="1" w:styleId="Sezione2">
    <w:name w:val="Sezione2"/>
    <w:basedOn w:val="Normale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suppressAutoHyphens w:val="0"/>
      <w:spacing w:before="240" w:line="240" w:lineRule="auto"/>
      <w:jc w:val="left"/>
      <w:outlineLvl w:val="1"/>
    </w:pPr>
    <w:rPr>
      <w:rFonts w:ascii="Times New Roman" w:hAnsi="Times New Roman" w:cs="Times New Roman"/>
      <w:kern w:val="0"/>
      <w:sz w:val="32"/>
      <w:lang w:eastAsia="it-IT"/>
    </w:rPr>
  </w:style>
  <w:style w:type="paragraph" w:customStyle="1" w:styleId="Sezione3">
    <w:name w:val="Sezione3"/>
    <w:uiPriority w:val="99"/>
    <w:rsid w:val="00625D57"/>
    <w:pPr>
      <w:tabs>
        <w:tab w:val="left" w:pos="1134"/>
      </w:tabs>
      <w:spacing w:before="120"/>
      <w:outlineLvl w:val="2"/>
    </w:pPr>
    <w:rPr>
      <w:rFonts w:ascii="Times New Roman" w:eastAsia="Times New Roman" w:hAnsi="Times New Roman"/>
      <w:b/>
      <w:noProof/>
      <w:sz w:val="24"/>
      <w:szCs w:val="20"/>
    </w:rPr>
  </w:style>
  <w:style w:type="paragraph" w:styleId="Corpodeltesto3">
    <w:name w:val="Body Text 3"/>
    <w:basedOn w:val="Normale"/>
    <w:link w:val="Corpodeltesto3Carattere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Notetesto2">
    <w:name w:val="Note testo 2"/>
    <w:basedOn w:val="Normale"/>
    <w:uiPriority w:val="99"/>
    <w:rsid w:val="00625D57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25D57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indice">
    <w:name w:val="index heading"/>
    <w:basedOn w:val="Normale"/>
    <w:next w:val="Indice1"/>
    <w:uiPriority w:val="99"/>
    <w:semiHidden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customStyle="1" w:styleId="CampoTesto3">
    <w:name w:val="CampoTesto3"/>
    <w:basedOn w:val="CampoTesto1"/>
    <w:uiPriority w:val="99"/>
    <w:rsid w:val="00625D57"/>
    <w:pPr>
      <w:ind w:left="1418"/>
      <w:jc w:val="both"/>
    </w:pPr>
  </w:style>
  <w:style w:type="paragraph" w:customStyle="1" w:styleId="CampoTesto1">
    <w:name w:val="CampoTesto1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  <w:ind w:left="993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ampo">
    <w:name w:val="Campo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  <w:lang w:eastAsia="it-IT"/>
    </w:rPr>
  </w:style>
  <w:style w:type="character" w:styleId="Numeropagina">
    <w:name w:val="page number"/>
    <w:basedOn w:val="Carpredefinitoparagrafo"/>
    <w:uiPriority w:val="99"/>
    <w:rsid w:val="00625D57"/>
    <w:rPr>
      <w:rFonts w:cs="Times New Roman"/>
    </w:rPr>
  </w:style>
  <w:style w:type="table" w:customStyle="1" w:styleId="Grigliatabella1">
    <w:name w:val="Griglia tabella1"/>
    <w:uiPriority w:val="99"/>
    <w:rsid w:val="00625D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625D57"/>
    <w:rPr>
      <w:rFonts w:ascii="Courier New" w:hAnsi="Courier New"/>
    </w:rPr>
  </w:style>
  <w:style w:type="paragraph" w:customStyle="1" w:styleId="Textbody">
    <w:name w:val="Text body"/>
    <w:basedOn w:val="Normale"/>
    <w:uiPriority w:val="99"/>
    <w:rsid w:val="00625D57"/>
    <w:pPr>
      <w:autoSpaceDN w:val="0"/>
      <w:spacing w:line="240" w:lineRule="auto"/>
      <w:textAlignment w:val="baseline"/>
    </w:pPr>
    <w:rPr>
      <w:rFonts w:ascii="Times New Roman" w:hAnsi="Times New Roman" w:cs="Times New Roman"/>
      <w:kern w:val="3"/>
      <w:sz w:val="24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625D57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  <w:lang w:eastAsia="it-IT"/>
    </w:rPr>
  </w:style>
  <w:style w:type="character" w:customStyle="1" w:styleId="WW8Num1z0">
    <w:name w:val="WW8Num1z0"/>
    <w:uiPriority w:val="99"/>
    <w:rsid w:val="00625D57"/>
    <w:rPr>
      <w:rFonts w:ascii="Times New Roman" w:hAnsi="Times New Roman"/>
    </w:rPr>
  </w:style>
  <w:style w:type="character" w:customStyle="1" w:styleId="WW8Num1z1">
    <w:name w:val="WW8Num1z1"/>
    <w:uiPriority w:val="99"/>
    <w:rsid w:val="00625D57"/>
    <w:rPr>
      <w:rFonts w:ascii="Courier New" w:hAnsi="Courier New"/>
    </w:rPr>
  </w:style>
  <w:style w:type="character" w:customStyle="1" w:styleId="WW8Num1z2">
    <w:name w:val="WW8Num1z2"/>
    <w:uiPriority w:val="99"/>
    <w:rsid w:val="00625D57"/>
    <w:rPr>
      <w:rFonts w:ascii="Wingdings" w:hAnsi="Wingdings"/>
    </w:rPr>
  </w:style>
  <w:style w:type="character" w:customStyle="1" w:styleId="WW8Num1z3">
    <w:name w:val="WW8Num1z3"/>
    <w:uiPriority w:val="99"/>
    <w:rsid w:val="00625D57"/>
    <w:rPr>
      <w:rFonts w:ascii="Symbol" w:hAnsi="Symbol"/>
    </w:rPr>
  </w:style>
  <w:style w:type="character" w:customStyle="1" w:styleId="WW8Num2z0">
    <w:name w:val="WW8Num2z0"/>
    <w:uiPriority w:val="99"/>
    <w:rsid w:val="00625D57"/>
    <w:rPr>
      <w:rFonts w:ascii="Symbol" w:hAnsi="Symbol"/>
      <w:sz w:val="20"/>
    </w:rPr>
  </w:style>
  <w:style w:type="character" w:customStyle="1" w:styleId="WW8Num2z2">
    <w:name w:val="WW8Num2z2"/>
    <w:uiPriority w:val="99"/>
    <w:rsid w:val="00625D57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625D57"/>
    <w:rPr>
      <w:rFonts w:ascii="Times New Roman" w:hAnsi="Times New Roman"/>
    </w:rPr>
  </w:style>
  <w:style w:type="character" w:customStyle="1" w:styleId="WW8Num3z1">
    <w:name w:val="WW8Num3z1"/>
    <w:uiPriority w:val="99"/>
    <w:rsid w:val="00625D57"/>
    <w:rPr>
      <w:rFonts w:ascii="Courier New" w:hAnsi="Courier New"/>
    </w:rPr>
  </w:style>
  <w:style w:type="character" w:customStyle="1" w:styleId="WW8Num3z2">
    <w:name w:val="WW8Num3z2"/>
    <w:uiPriority w:val="99"/>
    <w:rsid w:val="00625D57"/>
    <w:rPr>
      <w:rFonts w:ascii="Wingdings" w:hAnsi="Wingdings"/>
    </w:rPr>
  </w:style>
  <w:style w:type="character" w:customStyle="1" w:styleId="WW8Num3z3">
    <w:name w:val="WW8Num3z3"/>
    <w:uiPriority w:val="99"/>
    <w:rsid w:val="00625D57"/>
    <w:rPr>
      <w:rFonts w:ascii="Symbol" w:hAnsi="Symbol"/>
    </w:rPr>
  </w:style>
  <w:style w:type="character" w:customStyle="1" w:styleId="WW8Num4z0">
    <w:name w:val="WW8Num4z0"/>
    <w:uiPriority w:val="99"/>
    <w:rsid w:val="00625D57"/>
    <w:rPr>
      <w:rFonts w:ascii="Times New Roman" w:hAnsi="Times New Roman"/>
    </w:rPr>
  </w:style>
  <w:style w:type="character" w:customStyle="1" w:styleId="WW8Num4z1">
    <w:name w:val="WW8Num4z1"/>
    <w:uiPriority w:val="99"/>
    <w:rsid w:val="00625D57"/>
    <w:rPr>
      <w:rFonts w:ascii="Courier New" w:hAnsi="Courier New"/>
    </w:rPr>
  </w:style>
  <w:style w:type="character" w:customStyle="1" w:styleId="WW8Num4z2">
    <w:name w:val="WW8Num4z2"/>
    <w:uiPriority w:val="99"/>
    <w:rsid w:val="00625D57"/>
    <w:rPr>
      <w:rFonts w:ascii="Wingdings" w:hAnsi="Wingdings"/>
    </w:rPr>
  </w:style>
  <w:style w:type="character" w:customStyle="1" w:styleId="WW8Num4z3">
    <w:name w:val="WW8Num4z3"/>
    <w:uiPriority w:val="99"/>
    <w:rsid w:val="00625D57"/>
    <w:rPr>
      <w:rFonts w:ascii="Symbol" w:hAnsi="Symbol"/>
    </w:rPr>
  </w:style>
  <w:style w:type="character" w:customStyle="1" w:styleId="WW8Num6z0">
    <w:name w:val="WW8Num6z0"/>
    <w:uiPriority w:val="99"/>
    <w:rsid w:val="00625D57"/>
    <w:rPr>
      <w:rFonts w:ascii="Times New Roman" w:hAnsi="Times New Roman"/>
    </w:rPr>
  </w:style>
  <w:style w:type="character" w:customStyle="1" w:styleId="WW8Num6z1">
    <w:name w:val="WW8Num6z1"/>
    <w:uiPriority w:val="99"/>
    <w:rsid w:val="00625D57"/>
    <w:rPr>
      <w:rFonts w:ascii="Courier New" w:hAnsi="Courier New"/>
    </w:rPr>
  </w:style>
  <w:style w:type="character" w:customStyle="1" w:styleId="WW8Num6z2">
    <w:name w:val="WW8Num6z2"/>
    <w:uiPriority w:val="99"/>
    <w:rsid w:val="00625D57"/>
    <w:rPr>
      <w:rFonts w:ascii="Wingdings" w:hAnsi="Wingdings"/>
    </w:rPr>
  </w:style>
  <w:style w:type="character" w:customStyle="1" w:styleId="WW8Num6z3">
    <w:name w:val="WW8Num6z3"/>
    <w:uiPriority w:val="99"/>
    <w:rsid w:val="00625D57"/>
    <w:rPr>
      <w:rFonts w:ascii="Symbol" w:hAnsi="Symbol"/>
    </w:rPr>
  </w:style>
  <w:style w:type="character" w:customStyle="1" w:styleId="WW8Num7z0">
    <w:name w:val="WW8Num7z0"/>
    <w:uiPriority w:val="99"/>
    <w:rsid w:val="00625D57"/>
    <w:rPr>
      <w:rFonts w:ascii="Times New Roman" w:hAnsi="Times New Roman"/>
    </w:rPr>
  </w:style>
  <w:style w:type="character" w:customStyle="1" w:styleId="WW8Num7z1">
    <w:name w:val="WW8Num7z1"/>
    <w:uiPriority w:val="99"/>
    <w:rsid w:val="00625D57"/>
    <w:rPr>
      <w:rFonts w:ascii="Courier New" w:hAnsi="Courier New"/>
    </w:rPr>
  </w:style>
  <w:style w:type="character" w:customStyle="1" w:styleId="WW8Num7z2">
    <w:name w:val="WW8Num7z2"/>
    <w:uiPriority w:val="99"/>
    <w:rsid w:val="00625D57"/>
    <w:rPr>
      <w:rFonts w:ascii="Wingdings" w:hAnsi="Wingdings"/>
    </w:rPr>
  </w:style>
  <w:style w:type="character" w:customStyle="1" w:styleId="WW8Num7z3">
    <w:name w:val="WW8Num7z3"/>
    <w:uiPriority w:val="99"/>
    <w:rsid w:val="00625D57"/>
    <w:rPr>
      <w:rFonts w:ascii="Symbol" w:hAnsi="Symbol"/>
    </w:rPr>
  </w:style>
  <w:style w:type="character" w:customStyle="1" w:styleId="WW8Num8z0">
    <w:name w:val="WW8Num8z0"/>
    <w:uiPriority w:val="99"/>
    <w:rsid w:val="00625D57"/>
    <w:rPr>
      <w:rFonts w:ascii="Times New Roman" w:hAnsi="Times New Roman"/>
    </w:rPr>
  </w:style>
  <w:style w:type="character" w:customStyle="1" w:styleId="WW8Num8z1">
    <w:name w:val="WW8Num8z1"/>
    <w:uiPriority w:val="99"/>
    <w:rsid w:val="00625D57"/>
    <w:rPr>
      <w:rFonts w:ascii="Courier New" w:hAnsi="Courier New"/>
    </w:rPr>
  </w:style>
  <w:style w:type="character" w:customStyle="1" w:styleId="WW8Num8z2">
    <w:name w:val="WW8Num8z2"/>
    <w:uiPriority w:val="99"/>
    <w:rsid w:val="00625D57"/>
    <w:rPr>
      <w:rFonts w:ascii="Wingdings" w:hAnsi="Wingdings"/>
    </w:rPr>
  </w:style>
  <w:style w:type="character" w:customStyle="1" w:styleId="WW8Num8z3">
    <w:name w:val="WW8Num8z3"/>
    <w:uiPriority w:val="99"/>
    <w:rsid w:val="00625D57"/>
    <w:rPr>
      <w:rFonts w:ascii="Symbol" w:hAnsi="Symbol"/>
    </w:rPr>
  </w:style>
  <w:style w:type="character" w:customStyle="1" w:styleId="WW8Num9z0">
    <w:name w:val="WW8Num9z0"/>
    <w:uiPriority w:val="99"/>
    <w:rsid w:val="00625D57"/>
    <w:rPr>
      <w:rFonts w:ascii="Symbol" w:hAnsi="Symbol"/>
    </w:rPr>
  </w:style>
  <w:style w:type="character" w:customStyle="1" w:styleId="WW8Num9z1">
    <w:name w:val="WW8Num9z1"/>
    <w:uiPriority w:val="99"/>
    <w:rsid w:val="00625D57"/>
    <w:rPr>
      <w:rFonts w:ascii="Courier New" w:hAnsi="Courier New"/>
    </w:rPr>
  </w:style>
  <w:style w:type="character" w:customStyle="1" w:styleId="WW8Num9z2">
    <w:name w:val="WW8Num9z2"/>
    <w:uiPriority w:val="99"/>
    <w:rsid w:val="00625D57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625D57"/>
  </w:style>
  <w:style w:type="character" w:customStyle="1" w:styleId="CuratelacorpotestoCarattere">
    <w:name w:val="Curatela_corpo testo Carattere"/>
    <w:basedOn w:val="Carpredefinitoparagrafo1"/>
    <w:uiPriority w:val="99"/>
    <w:rsid w:val="00625D57"/>
    <w:rPr>
      <w:rFonts w:cs="Times New Roman"/>
      <w:sz w:val="22"/>
      <w:lang w:val="it-IT" w:eastAsia="ar-SA" w:bidi="ar-SA"/>
    </w:rPr>
  </w:style>
  <w:style w:type="character" w:customStyle="1" w:styleId="testo0">
    <w:name w:val="testo"/>
    <w:basedOn w:val="Carpredefinitoparagrafo1"/>
    <w:uiPriority w:val="99"/>
    <w:rsid w:val="00625D57"/>
    <w:rPr>
      <w:rFonts w:cs="Times New Roman"/>
    </w:rPr>
  </w:style>
  <w:style w:type="character" w:customStyle="1" w:styleId="CuratelanotaCarattere">
    <w:name w:val="Curatel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basedOn w:val="Carpredefinitoparagrafo1"/>
    <w:uiPriority w:val="22"/>
    <w:qFormat/>
    <w:rsid w:val="00625D57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aliases w:val="Testo nota a piè di pagina Carattere Carattere Carattere Carattere Carattere Carattere Carattere Carattere"/>
    <w:basedOn w:val="Carpredefinitoparagrafo1"/>
    <w:uiPriority w:val="99"/>
    <w:rsid w:val="00625D57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basedOn w:val="Carpredefinitoparagrafo1"/>
    <w:uiPriority w:val="99"/>
    <w:rsid w:val="00625D57"/>
    <w:rPr>
      <w:rFonts w:cs="Times New Roman"/>
      <w:vertAlign w:val="superscript"/>
    </w:rPr>
  </w:style>
  <w:style w:type="character" w:customStyle="1" w:styleId="searchhit">
    <w:name w:val="search_hit"/>
    <w:basedOn w:val="Carpredefinitoparagrafo1"/>
    <w:uiPriority w:val="99"/>
    <w:rsid w:val="00625D57"/>
    <w:rPr>
      <w:rFonts w:cs="Times New Roman"/>
    </w:rPr>
  </w:style>
  <w:style w:type="character" w:customStyle="1" w:styleId="a1">
    <w:name w:val="a1"/>
    <w:basedOn w:val="Carpredefinitoparagrafo1"/>
    <w:uiPriority w:val="99"/>
    <w:rsid w:val="00625D57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rsid w:val="00625D57"/>
  </w:style>
  <w:style w:type="paragraph" w:customStyle="1" w:styleId="Intestazione1">
    <w:name w:val="Intestazione1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styleId="Elenco">
    <w:name w:val="List"/>
    <w:basedOn w:val="Corpotesto"/>
    <w:uiPriority w:val="99"/>
    <w:rsid w:val="00625D57"/>
    <w:pPr>
      <w:autoSpaceDE/>
      <w:spacing w:before="0" w:after="120"/>
      <w:jc w:val="left"/>
    </w:pPr>
    <w:rPr>
      <w:rFonts w:cs="Mangal"/>
    </w:rPr>
  </w:style>
  <w:style w:type="paragraph" w:customStyle="1" w:styleId="Didascalia1">
    <w:name w:val="Didascalia1"/>
    <w:basedOn w:val="Normale"/>
    <w:next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Indice">
    <w:name w:val="Indice"/>
    <w:basedOn w:val="Normale"/>
    <w:uiPriority w:val="99"/>
    <w:rsid w:val="00625D57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monografiaNcorpotesto">
    <w:name w:val="monografiaN_corpo testo"/>
    <w:basedOn w:val="Corpotesto"/>
    <w:uiPriority w:val="99"/>
    <w:rsid w:val="00625D57"/>
    <w:pPr>
      <w:autoSpaceDE/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25D57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onografianota">
    <w:name w:val="monografia_nota"/>
    <w:basedOn w:val="Normale"/>
    <w:link w:val="monografianotaCarattere1"/>
    <w:uiPriority w:val="99"/>
    <w:rsid w:val="00625D57"/>
    <w:pPr>
      <w:spacing w:line="220" w:lineRule="exact"/>
    </w:pPr>
    <w:rPr>
      <w:rFonts w:ascii="Garamond" w:eastAsia="MS Mincho" w:hAnsi="Garamond" w:cs="Times New Roman"/>
      <w:kern w:val="0"/>
      <w:szCs w:val="24"/>
    </w:rPr>
  </w:style>
  <w:style w:type="character" w:customStyle="1" w:styleId="monografianotaCarattere1">
    <w:name w:val="monografia_nota Carattere1"/>
    <w:basedOn w:val="Carpredefinitoparagrafo"/>
    <w:link w:val="monografianota"/>
    <w:uiPriority w:val="99"/>
    <w:locked/>
    <w:rsid w:val="00625D57"/>
    <w:rPr>
      <w:rFonts w:ascii="Garamond" w:eastAsia="MS Mincho" w:hAnsi="Garamond" w:cs="Times New Roman"/>
      <w:sz w:val="24"/>
      <w:szCs w:val="24"/>
      <w:lang w:eastAsia="ar-SA" w:bidi="ar-SA"/>
    </w:rPr>
  </w:style>
  <w:style w:type="paragraph" w:customStyle="1" w:styleId="pjust2">
    <w:name w:val="pjust2"/>
    <w:basedOn w:val="Normale"/>
    <w:uiPriority w:val="99"/>
    <w:rsid w:val="00625D57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e"/>
    <w:uiPriority w:val="99"/>
    <w:rsid w:val="00625D57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uiPriority w:val="99"/>
    <w:rsid w:val="00625D57"/>
    <w:rPr>
      <w:i/>
      <w:sz w:val="24"/>
    </w:rPr>
  </w:style>
  <w:style w:type="paragraph" w:customStyle="1" w:styleId="Curatelacorpotesto">
    <w:name w:val="Curatela_corpo testo"/>
    <w:basedOn w:val="Corpotesto"/>
    <w:uiPriority w:val="99"/>
    <w:rsid w:val="00625D57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e"/>
    <w:uiPriority w:val="99"/>
    <w:rsid w:val="00625D57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uiPriority w:val="99"/>
    <w:rsid w:val="00625D57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uiPriority w:val="99"/>
    <w:rsid w:val="00625D57"/>
    <w:pPr>
      <w:widowControl/>
      <w:autoSpaceDE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uiPriority w:val="99"/>
    <w:rsid w:val="00625D57"/>
    <w:pPr>
      <w:autoSpaceDE/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rsid w:val="00625D57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yle10">
    <w:name w:val="style1"/>
    <w:basedOn w:val="Carpredefinitoparagrafo"/>
    <w:uiPriority w:val="99"/>
    <w:rsid w:val="00625D57"/>
    <w:rPr>
      <w:rFonts w:cs="Times New Roman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rsid w:val="00625D57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rsid w:val="00625D57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rsid w:val="00625D57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notamiaCarattereCarattere">
    <w:name w:val="nota mia Carattere Carattere"/>
    <w:basedOn w:val="Normale"/>
    <w:link w:val="notamiaCarattereCarattereCarattere"/>
    <w:uiPriority w:val="99"/>
    <w:rsid w:val="00625D57"/>
    <w:pPr>
      <w:suppressAutoHyphens w:val="0"/>
      <w:autoSpaceDE w:val="0"/>
      <w:autoSpaceDN w:val="0"/>
      <w:spacing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character" w:customStyle="1" w:styleId="notamiaCarattereCarattereCarattere">
    <w:name w:val="nota mia Carattere Carattere Carattere"/>
    <w:basedOn w:val="Carpredefinitoparagrafo"/>
    <w:link w:val="notamiaCarattereCarattere"/>
    <w:uiPriority w:val="99"/>
    <w:locked/>
    <w:rsid w:val="00625D57"/>
    <w:rPr>
      <w:rFonts w:ascii="Times New Roman" w:hAnsi="Times New Roman" w:cs="Times New Roman"/>
      <w:lang w:eastAsia="it-IT"/>
    </w:rPr>
  </w:style>
  <w:style w:type="character" w:customStyle="1" w:styleId="notizia">
    <w:name w:val="notizia"/>
    <w:basedOn w:val="Carpredefinitoparagrafo"/>
    <w:uiPriority w:val="99"/>
    <w:rsid w:val="00625D57"/>
    <w:rPr>
      <w:rFonts w:cs="Times New Roman"/>
    </w:rPr>
  </w:style>
  <w:style w:type="character" w:customStyle="1" w:styleId="titoloa">
    <w:name w:val="titolo"/>
    <w:basedOn w:val="Carpredefinitoparagrafo"/>
    <w:uiPriority w:val="99"/>
    <w:rsid w:val="00625D57"/>
    <w:rPr>
      <w:rFonts w:cs="Times New Roman"/>
    </w:rPr>
  </w:style>
  <w:style w:type="character" w:customStyle="1" w:styleId="addmd">
    <w:name w:val="addmd"/>
    <w:basedOn w:val="Carpredefinitoparagrafo"/>
    <w:uiPriority w:val="99"/>
    <w:rsid w:val="00625D57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625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kern w:val="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625D57"/>
    <w:rPr>
      <w:rFonts w:ascii="Courier New" w:hAnsi="Courier New" w:cs="Courier New"/>
      <w:sz w:val="20"/>
      <w:szCs w:val="20"/>
      <w:lang w:eastAsia="it-IT"/>
    </w:rPr>
  </w:style>
  <w:style w:type="paragraph" w:customStyle="1" w:styleId="ss">
    <w:name w:val="ss"/>
    <w:basedOn w:val="Normale"/>
    <w:uiPriority w:val="99"/>
    <w:rsid w:val="00625D5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uiPriority w:val="99"/>
    <w:rsid w:val="00625D57"/>
    <w:rPr>
      <w:rFonts w:cs="Times New Roman"/>
    </w:rPr>
  </w:style>
  <w:style w:type="character" w:customStyle="1" w:styleId="a">
    <w:name w:val="a"/>
    <w:basedOn w:val="Carpredefinitoparagrafo"/>
    <w:uiPriority w:val="99"/>
    <w:rsid w:val="00625D57"/>
    <w:rPr>
      <w:rFonts w:cs="Times New Roman"/>
    </w:rPr>
  </w:style>
  <w:style w:type="paragraph" w:customStyle="1" w:styleId="note">
    <w:name w:val="note"/>
    <w:basedOn w:val="Testonotaapidipagina"/>
    <w:link w:val="noteCarattere"/>
    <w:uiPriority w:val="99"/>
    <w:rsid w:val="00625D57"/>
    <w:pPr>
      <w:suppressAutoHyphens w:val="0"/>
      <w:jc w:val="both"/>
    </w:pPr>
    <w:rPr>
      <w:lang w:eastAsia="it-IT"/>
    </w:rPr>
  </w:style>
  <w:style w:type="character" w:customStyle="1" w:styleId="noteCarattere">
    <w:name w:val="note Carattere"/>
    <w:basedOn w:val="Carpredefinitoparagrafo"/>
    <w:link w:val="note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rsid w:val="00625D57"/>
    <w:rPr>
      <w:vertAlign w:val="superscript"/>
    </w:rPr>
  </w:style>
  <w:style w:type="paragraph" w:customStyle="1" w:styleId="Nessunaspaziatura1">
    <w:name w:val="Nessuna spaziatura1"/>
    <w:uiPriority w:val="99"/>
    <w:rsid w:val="00625D57"/>
    <w:rPr>
      <w:rFonts w:eastAsia="Times New Roman"/>
      <w:lang w:eastAsia="en-US"/>
    </w:rPr>
  </w:style>
  <w:style w:type="paragraph" w:customStyle="1" w:styleId="corpoparagrafo">
    <w:name w:val="corpo paragrafo"/>
    <w:basedOn w:val="Normale"/>
    <w:uiPriority w:val="99"/>
    <w:rsid w:val="00625D57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Standard">
    <w:name w:val="Standard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otnoteSymbol">
    <w:name w:val="Footnote Symbol"/>
    <w:basedOn w:val="Carpredefinitoparagrafo"/>
    <w:uiPriority w:val="99"/>
    <w:rsid w:val="00625D57"/>
    <w:rPr>
      <w:rFonts w:cs="Times New Roman"/>
      <w:position w:val="0"/>
      <w:vertAlign w:val="superscript"/>
    </w:rPr>
  </w:style>
  <w:style w:type="paragraph" w:customStyle="1" w:styleId="Textbodyindent">
    <w:name w:val="Text body indent"/>
    <w:basedOn w:val="Standard"/>
    <w:uiPriority w:val="99"/>
    <w:rsid w:val="00625D57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uiPriority w:val="99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Testonotaapidipagina"/>
    <w:uiPriority w:val="99"/>
    <w:rsid w:val="00625D57"/>
    <w:pPr>
      <w:suppressAutoHyphens w:val="0"/>
      <w:jc w:val="both"/>
    </w:pPr>
    <w:rPr>
      <w:sz w:val="22"/>
      <w:szCs w:val="24"/>
      <w:lang w:eastAsia="it-IT"/>
    </w:rPr>
  </w:style>
  <w:style w:type="character" w:customStyle="1" w:styleId="slicetext">
    <w:name w:val="slicetext"/>
    <w:basedOn w:val="Carpredefinitoparagrafo"/>
    <w:uiPriority w:val="99"/>
    <w:rsid w:val="00625D57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625D57"/>
    <w:rPr>
      <w:rFonts w:cs="Times New Roman"/>
    </w:rPr>
  </w:style>
  <w:style w:type="character" w:customStyle="1" w:styleId="st">
    <w:name w:val="st"/>
    <w:basedOn w:val="Carpredefinitoparagrafo"/>
    <w:uiPriority w:val="99"/>
    <w:rsid w:val="00625D57"/>
    <w:rPr>
      <w:rFonts w:cs="Times New Roman"/>
    </w:rPr>
  </w:style>
  <w:style w:type="paragraph" w:customStyle="1" w:styleId="Corpodeltes">
    <w:name w:val="Corpo del tes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Corpodelt">
    <w:name w:val="Corpo del t"/>
    <w:basedOn w:val="Normale"/>
    <w:uiPriority w:val="99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Rimandonotaapi">
    <w:name w:val="Rimando nota a pi_"/>
    <w:uiPriority w:val="99"/>
    <w:rsid w:val="00625D57"/>
    <w:rPr>
      <w:vertAlign w:val="superscript"/>
    </w:rPr>
  </w:style>
  <w:style w:type="character" w:customStyle="1" w:styleId="WW8Num5z0">
    <w:name w:val="WW8Num5z0"/>
    <w:uiPriority w:val="99"/>
    <w:rsid w:val="00625D57"/>
    <w:rPr>
      <w:rFonts w:ascii="Symbol" w:hAnsi="Symbol"/>
    </w:rPr>
  </w:style>
  <w:style w:type="character" w:customStyle="1" w:styleId="WW8Num11z0">
    <w:name w:val="WW8Num11z0"/>
    <w:uiPriority w:val="99"/>
    <w:rsid w:val="00625D57"/>
    <w:rPr>
      <w:rFonts w:ascii="Wingdings" w:hAnsi="Wingdings"/>
      <w:sz w:val="16"/>
    </w:rPr>
  </w:style>
  <w:style w:type="character" w:customStyle="1" w:styleId="WW8Num12z0">
    <w:name w:val="WW8Num12z0"/>
    <w:uiPriority w:val="99"/>
    <w:rsid w:val="00625D57"/>
    <w:rPr>
      <w:rFonts w:ascii="Wingdings" w:hAnsi="Wingdings"/>
      <w:sz w:val="16"/>
    </w:rPr>
  </w:style>
  <w:style w:type="character" w:customStyle="1" w:styleId="WW8Num12z1">
    <w:name w:val="WW8Num12z1"/>
    <w:uiPriority w:val="99"/>
    <w:rsid w:val="00625D57"/>
    <w:rPr>
      <w:rFonts w:ascii="Verdana" w:hAnsi="Verdana"/>
      <w:sz w:val="16"/>
    </w:rPr>
  </w:style>
  <w:style w:type="character" w:customStyle="1" w:styleId="WW8Num13z0">
    <w:name w:val="WW8Num13z0"/>
    <w:uiPriority w:val="99"/>
    <w:rsid w:val="00625D57"/>
    <w:rPr>
      <w:rFonts w:ascii="Wingdings" w:hAnsi="Wingdings"/>
      <w:sz w:val="16"/>
    </w:rPr>
  </w:style>
  <w:style w:type="character" w:customStyle="1" w:styleId="WW8Num13z1">
    <w:name w:val="WW8Num13z1"/>
    <w:uiPriority w:val="99"/>
    <w:rsid w:val="00625D57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rsid w:val="00625D57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25D57"/>
  </w:style>
  <w:style w:type="character" w:customStyle="1" w:styleId="WW-Absatz-Standardschriftart">
    <w:name w:val="WW-Absatz-Standardschriftart"/>
    <w:uiPriority w:val="99"/>
    <w:rsid w:val="00625D57"/>
  </w:style>
  <w:style w:type="character" w:customStyle="1" w:styleId="WW8Num5z1">
    <w:name w:val="WW8Num5z1"/>
    <w:uiPriority w:val="99"/>
    <w:rsid w:val="00625D57"/>
    <w:rPr>
      <w:rFonts w:ascii="Courier New" w:hAnsi="Courier New"/>
    </w:rPr>
  </w:style>
  <w:style w:type="character" w:customStyle="1" w:styleId="WW8Num5z2">
    <w:name w:val="WW8Num5z2"/>
    <w:uiPriority w:val="99"/>
    <w:rsid w:val="00625D57"/>
    <w:rPr>
      <w:rFonts w:ascii="Wingdings" w:hAnsi="Wingdings"/>
    </w:rPr>
  </w:style>
  <w:style w:type="character" w:customStyle="1" w:styleId="WW8Num10z0">
    <w:name w:val="WW8Num10z0"/>
    <w:uiPriority w:val="99"/>
    <w:rsid w:val="00625D57"/>
    <w:rPr>
      <w:rFonts w:ascii="Wingdings" w:hAnsi="Wingdings"/>
    </w:rPr>
  </w:style>
  <w:style w:type="character" w:customStyle="1" w:styleId="WW8Num11z1">
    <w:name w:val="WW8Num11z1"/>
    <w:uiPriority w:val="99"/>
    <w:rsid w:val="00625D57"/>
    <w:rPr>
      <w:rFonts w:ascii="Courier New" w:hAnsi="Courier New"/>
    </w:rPr>
  </w:style>
  <w:style w:type="character" w:customStyle="1" w:styleId="WW8Num11z2">
    <w:name w:val="WW8Num11z2"/>
    <w:uiPriority w:val="99"/>
    <w:rsid w:val="00625D57"/>
    <w:rPr>
      <w:rFonts w:ascii="Wingdings" w:hAnsi="Wingdings"/>
    </w:rPr>
  </w:style>
  <w:style w:type="character" w:customStyle="1" w:styleId="WW8Num11z3">
    <w:name w:val="WW8Num11z3"/>
    <w:uiPriority w:val="99"/>
    <w:rsid w:val="00625D57"/>
    <w:rPr>
      <w:rFonts w:ascii="Symbol" w:hAnsi="Symbol"/>
    </w:rPr>
  </w:style>
  <w:style w:type="character" w:customStyle="1" w:styleId="WW8Num14z0">
    <w:name w:val="WW8Num14z0"/>
    <w:uiPriority w:val="99"/>
    <w:rsid w:val="00625D57"/>
    <w:rPr>
      <w:sz w:val="18"/>
    </w:rPr>
  </w:style>
  <w:style w:type="character" w:customStyle="1" w:styleId="WW8Num15z0">
    <w:name w:val="WW8Num15z0"/>
    <w:uiPriority w:val="99"/>
    <w:rsid w:val="00625D57"/>
    <w:rPr>
      <w:rFonts w:ascii="Wingdings" w:hAnsi="Wingdings"/>
    </w:rPr>
  </w:style>
  <w:style w:type="character" w:customStyle="1" w:styleId="WW8Num16z0">
    <w:name w:val="WW8Num16z0"/>
    <w:uiPriority w:val="99"/>
    <w:rsid w:val="00625D57"/>
    <w:rPr>
      <w:rFonts w:ascii="Wingdings" w:hAnsi="Wingdings"/>
    </w:rPr>
  </w:style>
  <w:style w:type="character" w:customStyle="1" w:styleId="WW8Num16z1">
    <w:name w:val="WW8Num16z1"/>
    <w:uiPriority w:val="99"/>
    <w:rsid w:val="00625D57"/>
    <w:rPr>
      <w:rFonts w:ascii="Courier New" w:hAnsi="Courier New"/>
    </w:rPr>
  </w:style>
  <w:style w:type="character" w:customStyle="1" w:styleId="WW8Num16z2">
    <w:name w:val="WW8Num16z2"/>
    <w:uiPriority w:val="99"/>
    <w:rsid w:val="00625D57"/>
    <w:rPr>
      <w:rFonts w:ascii="Wingdings" w:hAnsi="Wingdings"/>
    </w:rPr>
  </w:style>
  <w:style w:type="character" w:customStyle="1" w:styleId="WW8Num16z3">
    <w:name w:val="WW8Num16z3"/>
    <w:uiPriority w:val="99"/>
    <w:rsid w:val="00625D57"/>
    <w:rPr>
      <w:rFonts w:ascii="Symbol" w:hAnsi="Symbol"/>
    </w:rPr>
  </w:style>
  <w:style w:type="character" w:customStyle="1" w:styleId="WW8Num17z0">
    <w:name w:val="WW8Num17z0"/>
    <w:uiPriority w:val="99"/>
    <w:rsid w:val="00625D57"/>
    <w:rPr>
      <w:rFonts w:ascii="Arial" w:hAnsi="Arial"/>
      <w:sz w:val="20"/>
    </w:rPr>
  </w:style>
  <w:style w:type="character" w:customStyle="1" w:styleId="WW8Num18z0">
    <w:name w:val="WW8Num18z0"/>
    <w:uiPriority w:val="99"/>
    <w:rsid w:val="00625D57"/>
    <w:rPr>
      <w:rFonts w:ascii="Wingdings" w:hAnsi="Wingdings"/>
      <w:sz w:val="16"/>
    </w:rPr>
  </w:style>
  <w:style w:type="character" w:customStyle="1" w:styleId="WW8Num19z0">
    <w:name w:val="WW8Num19z0"/>
    <w:uiPriority w:val="99"/>
    <w:rsid w:val="00625D57"/>
    <w:rPr>
      <w:rFonts w:ascii="Wingdings" w:hAnsi="Wingdings"/>
      <w:sz w:val="16"/>
    </w:rPr>
  </w:style>
  <w:style w:type="character" w:customStyle="1" w:styleId="WW8Num20z0">
    <w:name w:val="WW8Num20z0"/>
    <w:uiPriority w:val="99"/>
    <w:rsid w:val="00625D57"/>
    <w:rPr>
      <w:rFonts w:ascii="Wingdings" w:hAnsi="Wingdings"/>
      <w:sz w:val="16"/>
    </w:rPr>
  </w:style>
  <w:style w:type="character" w:customStyle="1" w:styleId="WW8Num20z1">
    <w:name w:val="WW8Num20z1"/>
    <w:uiPriority w:val="99"/>
    <w:rsid w:val="00625D57"/>
    <w:rPr>
      <w:rFonts w:ascii="Courier New" w:hAnsi="Courier New"/>
    </w:rPr>
  </w:style>
  <w:style w:type="character" w:customStyle="1" w:styleId="WW8Num20z2">
    <w:name w:val="WW8Num20z2"/>
    <w:uiPriority w:val="99"/>
    <w:rsid w:val="00625D57"/>
    <w:rPr>
      <w:rFonts w:ascii="Wingdings" w:hAnsi="Wingdings"/>
    </w:rPr>
  </w:style>
  <w:style w:type="character" w:customStyle="1" w:styleId="WW8Num20z3">
    <w:name w:val="WW8Num20z3"/>
    <w:uiPriority w:val="99"/>
    <w:rsid w:val="00625D57"/>
    <w:rPr>
      <w:rFonts w:ascii="Symbol" w:hAnsi="Symbol"/>
    </w:rPr>
  </w:style>
  <w:style w:type="character" w:customStyle="1" w:styleId="WW8Num22z0">
    <w:name w:val="WW8Num22z0"/>
    <w:uiPriority w:val="99"/>
    <w:rsid w:val="00625D57"/>
    <w:rPr>
      <w:rFonts w:ascii="Wingdings" w:hAnsi="Wingdings"/>
      <w:sz w:val="16"/>
    </w:rPr>
  </w:style>
  <w:style w:type="character" w:customStyle="1" w:styleId="WW8Num22z1">
    <w:name w:val="WW8Num22z1"/>
    <w:uiPriority w:val="99"/>
    <w:rsid w:val="00625D57"/>
    <w:rPr>
      <w:rFonts w:ascii="Courier New" w:hAnsi="Courier New"/>
    </w:rPr>
  </w:style>
  <w:style w:type="character" w:customStyle="1" w:styleId="WW8Num22z2">
    <w:name w:val="WW8Num22z2"/>
    <w:uiPriority w:val="99"/>
    <w:rsid w:val="00625D57"/>
    <w:rPr>
      <w:rFonts w:ascii="Wingdings" w:hAnsi="Wingdings"/>
    </w:rPr>
  </w:style>
  <w:style w:type="character" w:customStyle="1" w:styleId="WW8Num22z3">
    <w:name w:val="WW8Num22z3"/>
    <w:uiPriority w:val="99"/>
    <w:rsid w:val="00625D57"/>
    <w:rPr>
      <w:rFonts w:ascii="Symbol" w:hAnsi="Symbol"/>
    </w:rPr>
  </w:style>
  <w:style w:type="character" w:customStyle="1" w:styleId="WW8Num24z0">
    <w:name w:val="WW8Num24z0"/>
    <w:uiPriority w:val="99"/>
    <w:rsid w:val="00625D57"/>
    <w:rPr>
      <w:sz w:val="24"/>
    </w:rPr>
  </w:style>
  <w:style w:type="character" w:customStyle="1" w:styleId="WW8Num25z0">
    <w:name w:val="WW8Num25z0"/>
    <w:uiPriority w:val="99"/>
    <w:rsid w:val="00625D57"/>
    <w:rPr>
      <w:sz w:val="18"/>
    </w:rPr>
  </w:style>
  <w:style w:type="character" w:customStyle="1" w:styleId="WW8Num26z0">
    <w:name w:val="WW8Num26z0"/>
    <w:uiPriority w:val="99"/>
    <w:rsid w:val="00625D57"/>
    <w:rPr>
      <w:rFonts w:ascii="Lucida Sans Unicode" w:hAnsi="Lucida Sans Unicode"/>
    </w:rPr>
  </w:style>
  <w:style w:type="character" w:customStyle="1" w:styleId="WW8Num26z1">
    <w:name w:val="WW8Num26z1"/>
    <w:uiPriority w:val="99"/>
    <w:rsid w:val="00625D57"/>
    <w:rPr>
      <w:rFonts w:ascii="Courier New" w:hAnsi="Courier New"/>
    </w:rPr>
  </w:style>
  <w:style w:type="character" w:customStyle="1" w:styleId="WW8Num26z2">
    <w:name w:val="WW8Num26z2"/>
    <w:uiPriority w:val="99"/>
    <w:rsid w:val="00625D57"/>
    <w:rPr>
      <w:rFonts w:ascii="Wingdings" w:hAnsi="Wingdings"/>
    </w:rPr>
  </w:style>
  <w:style w:type="character" w:customStyle="1" w:styleId="WW8Num26z3">
    <w:name w:val="WW8Num26z3"/>
    <w:uiPriority w:val="99"/>
    <w:rsid w:val="00625D57"/>
    <w:rPr>
      <w:rFonts w:ascii="Symbol" w:hAnsi="Symbol"/>
    </w:rPr>
  </w:style>
  <w:style w:type="character" w:customStyle="1" w:styleId="WW8Num27z0">
    <w:name w:val="WW8Num27z0"/>
    <w:uiPriority w:val="99"/>
    <w:rsid w:val="00625D57"/>
    <w:rPr>
      <w:sz w:val="24"/>
    </w:rPr>
  </w:style>
  <w:style w:type="character" w:customStyle="1" w:styleId="WW8Num28z0">
    <w:name w:val="WW8Num28z0"/>
    <w:uiPriority w:val="99"/>
    <w:rsid w:val="00625D57"/>
    <w:rPr>
      <w:color w:val="auto"/>
      <w:u w:val="none"/>
    </w:rPr>
  </w:style>
  <w:style w:type="character" w:customStyle="1" w:styleId="WW8Num29z0">
    <w:name w:val="WW8Num29z0"/>
    <w:uiPriority w:val="99"/>
    <w:rsid w:val="00625D57"/>
    <w:rPr>
      <w:rFonts w:ascii="Wingdings" w:hAnsi="Wingdings"/>
      <w:sz w:val="16"/>
    </w:rPr>
  </w:style>
  <w:style w:type="character" w:customStyle="1" w:styleId="WW8Num30z0">
    <w:name w:val="WW8Num30z0"/>
    <w:uiPriority w:val="99"/>
    <w:rsid w:val="00625D57"/>
    <w:rPr>
      <w:rFonts w:ascii="Symbol" w:hAnsi="Symbol"/>
    </w:rPr>
  </w:style>
  <w:style w:type="character" w:customStyle="1" w:styleId="WW8Num30z1">
    <w:name w:val="WW8Num30z1"/>
    <w:uiPriority w:val="99"/>
    <w:rsid w:val="00625D57"/>
    <w:rPr>
      <w:rFonts w:ascii="Courier New" w:hAnsi="Courier New"/>
    </w:rPr>
  </w:style>
  <w:style w:type="character" w:customStyle="1" w:styleId="WW8Num30z2">
    <w:name w:val="WW8Num30z2"/>
    <w:uiPriority w:val="99"/>
    <w:rsid w:val="00625D57"/>
    <w:rPr>
      <w:rFonts w:ascii="Wingdings" w:hAnsi="Wingdings"/>
    </w:rPr>
  </w:style>
  <w:style w:type="character" w:customStyle="1" w:styleId="WW8Num30z3">
    <w:name w:val="WW8Num30z3"/>
    <w:uiPriority w:val="99"/>
    <w:rsid w:val="00625D57"/>
    <w:rPr>
      <w:rFonts w:ascii="Symbol" w:hAnsi="Symbol"/>
    </w:rPr>
  </w:style>
  <w:style w:type="character" w:customStyle="1" w:styleId="WW8Num31z0">
    <w:name w:val="WW8Num31z0"/>
    <w:uiPriority w:val="99"/>
    <w:rsid w:val="00625D57"/>
    <w:rPr>
      <w:rFonts w:ascii="Wingdings" w:hAnsi="Wingdings"/>
    </w:rPr>
  </w:style>
  <w:style w:type="character" w:customStyle="1" w:styleId="WW8Num31z1">
    <w:name w:val="WW8Num31z1"/>
    <w:uiPriority w:val="99"/>
    <w:rsid w:val="00625D57"/>
    <w:rPr>
      <w:rFonts w:ascii="Courier New" w:hAnsi="Courier New"/>
    </w:rPr>
  </w:style>
  <w:style w:type="character" w:customStyle="1" w:styleId="WW8Num31z2">
    <w:name w:val="WW8Num31z2"/>
    <w:uiPriority w:val="99"/>
    <w:rsid w:val="00625D57"/>
    <w:rPr>
      <w:rFonts w:ascii="Wingdings" w:hAnsi="Wingdings"/>
    </w:rPr>
  </w:style>
  <w:style w:type="character" w:customStyle="1" w:styleId="WW8Num31z3">
    <w:name w:val="WW8Num31z3"/>
    <w:uiPriority w:val="99"/>
    <w:rsid w:val="00625D57"/>
    <w:rPr>
      <w:rFonts w:ascii="Symbol" w:hAnsi="Symbol"/>
    </w:rPr>
  </w:style>
  <w:style w:type="character" w:customStyle="1" w:styleId="WW8Num33z0">
    <w:name w:val="WW8Num33z0"/>
    <w:uiPriority w:val="99"/>
    <w:rsid w:val="00625D57"/>
    <w:rPr>
      <w:rFonts w:ascii="Wingdings" w:hAnsi="Wingdings"/>
      <w:sz w:val="16"/>
    </w:rPr>
  </w:style>
  <w:style w:type="character" w:customStyle="1" w:styleId="WW8Num34z0">
    <w:name w:val="WW8Num34z0"/>
    <w:uiPriority w:val="99"/>
    <w:rsid w:val="00625D57"/>
    <w:rPr>
      <w:rFonts w:ascii="Verdana" w:hAnsi="Verdana"/>
      <w:sz w:val="20"/>
    </w:rPr>
  </w:style>
  <w:style w:type="character" w:customStyle="1" w:styleId="WW8Num34z1">
    <w:name w:val="WW8Num34z1"/>
    <w:uiPriority w:val="99"/>
    <w:rsid w:val="00625D57"/>
    <w:rPr>
      <w:rFonts w:ascii="Verdana" w:hAnsi="Verdana"/>
      <w:sz w:val="16"/>
    </w:rPr>
  </w:style>
  <w:style w:type="character" w:customStyle="1" w:styleId="WW8Num36z0">
    <w:name w:val="WW8Num36z0"/>
    <w:uiPriority w:val="99"/>
    <w:rsid w:val="00625D57"/>
    <w:rPr>
      <w:rFonts w:ascii="Symbol" w:hAnsi="Symbol"/>
      <w:color w:val="auto"/>
    </w:rPr>
  </w:style>
  <w:style w:type="character" w:customStyle="1" w:styleId="WW8Num36z1">
    <w:name w:val="WW8Num36z1"/>
    <w:uiPriority w:val="99"/>
    <w:rsid w:val="00625D57"/>
    <w:rPr>
      <w:rFonts w:ascii="Courier New" w:hAnsi="Courier New"/>
    </w:rPr>
  </w:style>
  <w:style w:type="character" w:customStyle="1" w:styleId="WW8Num36z2">
    <w:name w:val="WW8Num36z2"/>
    <w:uiPriority w:val="99"/>
    <w:rsid w:val="00625D57"/>
    <w:rPr>
      <w:rFonts w:ascii="Wingdings" w:hAnsi="Wingdings"/>
    </w:rPr>
  </w:style>
  <w:style w:type="character" w:customStyle="1" w:styleId="WW8Num36z3">
    <w:name w:val="WW8Num36z3"/>
    <w:uiPriority w:val="99"/>
    <w:rsid w:val="00625D57"/>
    <w:rPr>
      <w:rFonts w:ascii="Symbol" w:hAnsi="Symbol"/>
    </w:rPr>
  </w:style>
  <w:style w:type="character" w:customStyle="1" w:styleId="WW8Num37z0">
    <w:name w:val="WW8Num37z0"/>
    <w:uiPriority w:val="99"/>
    <w:rsid w:val="00625D57"/>
    <w:rPr>
      <w:rFonts w:ascii="Symbol" w:hAnsi="Symbol"/>
    </w:rPr>
  </w:style>
  <w:style w:type="character" w:customStyle="1" w:styleId="WW8Num37z1">
    <w:name w:val="WW8Num37z1"/>
    <w:uiPriority w:val="99"/>
    <w:rsid w:val="00625D57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rsid w:val="00625D57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rsid w:val="00625D57"/>
  </w:style>
  <w:style w:type="character" w:customStyle="1" w:styleId="StileRimandonotaapidipaginaVerdana">
    <w:name w:val="Stile Rimando nota a piè di pagina + Verdana"/>
    <w:uiPriority w:val="99"/>
    <w:rsid w:val="00625D57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rsid w:val="00625D57"/>
    <w:rPr>
      <w:vertAlign w:val="superscript"/>
    </w:rPr>
  </w:style>
  <w:style w:type="character" w:customStyle="1" w:styleId="WW-Caratterenotadichiusura">
    <w:name w:val="WW-Carattere nota di chiusura"/>
    <w:uiPriority w:val="99"/>
    <w:rsid w:val="00625D57"/>
  </w:style>
  <w:style w:type="paragraph" w:customStyle="1" w:styleId="Intestazione5">
    <w:name w:val="Intestazione5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ascii="Liberation Serif" w:eastAsia="Calibri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e"/>
    <w:uiPriority w:val="99"/>
    <w:rsid w:val="00625D57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uiPriority w:val="99"/>
    <w:rsid w:val="00625D57"/>
    <w:pPr>
      <w:suppressAutoHyphens/>
      <w:spacing w:line="360" w:lineRule="auto"/>
      <w:jc w:val="center"/>
    </w:pPr>
    <w:rPr>
      <w:rFonts w:ascii="Verdana" w:hAnsi="Verdana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rsid w:val="00625D57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e"/>
    <w:next w:val="Normale"/>
    <w:uiPriority w:val="99"/>
    <w:rsid w:val="00625D57"/>
    <w:pPr>
      <w:numPr>
        <w:numId w:val="5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e"/>
    <w:next w:val="Normale"/>
    <w:uiPriority w:val="99"/>
    <w:rsid w:val="00625D57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uiPriority w:val="99"/>
    <w:rsid w:val="00625D57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rsid w:val="00625D57"/>
    <w:pPr>
      <w:numPr>
        <w:numId w:val="4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e"/>
    <w:uiPriority w:val="99"/>
    <w:rsid w:val="00625D57"/>
    <w:pPr>
      <w:numPr>
        <w:numId w:val="3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e"/>
    <w:next w:val="Normale"/>
    <w:uiPriority w:val="99"/>
    <w:rsid w:val="00625D57"/>
    <w:pPr>
      <w:tabs>
        <w:tab w:val="left" w:pos="567"/>
      </w:tabs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e"/>
    <w:uiPriority w:val="99"/>
    <w:rsid w:val="00625D57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Titolo4"/>
    <w:next w:val="Sezione2"/>
    <w:uiPriority w:val="99"/>
    <w:rsid w:val="00625D57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uiPriority w:val="99"/>
    <w:rsid w:val="00625D5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ind w:left="1701"/>
    </w:pPr>
    <w:rPr>
      <w:rFonts w:eastAsia="Calibri"/>
      <w:noProof w:val="0"/>
      <w:lang w:eastAsia="ar-SA"/>
    </w:rPr>
  </w:style>
  <w:style w:type="paragraph" w:customStyle="1" w:styleId="Notetesto4">
    <w:name w:val="Note testo 4"/>
    <w:basedOn w:val="Normale"/>
    <w:uiPriority w:val="99"/>
    <w:rsid w:val="00625D57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uiPriority w:val="99"/>
    <w:rsid w:val="00625D57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rsid w:val="00625D57"/>
    <w:pPr>
      <w:tabs>
        <w:tab w:val="left" w:pos="1985"/>
      </w:tabs>
      <w:suppressAutoHyphens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rsid w:val="00625D57"/>
    <w:pPr>
      <w:numPr>
        <w:numId w:val="1"/>
      </w:numPr>
      <w:tabs>
        <w:tab w:val="left" w:pos="851"/>
      </w:tabs>
      <w:suppressAutoHyphens/>
      <w:spacing w:before="12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rsid w:val="00625D57"/>
    <w:pPr>
      <w:keepNext/>
      <w:suppressAutoHyphens/>
      <w:ind w:left="720" w:hanging="36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rsid w:val="00625D57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e"/>
    <w:uiPriority w:val="99"/>
    <w:rsid w:val="00625D57"/>
    <w:pPr>
      <w:tabs>
        <w:tab w:val="left" w:pos="1843"/>
        <w:tab w:val="left" w:pos="4678"/>
        <w:tab w:val="left" w:pos="5812"/>
        <w:tab w:val="right" w:pos="9638"/>
      </w:tabs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character" w:customStyle="1" w:styleId="CarattereCarattere">
    <w:name w:val="Carattere Carattere"/>
    <w:uiPriority w:val="99"/>
    <w:rsid w:val="00625D57"/>
    <w:rPr>
      <w:lang w:val="it-IT" w:eastAsia="ar-SA" w:bidi="ar-SA"/>
    </w:rPr>
  </w:style>
  <w:style w:type="table" w:customStyle="1" w:styleId="Grigliatabella2">
    <w:name w:val="Griglia tabella2"/>
    <w:uiPriority w:val="99"/>
    <w:rsid w:val="00243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itolodellibro">
    <w:name w:val="Book Title"/>
    <w:basedOn w:val="Carpredefinitoparagrafo"/>
    <w:uiPriority w:val="33"/>
    <w:qFormat/>
    <w:rsid w:val="00081D93"/>
    <w:rPr>
      <w:b/>
      <w:bCs/>
      <w:i/>
      <w:iCs/>
      <w:spacing w:val="5"/>
    </w:rPr>
  </w:style>
  <w:style w:type="paragraph" w:customStyle="1" w:styleId="Tit2">
    <w:name w:val="Tit 2"/>
    <w:basedOn w:val="Titolo3"/>
    <w:link w:val="Tit2Carattere"/>
    <w:qFormat/>
    <w:rsid w:val="00975B83"/>
  </w:style>
  <w:style w:type="character" w:customStyle="1" w:styleId="Tit2Carattere">
    <w:name w:val="Tit 2 Carattere"/>
    <w:basedOn w:val="Titolo3Carattere"/>
    <w:link w:val="Tit2"/>
    <w:rsid w:val="00975B83"/>
    <w:rPr>
      <w:rFonts w:ascii="Arial" w:eastAsia="MS Gothic" w:hAnsi="Arial" w:cs="Arial"/>
      <w:bCs/>
      <w:color w:val="4F81BD"/>
      <w:kern w:val="28"/>
      <w:lang w:eastAsia="it-IT"/>
    </w:rPr>
  </w:style>
  <w:style w:type="table" w:customStyle="1" w:styleId="Tabellagriglia3-colore511">
    <w:name w:val="Tabella griglia 3 - colore 511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A663FC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0A788D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690D3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370445"/>
  </w:style>
  <w:style w:type="character" w:customStyle="1" w:styleId="TestofumettoCarattere115">
    <w:name w:val="Testo fumetto Carattere1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5">
    <w:name w:val="Corpo del testo 2 Carattere15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4">
    <w:name w:val="Corpo del testo 2 Carattere14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3">
    <w:name w:val="Corpo del testo 2 Carattere13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2">
    <w:name w:val="Corpo del testo 2 Carattere12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1">
    <w:name w:val="Corpo del testo 2 Carattere11"/>
    <w:basedOn w:val="Carpredefinitoparagrafo"/>
    <w:uiPriority w:val="99"/>
    <w:semiHidden/>
    <w:rsid w:val="00370445"/>
    <w:rPr>
      <w:rFonts w:cs="Times New Roman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5">
    <w:name w:val="Testo commento Carattere15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4">
    <w:name w:val="Testo commento Carattere14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3">
    <w:name w:val="Testo commento Carattere13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2">
    <w:name w:val="Testo commento Carattere12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1">
    <w:name w:val="Testo commento Carattere1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paragraph" w:customStyle="1" w:styleId="Stile">
    <w:name w:val="Stile"/>
    <w:basedOn w:val="Normale"/>
    <w:next w:val="Corpotesto"/>
    <w:rsid w:val="00370445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  <w:lang w:eastAsia="en-US"/>
    </w:rPr>
  </w:style>
  <w:style w:type="table" w:customStyle="1" w:styleId="Tabellaelenco3-colore111">
    <w:name w:val="Tabella elenco 3 - colore 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next w:val="Grigliatabella"/>
    <w:uiPriority w:val="39"/>
    <w:rsid w:val="00370445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paragraph" w:customStyle="1" w:styleId="Destinatari">
    <w:name w:val="Destinatari"/>
    <w:basedOn w:val="Normale"/>
    <w:rsid w:val="00370445"/>
    <w:pPr>
      <w:tabs>
        <w:tab w:val="left" w:pos="1134"/>
        <w:tab w:val="left" w:pos="15958"/>
      </w:tabs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rsid w:val="00370445"/>
    <w:pPr>
      <w:suppressAutoHyphens w:val="0"/>
      <w:ind w:left="1440" w:hanging="1440"/>
      <w:jc w:val="both"/>
    </w:pPr>
    <w:rPr>
      <w:caps/>
      <w:sz w:val="12"/>
    </w:rPr>
  </w:style>
  <w:style w:type="character" w:customStyle="1" w:styleId="TestofumettoCarattere47">
    <w:name w:val="Testo fumetto Carattere4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basedOn w:val="Carpredefinitoparagrafo"/>
    <w:uiPriority w:val="99"/>
    <w:semiHidden/>
    <w:rsid w:val="00370445"/>
    <w:rPr>
      <w:rFonts w:ascii="Tahoma" w:eastAsia="MS Mincho" w:hAnsi="Tahoma" w:cs="Tahoma"/>
      <w:color w:val="404040"/>
      <w:sz w:val="16"/>
      <w:szCs w:val="16"/>
      <w:lang w:val="x-none" w:eastAsia="it-IT"/>
    </w:rPr>
  </w:style>
  <w:style w:type="paragraph" w:customStyle="1" w:styleId="Elencoacolori-Colore11">
    <w:name w:val="Elenco a colori - Colore 11"/>
    <w:basedOn w:val="Normale"/>
    <w:qFormat/>
    <w:rsid w:val="00370445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NessunelencoParagrafo">
    <w:name w:val="Nessun elenco Paragrafo"/>
    <w:basedOn w:val="Normale"/>
    <w:uiPriority w:val="99"/>
    <w:rsid w:val="00370445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character" w:customStyle="1" w:styleId="TestofumettoCarattere110">
    <w:name w:val="Testo fumetto Carattere110"/>
    <w:uiPriority w:val="99"/>
    <w:semiHidden/>
    <w:rsid w:val="00370445"/>
    <w:rPr>
      <w:rFonts w:ascii="Lucida Grande" w:eastAsia="MS Mincho" w:hAnsi="Lucida Grande"/>
      <w:color w:val="404040"/>
      <w:sz w:val="18"/>
      <w:lang w:val="x-none" w:eastAsia="it-IT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370445"/>
    <w:pPr>
      <w:keepLines/>
      <w:suppressAutoHyphens w:val="0"/>
      <w:ind w:right="567"/>
      <w:outlineLvl w:val="9"/>
    </w:pPr>
    <w:rPr>
      <w:color w:val="2E74B5"/>
      <w:kern w:val="0"/>
      <w:sz w:val="22"/>
      <w:szCs w:val="22"/>
      <w:lang w:eastAsia="it-IT"/>
    </w:rPr>
  </w:style>
  <w:style w:type="paragraph" w:customStyle="1" w:styleId="Grigliamedia1-Colore21">
    <w:name w:val="Griglia media 1 - Colore 21"/>
    <w:basedOn w:val="Normale"/>
    <w:uiPriority w:val="34"/>
    <w:qFormat/>
    <w:rsid w:val="00370445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idden1">
    <w:name w:val="hidden1"/>
    <w:rsid w:val="00370445"/>
    <w:rPr>
      <w:vanish/>
    </w:rPr>
  </w:style>
  <w:style w:type="table" w:customStyle="1" w:styleId="Sfondomedio2-Colore11">
    <w:name w:val="Sfondo medio 2 - Colore 11"/>
    <w:basedOn w:val="Tabellanormale"/>
    <w:uiPriority w:val="64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titoloprovprassi">
    <w:name w:val="titoloprovprassi"/>
    <w:rsid w:val="00370445"/>
  </w:style>
  <w:style w:type="character" w:customStyle="1" w:styleId="wordsearch">
    <w:name w:val="wordsearch"/>
    <w:rsid w:val="00370445"/>
  </w:style>
  <w:style w:type="character" w:customStyle="1" w:styleId="tipodocprassi">
    <w:name w:val="tipodocprassi"/>
    <w:rsid w:val="00370445"/>
  </w:style>
  <w:style w:type="character" w:customStyle="1" w:styleId="oggettoprassi">
    <w:name w:val="oggettoprassi"/>
    <w:rsid w:val="00370445"/>
  </w:style>
  <w:style w:type="table" w:customStyle="1" w:styleId="Tabellagriglia4-colore111">
    <w:name w:val="Tabella griglia 4 - colore 111"/>
    <w:basedOn w:val="Tabellanormale"/>
    <w:uiPriority w:val="49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CM1">
    <w:name w:val="CM1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3">
    <w:name w:val="CM3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4">
    <w:name w:val="CM4"/>
    <w:basedOn w:val="Default"/>
    <w:next w:val="Default"/>
    <w:uiPriority w:val="99"/>
    <w:rsid w:val="00370445"/>
    <w:rPr>
      <w:rFonts w:ascii="EUAlbertina" w:eastAsia="Times New Roman" w:hAnsi="EUAlbertina" w:cs="Times New Roman"/>
      <w:color w:val="auto"/>
    </w:rPr>
  </w:style>
  <w:style w:type="character" w:customStyle="1" w:styleId="title161">
    <w:name w:val="title161"/>
    <w:basedOn w:val="Carpredefinitoparagrafo"/>
    <w:rsid w:val="00370445"/>
    <w:rPr>
      <w:rFonts w:cs="Times New Roman"/>
      <w:sz w:val="30"/>
      <w:szCs w:val="30"/>
    </w:rPr>
  </w:style>
  <w:style w:type="paragraph" w:customStyle="1" w:styleId="Corpotesto1">
    <w:name w:val="Corpo testo1"/>
    <w:uiPriority w:val="99"/>
    <w:rsid w:val="00370445"/>
    <w:pPr>
      <w:widowControl w:val="0"/>
      <w:snapToGrid w:val="0"/>
    </w:pPr>
    <w:rPr>
      <w:rFonts w:ascii="Times New Roman" w:eastAsia="Times New Roman" w:hAnsi="Times New Roman"/>
      <w:color w:val="000000"/>
      <w:sz w:val="28"/>
      <w:szCs w:val="20"/>
    </w:rPr>
  </w:style>
  <w:style w:type="table" w:customStyle="1" w:styleId="Tabellasemplice11">
    <w:name w:val="Tabella semplice 11"/>
    <w:basedOn w:val="Tabellanormale"/>
    <w:uiPriority w:val="41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11">
    <w:name w:val="Tabella griglia 3 - colore 5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CE49E4"/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ascii="Calibri" w:hAnsi="Calibri" w:cs="Times New Roman" w:hint="default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ascii="Calibri" w:hAnsi="Calibri" w:cs="Times New Roman" w:hint="default"/>
      </w:rPr>
      <w:tblPr/>
      <w:tcPr>
        <w:shd w:val="clear" w:color="auto" w:fill="B8CCE4"/>
      </w:tcPr>
    </w:tblStylePr>
    <w:tblStylePr w:type="band1Horz">
      <w:rPr>
        <w:rFonts w:ascii="Calibri" w:hAnsi="Calibri" w:cs="Times New Roman" w:hint="default"/>
      </w:rPr>
      <w:tblPr/>
      <w:tcPr>
        <w:shd w:val="clear" w:color="auto" w:fill="B8CCE4"/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81B5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16598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4">
    <w:name w:val="Tabella griglia 3 - colore 51214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3">
    <w:name w:val="Tabella griglia 3 - colore 51113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5">
    <w:name w:val="Tabella griglia 3 - colore 51115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7">
    <w:name w:val="Tabella griglia 3 - colore 51117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8">
    <w:name w:val="Tabella griglia 3 - colore 51118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9">
    <w:name w:val="Tabella griglia 3 - colore 51119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/>
    <w:lsdException w:name="annotation text" w:locked="1"/>
    <w:lsdException w:name="header" w:locked="1"/>
    <w:lsdException w:name="footer" w:locked="1"/>
    <w:lsdException w:name="index heading" w:locked="1" w:uiPriority="0"/>
    <w:lsdException w:name="caption" w:locked="1" w:uiPriority="35" w:qFormat="1"/>
    <w:lsdException w:name="page number" w:locked="1" w:uiPriority="0"/>
    <w:lsdException w:name="endnote reference" w:locked="1"/>
    <w:lsdException w:name="endnote text" w:locked="1"/>
    <w:lsdException w:name="List" w:locked="1" w:uiPriority="0"/>
    <w:lsdException w:name="List Bullet" w:locked="1"/>
    <w:lsdException w:name="Title" w:locked="1" w:semiHidden="0" w:uiPriority="10" w:unhideWhenUsed="0" w:qFormat="1"/>
    <w:lsdException w:name="Default Paragraph Font" w:locked="1" w:uiPriority="0"/>
    <w:lsdException w:name="Body Text" w:locked="1" w:qFormat="1"/>
    <w:lsdException w:name="Body Text Indent" w:locked="1" w:uiPriority="0"/>
    <w:lsdException w:name="Subtitle" w:locked="1" w:semiHidden="0" w:uiPriority="0" w:unhideWhenUsed="0" w:qFormat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FollowedHyperlink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HTML Preformatted" w:locked="1" w:uiPriority="0"/>
    <w:lsdException w:name="annotation subject" w:locked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69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E77"/>
    <w:pPr>
      <w:suppressAutoHyphens/>
      <w:spacing w:line="276" w:lineRule="auto"/>
      <w:jc w:val="both"/>
    </w:pPr>
    <w:rPr>
      <w:rFonts w:ascii="Arial" w:eastAsia="Times New Roman" w:hAnsi="Arial" w:cs="Arial"/>
      <w:kern w:val="28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1D93"/>
    <w:pPr>
      <w:keepNext/>
      <w:spacing w:before="120" w:after="120"/>
      <w:outlineLvl w:val="0"/>
    </w:pPr>
    <w:rPr>
      <w:b/>
      <w:bCs/>
      <w:color w:val="548DD4" w:themeColor="text2" w:themeTint="99"/>
      <w:sz w:val="24"/>
      <w:szCs w:val="32"/>
    </w:rPr>
  </w:style>
  <w:style w:type="paragraph" w:styleId="Titolo2">
    <w:name w:val="heading 2"/>
    <w:aliases w:val="Section"/>
    <w:basedOn w:val="Normale"/>
    <w:next w:val="Normale"/>
    <w:link w:val="Titolo2Carattere"/>
    <w:uiPriority w:val="9"/>
    <w:qFormat/>
    <w:rsid w:val="00AE6504"/>
    <w:pPr>
      <w:keepNext/>
      <w:keepLines/>
      <w:spacing w:before="200"/>
      <w:outlineLvl w:val="1"/>
    </w:pPr>
    <w:rPr>
      <w:rFonts w:eastAsia="MS Gothic"/>
      <w:bCs/>
      <w:color w:val="4F81BD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22769"/>
    <w:pPr>
      <w:keepNext/>
      <w:keepLines/>
      <w:spacing w:before="200"/>
      <w:outlineLvl w:val="2"/>
    </w:pPr>
    <w:rPr>
      <w:rFonts w:eastAsia="MS Gothic"/>
      <w:bCs/>
      <w:color w:val="4F81BD"/>
      <w:sz w:val="22"/>
      <w:szCs w:val="22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C39CD"/>
    <w:pPr>
      <w:keepNext/>
      <w:keepLines/>
      <w:spacing w:before="40"/>
      <w:outlineLvl w:val="3"/>
    </w:pPr>
    <w:rPr>
      <w:rFonts w:eastAsia="MS Gothic"/>
      <w:b/>
      <w:i/>
      <w:iCs/>
      <w:color w:val="365F91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E1755"/>
    <w:pPr>
      <w:keepNext/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25D57"/>
    <w:pPr>
      <w:keepNext/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  <w:sz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5D57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25D57"/>
    <w:pPr>
      <w:keepNext/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  <w:sz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25DFD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81D93"/>
    <w:rPr>
      <w:rFonts w:ascii="Arial" w:eastAsia="Times New Roman" w:hAnsi="Arial" w:cs="Arial"/>
      <w:b/>
      <w:bCs/>
      <w:color w:val="548DD4" w:themeColor="text2" w:themeTint="99"/>
      <w:kern w:val="28"/>
      <w:sz w:val="24"/>
      <w:szCs w:val="32"/>
      <w:lang w:eastAsia="ar-SA"/>
    </w:rPr>
  </w:style>
  <w:style w:type="character" w:customStyle="1" w:styleId="Titolo2Carattere">
    <w:name w:val="Titolo 2 Carattere"/>
    <w:aliases w:val="Section Carattere"/>
    <w:basedOn w:val="Carpredefinitoparagrafo"/>
    <w:link w:val="Titolo2"/>
    <w:uiPriority w:val="9"/>
    <w:locked/>
    <w:rsid w:val="00AE6504"/>
    <w:rPr>
      <w:rFonts w:ascii="Arial" w:eastAsia="MS Gothic" w:hAnsi="Arial" w:cs="Arial"/>
      <w:bCs/>
      <w:color w:val="4F81BD"/>
      <w:kern w:val="28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22769"/>
    <w:rPr>
      <w:rFonts w:ascii="Arial" w:eastAsia="MS Gothic" w:hAnsi="Arial" w:cs="Arial"/>
      <w:bCs/>
      <w:color w:val="4F81BD"/>
      <w:kern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C39CD"/>
    <w:rPr>
      <w:rFonts w:ascii="Arial" w:eastAsia="MS Gothic" w:hAnsi="Arial" w:cs="Arial"/>
      <w:b/>
      <w:i/>
      <w:iCs/>
      <w:color w:val="365F91"/>
      <w:kern w:val="28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E17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25DFD"/>
    <w:rPr>
      <w:rFonts w:ascii="Cambria" w:eastAsia="MS Gothic" w:hAnsi="Cambria" w:cs="Times New Roman"/>
      <w:i/>
      <w:iCs/>
      <w:color w:val="404040"/>
      <w:kern w:val="28"/>
      <w:sz w:val="20"/>
      <w:szCs w:val="20"/>
      <w:lang w:eastAsia="ar-SA" w:bidi="ar-SA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aliases w:val="hd Char,intestazione Char,h Char,Header/Footer Char,header odd Char,Hyphen Char,L1 Header Char,Even Char,Even1 Char,hd1 Char,Even2 Char,hd2 Char,Even3 Char,hd3 Char,Even11 Char,hd11 Char,Even21 Char,hd21 Char,Even4 Char,hd4 Char,Even12 Char"/>
    <w:basedOn w:val="Carpredefinitoparagrafo"/>
    <w:uiPriority w:val="99"/>
    <w:semiHidden/>
    <w:rsid w:val="00EB7D5F"/>
    <w:rPr>
      <w:rFonts w:ascii="Arial" w:eastAsia="Times New Roman" w:hAnsi="Arial" w:cs="Arial"/>
      <w:kern w:val="28"/>
      <w:sz w:val="20"/>
      <w:szCs w:val="20"/>
      <w:lang w:eastAsia="ar-S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94329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329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43298"/>
    <w:pPr>
      <w:suppressAutoHyphens w:val="0"/>
      <w:spacing w:line="240" w:lineRule="auto"/>
      <w:jc w:val="left"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3298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9432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43298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625DFD"/>
    <w:rPr>
      <w:vertAlign w:val="superscript"/>
    </w:rPr>
  </w:style>
  <w:style w:type="character" w:styleId="Rimandonotaapidipagina">
    <w:name w:val="footnote reference"/>
    <w:basedOn w:val="Carpredefinitoparagrafo"/>
    <w:uiPriority w:val="99"/>
    <w:rsid w:val="00625DFD"/>
    <w:rPr>
      <w:rFonts w:cs="Times New Roman"/>
      <w:vertAlign w:val="superscript"/>
    </w:rPr>
  </w:style>
  <w:style w:type="paragraph" w:styleId="Corpotesto">
    <w:name w:val="Body Text"/>
    <w:aliases w:val="tab"/>
    <w:basedOn w:val="Normale"/>
    <w:link w:val="CorpotestoCarattere"/>
    <w:uiPriority w:val="99"/>
    <w:qFormat/>
    <w:rsid w:val="00625DFD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testoCarattere">
    <w:name w:val="Corpo testo Carattere"/>
    <w:aliases w:val="tab Carattere"/>
    <w:basedOn w:val="Carpredefinitoparagrafo"/>
    <w:link w:val="Corpotesto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625DFD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625DF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che3">
    <w:name w:val="sche_3"/>
    <w:uiPriority w:val="99"/>
    <w:rsid w:val="00625DFD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hAnsi="Times New Roman"/>
      <w:sz w:val="20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rsid w:val="00625DFD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e"/>
    <w:uiPriority w:val="99"/>
    <w:rsid w:val="00625DFD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e"/>
    <w:uiPriority w:val="99"/>
    <w:rsid w:val="00625DFD"/>
    <w:pPr>
      <w:spacing w:before="120" w:line="360" w:lineRule="auto"/>
    </w:pPr>
    <w:rPr>
      <w:kern w:val="0"/>
      <w:sz w:val="22"/>
    </w:rPr>
  </w:style>
  <w:style w:type="paragraph" w:styleId="Corpodeltesto2">
    <w:name w:val="Body Text 2"/>
    <w:basedOn w:val="Normale"/>
    <w:link w:val="Corpodeltesto2Carattere"/>
    <w:uiPriority w:val="99"/>
    <w:rsid w:val="00625DFD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eWeb">
    <w:name w:val="Normal (Web)"/>
    <w:basedOn w:val="Normale"/>
    <w:uiPriority w:val="99"/>
    <w:rsid w:val="00625DFD"/>
    <w:pPr>
      <w:suppressAutoHyphens w:val="0"/>
      <w:spacing w:before="100" w:beforeAutospacing="1" w:after="100" w:afterAutospacing="1" w:line="240" w:lineRule="auto"/>
      <w:jc w:val="left"/>
    </w:pPr>
    <w:rPr>
      <w:rFonts w:ascii="Arial Unicode MS" w:hAnsi="Arial Unicode MS" w:cs="Times New Roman"/>
      <w:kern w:val="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5DF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25DF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Testo">
    <w:name w:val="Testo"/>
    <w:basedOn w:val="Normale"/>
    <w:link w:val="TestoCarattere"/>
    <w:uiPriority w:val="99"/>
    <w:qFormat/>
    <w:rsid w:val="00625DFD"/>
    <w:rPr>
      <w:rFonts w:cs="Times New Roman"/>
      <w:lang w:eastAsia="it-IT"/>
    </w:rPr>
  </w:style>
  <w:style w:type="character" w:customStyle="1" w:styleId="TestoCarattere">
    <w:name w:val="Testo Carattere"/>
    <w:link w:val="Testo"/>
    <w:uiPriority w:val="99"/>
    <w:locked/>
    <w:rsid w:val="00625DFD"/>
    <w:rPr>
      <w:rFonts w:ascii="Arial" w:hAnsi="Arial"/>
      <w:kern w:val="28"/>
      <w:sz w:val="20"/>
      <w:lang w:eastAsia="it-IT"/>
    </w:rPr>
  </w:style>
  <w:style w:type="paragraph" w:styleId="Titolosommario">
    <w:name w:val="TOC Heading"/>
    <w:basedOn w:val="Titolo1"/>
    <w:next w:val="Normale"/>
    <w:uiPriority w:val="39"/>
    <w:qFormat/>
    <w:rsid w:val="00625DFD"/>
    <w:pPr>
      <w:keepLines/>
      <w:suppressAutoHyphens w:val="0"/>
      <w:spacing w:before="480" w:after="0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it-IT"/>
      <w14:textFill>
        <w14:solidFill>
          <w14:srgbClr w14:val="365F91">
            <w14:lumMod w14:val="60000"/>
            <w14:lumOff w14:val="40000"/>
          </w14:srgbClr>
        </w14:solidFill>
      </w14:textFill>
    </w:rPr>
  </w:style>
  <w:style w:type="paragraph" w:styleId="Sommario1">
    <w:name w:val="toc 1"/>
    <w:basedOn w:val="Normale"/>
    <w:next w:val="Normale"/>
    <w:autoRedefine/>
    <w:uiPriority w:val="39"/>
    <w:rsid w:val="00E8389A"/>
    <w:pPr>
      <w:tabs>
        <w:tab w:val="left" w:pos="400"/>
        <w:tab w:val="right" w:leader="dot" w:pos="9628"/>
      </w:tabs>
      <w:spacing w:before="120"/>
      <w:jc w:val="left"/>
    </w:pPr>
    <w:rPr>
      <w:rFonts w:ascii="Calibri" w:hAnsi="Calibri"/>
      <w:b/>
      <w:caps/>
      <w:sz w:val="22"/>
      <w:szCs w:val="22"/>
    </w:rPr>
  </w:style>
  <w:style w:type="paragraph" w:customStyle="1" w:styleId="TITOLO0">
    <w:name w:val="TITOLO"/>
    <w:basedOn w:val="Normale"/>
    <w:link w:val="TITOLOCarattere0"/>
    <w:uiPriority w:val="99"/>
    <w:rsid w:val="00893DEF"/>
    <w:pPr>
      <w:suppressAutoHyphens w:val="0"/>
      <w:spacing w:line="480" w:lineRule="auto"/>
      <w:contextualSpacing/>
      <w:jc w:val="center"/>
    </w:pPr>
    <w:rPr>
      <w:rFonts w:eastAsia="Calibri" w:cs="Times New Roman"/>
      <w:b/>
      <w:bCs/>
      <w:color w:val="FFFFFF"/>
      <w:sz w:val="44"/>
      <w:szCs w:val="48"/>
      <w:lang w:eastAsia="it-IT"/>
    </w:rPr>
  </w:style>
  <w:style w:type="paragraph" w:customStyle="1" w:styleId="SOTTOTITOLO">
    <w:name w:val="SOTTOTITOLO"/>
    <w:basedOn w:val="Normale"/>
    <w:link w:val="SOTTOTITOLOCarattere"/>
    <w:qFormat/>
    <w:rsid w:val="00893DEF"/>
    <w:pPr>
      <w:suppressAutoHyphens w:val="0"/>
      <w:jc w:val="center"/>
    </w:pPr>
    <w:rPr>
      <w:rFonts w:eastAsia="Calibri" w:cs="Times New Roman"/>
      <w:color w:val="FFFFFF"/>
      <w:sz w:val="36"/>
      <w:szCs w:val="36"/>
      <w:lang w:eastAsia="it-IT"/>
    </w:rPr>
  </w:style>
  <w:style w:type="character" w:customStyle="1" w:styleId="TITOLOCarattere0">
    <w:name w:val="TITOLO Carattere"/>
    <w:link w:val="TITOLO0"/>
    <w:uiPriority w:val="99"/>
    <w:locked/>
    <w:rsid w:val="00893DEF"/>
    <w:rPr>
      <w:rFonts w:ascii="Arial" w:eastAsia="Times New Roman" w:hAnsi="Arial"/>
      <w:b/>
      <w:color w:val="FFFFFF"/>
      <w:kern w:val="28"/>
      <w:sz w:val="48"/>
    </w:rPr>
  </w:style>
  <w:style w:type="character" w:customStyle="1" w:styleId="SOTTOTITOLOCarattere">
    <w:name w:val="SOTTOTITOLO Carattere"/>
    <w:link w:val="SOTTOTITOLO"/>
    <w:locked/>
    <w:rsid w:val="00893DEF"/>
    <w:rPr>
      <w:rFonts w:ascii="Arial" w:eastAsia="Times New Roman" w:hAnsi="Arial"/>
      <w:color w:val="FFFFFF"/>
      <w:kern w:val="28"/>
      <w:sz w:val="36"/>
      <w:lang w:eastAsia="it-IT"/>
    </w:rPr>
  </w:style>
  <w:style w:type="paragraph" w:customStyle="1" w:styleId="Default">
    <w:name w:val="Default"/>
    <w:rsid w:val="00EA6C2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748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9F08A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F08A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9F08A3"/>
    <w:rPr>
      <w:rFonts w:ascii="Arial" w:hAnsi="Arial" w:cs="Arial"/>
      <w:kern w:val="28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08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08A3"/>
    <w:rPr>
      <w:rFonts w:ascii="Arial" w:hAnsi="Arial" w:cs="Arial"/>
      <w:b/>
      <w:bCs/>
      <w:kern w:val="28"/>
      <w:sz w:val="20"/>
      <w:szCs w:val="20"/>
      <w:lang w:eastAsia="ar-SA" w:bidi="ar-SA"/>
    </w:rPr>
  </w:style>
  <w:style w:type="paragraph" w:styleId="Sommario3">
    <w:name w:val="toc 3"/>
    <w:basedOn w:val="Normale"/>
    <w:next w:val="Normale"/>
    <w:autoRedefine/>
    <w:uiPriority w:val="39"/>
    <w:rsid w:val="004443BD"/>
    <w:pPr>
      <w:ind w:left="400"/>
      <w:jc w:val="left"/>
    </w:pPr>
    <w:rPr>
      <w:rFonts w:ascii="Calibri" w:hAnsi="Calibri"/>
      <w:i/>
      <w:sz w:val="22"/>
      <w:szCs w:val="22"/>
    </w:rPr>
  </w:style>
  <w:style w:type="table" w:styleId="Grigliamedia3-Colore1">
    <w:name w:val="Medium Grid 3 Accent 1"/>
    <w:basedOn w:val="Tabellanormale"/>
    <w:uiPriority w:val="99"/>
    <w:rsid w:val="0084264C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CF53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3754B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customStyle="1" w:styleId="Grigliachiara-Colore31">
    <w:name w:val="Griglia chiara - Colore 31"/>
    <w:basedOn w:val="Normale"/>
    <w:uiPriority w:val="34"/>
    <w:qFormat/>
    <w:rsid w:val="00766F27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rsid w:val="00F8279D"/>
    <w:pPr>
      <w:ind w:left="200"/>
      <w:jc w:val="left"/>
    </w:pPr>
    <w:rPr>
      <w:rFonts w:ascii="Calibri" w:hAnsi="Calibri"/>
      <w:smallCaps/>
      <w:sz w:val="22"/>
      <w:szCs w:val="22"/>
    </w:rPr>
  </w:style>
  <w:style w:type="character" w:styleId="Enfasidelicata">
    <w:name w:val="Subtle Emphasis"/>
    <w:basedOn w:val="Carpredefinitoparagrafo"/>
    <w:uiPriority w:val="99"/>
    <w:qFormat/>
    <w:rsid w:val="003315BE"/>
    <w:rPr>
      <w:rFonts w:cs="Times New Roman"/>
      <w:i/>
      <w:iCs/>
      <w:color w:val="404040"/>
    </w:rPr>
  </w:style>
  <w:style w:type="paragraph" w:styleId="Mappadocumento">
    <w:name w:val="Document Map"/>
    <w:basedOn w:val="Normale"/>
    <w:link w:val="MappadocumentoCarattere"/>
    <w:uiPriority w:val="99"/>
    <w:semiHidden/>
    <w:rsid w:val="00600C37"/>
    <w:pPr>
      <w:spacing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600C37"/>
    <w:rPr>
      <w:rFonts w:ascii="Lucida Grande" w:hAnsi="Lucida Grande" w:cs="Lucida Grande"/>
      <w:kern w:val="28"/>
      <w:sz w:val="24"/>
      <w:szCs w:val="24"/>
      <w:lang w:eastAsia="ar-SA" w:bidi="ar-SA"/>
    </w:rPr>
  </w:style>
  <w:style w:type="paragraph" w:styleId="Sommario4">
    <w:name w:val="toc 4"/>
    <w:basedOn w:val="Normale"/>
    <w:next w:val="Normale"/>
    <w:autoRedefine/>
    <w:uiPriority w:val="39"/>
    <w:rsid w:val="00274192"/>
    <w:pPr>
      <w:ind w:left="600"/>
      <w:jc w:val="left"/>
    </w:pPr>
    <w:rPr>
      <w:rFonts w:ascii="Calibri" w:hAnsi="Calibri"/>
      <w:sz w:val="18"/>
      <w:szCs w:val="18"/>
    </w:rPr>
  </w:style>
  <w:style w:type="paragraph" w:customStyle="1" w:styleId="ArticoliAvviso">
    <w:name w:val="Articoli Avviso"/>
    <w:basedOn w:val="Normale"/>
    <w:autoRedefine/>
    <w:qFormat/>
    <w:rsid w:val="005A1746"/>
    <w:pPr>
      <w:numPr>
        <w:numId w:val="2"/>
      </w:numPr>
      <w:spacing w:line="360" w:lineRule="auto"/>
      <w:outlineLvl w:val="0"/>
    </w:pPr>
    <w:rPr>
      <w:kern w:val="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rsid w:val="00E041FE"/>
    <w:rPr>
      <w:color w:val="548DD4"/>
      <w:sz w:val="28"/>
      <w:lang w:eastAsia="it-IT"/>
      <w14:textFill>
        <w14:solidFill>
          <w14:srgbClr w14:val="548DD4">
            <w14:lumMod w14:val="60000"/>
            <w14:lumOff w14:val="40000"/>
          </w14:srgbClr>
        </w14:solidFill>
      </w14:textFill>
    </w:rPr>
  </w:style>
  <w:style w:type="character" w:customStyle="1" w:styleId="TitoloParagrafoLineeGuidaCarattere">
    <w:name w:val="Titolo Paragrafo Linee Guida Carattere"/>
    <w:basedOn w:val="Titolo1Carattere"/>
    <w:link w:val="TitoloParagrafoLineeGuida"/>
    <w:uiPriority w:val="99"/>
    <w:locked/>
    <w:rsid w:val="00E041FE"/>
    <w:rPr>
      <w:rFonts w:ascii="Arial" w:eastAsia="Times New Roman" w:hAnsi="Arial" w:cs="Arial"/>
      <w:b/>
      <w:bCs/>
      <w:color w:val="548DD4"/>
      <w:kern w:val="28"/>
      <w:sz w:val="28"/>
      <w:szCs w:val="32"/>
      <w:lang w:eastAsia="ar-SA" w:bidi="ar-SA"/>
    </w:rPr>
  </w:style>
  <w:style w:type="paragraph" w:styleId="Sommario5">
    <w:name w:val="toc 5"/>
    <w:basedOn w:val="Normale"/>
    <w:next w:val="Normale"/>
    <w:autoRedefine/>
    <w:uiPriority w:val="39"/>
    <w:rsid w:val="00274192"/>
    <w:pPr>
      <w:ind w:left="80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274192"/>
    <w:pPr>
      <w:ind w:left="10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274192"/>
    <w:pPr>
      <w:ind w:left="120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274192"/>
    <w:pPr>
      <w:ind w:left="140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274192"/>
    <w:pPr>
      <w:ind w:left="1600"/>
      <w:jc w:val="left"/>
    </w:pPr>
    <w:rPr>
      <w:rFonts w:ascii="Calibri" w:hAnsi="Calibri"/>
      <w:sz w:val="18"/>
      <w:szCs w:val="18"/>
    </w:rPr>
  </w:style>
  <w:style w:type="paragraph" w:customStyle="1" w:styleId="a5TDElencopuntato">
    <w:name w:val="a5) T&amp;D Elenco puntato"/>
    <w:basedOn w:val="Normale"/>
    <w:uiPriority w:val="99"/>
    <w:rsid w:val="003E1755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3E1755"/>
    <w:rPr>
      <w:rFonts w:eastAsia="MS Mincho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3E1755"/>
    <w:rPr>
      <w:rFonts w:eastAsia="MS Mincho" w:cs="Times New Roman"/>
      <w:sz w:val="22"/>
      <w:szCs w:val="22"/>
      <w:lang w:val="it-IT" w:eastAsia="it-IT" w:bidi="ar-SA"/>
    </w:rPr>
  </w:style>
  <w:style w:type="paragraph" w:customStyle="1" w:styleId="DGServp2">
    <w:name w:val="DG_Serv p2"/>
    <w:basedOn w:val="Normale"/>
    <w:rsid w:val="003E1755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e"/>
    <w:rsid w:val="003E1755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e"/>
    <w:rsid w:val="003E1755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e"/>
    <w:rsid w:val="003E1755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e"/>
    <w:rsid w:val="003E1755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e"/>
    <w:rsid w:val="003E1755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3E1755"/>
    <w:pPr>
      <w:suppressAutoHyphens w:val="0"/>
      <w:spacing w:line="240" w:lineRule="auto"/>
      <w:ind w:left="720" w:hanging="284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riferimento">
    <w:name w:val="riferimento"/>
    <w:basedOn w:val="Carpredefinitoparagrafo"/>
    <w:rsid w:val="003E1755"/>
    <w:rPr>
      <w:rFonts w:cs="Times New Roman"/>
    </w:rPr>
  </w:style>
  <w:style w:type="paragraph" w:styleId="Rientronormale">
    <w:name w:val="Normal Indent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E1755"/>
    <w:pPr>
      <w:suppressAutoHyphens w:val="0"/>
      <w:spacing w:line="720" w:lineRule="auto"/>
      <w:ind w:left="567"/>
    </w:pPr>
    <w:rPr>
      <w:kern w:val="0"/>
      <w:sz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E1755"/>
    <w:rPr>
      <w:rFonts w:ascii="Arial" w:hAnsi="Arial" w:cs="Arial"/>
      <w:sz w:val="20"/>
      <w:szCs w:val="20"/>
      <w:lang w:eastAsia="it-IT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3E1755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  <w:lang w:eastAsia="en-US"/>
    </w:rPr>
  </w:style>
  <w:style w:type="character" w:customStyle="1" w:styleId="CorpodeltestoCarattere">
    <w:name w:val="Corpo del testo Carattere"/>
    <w:basedOn w:val="Carpredefinitoparagrafo"/>
    <w:link w:val="1"/>
    <w:locked/>
    <w:rsid w:val="003E1755"/>
    <w:rPr>
      <w:rFonts w:ascii="Times New Roman" w:hAnsi="Times New Roman" w:cs="Times New Roman"/>
      <w:sz w:val="20"/>
      <w:szCs w:val="20"/>
    </w:rPr>
  </w:style>
  <w:style w:type="paragraph" w:customStyle="1" w:styleId="firmadx">
    <w:name w:val="firma dx"/>
    <w:basedOn w:val="niente"/>
    <w:next w:val="msigla"/>
    <w:uiPriority w:val="99"/>
    <w:rsid w:val="003E1755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3E1755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msigla">
    <w:name w:val="msigla"/>
    <w:basedOn w:val="Normale"/>
    <w:uiPriority w:val="99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sigla">
    <w:name w:val="sigla"/>
    <w:basedOn w:val="Normale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Codicesigla">
    <w:name w:val="Codice sigla"/>
    <w:basedOn w:val="Normale"/>
    <w:next w:val="Normale"/>
    <w:uiPriority w:val="99"/>
    <w:rsid w:val="003E1755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  <w:lang w:eastAsia="it-IT"/>
    </w:rPr>
  </w:style>
  <w:style w:type="paragraph" w:customStyle="1" w:styleId="Indirizzo">
    <w:name w:val="Indirizzo"/>
    <w:basedOn w:val="Normale"/>
    <w:next w:val="Rientronormale"/>
    <w:uiPriority w:val="99"/>
    <w:rsid w:val="003E1755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decreto">
    <w:name w:val="decreto"/>
    <w:basedOn w:val="niente"/>
    <w:next w:val="Visto0"/>
    <w:uiPriority w:val="99"/>
    <w:rsid w:val="003E1755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3E1755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  <w:lang w:eastAsia="it-IT"/>
    </w:rPr>
  </w:style>
  <w:style w:type="paragraph" w:customStyle="1" w:styleId="Xsigla">
    <w:name w:val="Xsigla"/>
    <w:basedOn w:val="Codicesigla"/>
    <w:uiPriority w:val="99"/>
    <w:rsid w:val="003E1755"/>
    <w:pPr>
      <w:spacing w:before="36" w:after="160"/>
    </w:pPr>
  </w:style>
  <w:style w:type="paragraph" w:customStyle="1" w:styleId="firma">
    <w:name w:val="firma"/>
    <w:basedOn w:val="Normale"/>
    <w:uiPriority w:val="99"/>
    <w:rsid w:val="003E1755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XOggetto">
    <w:name w:val="XOggetto"/>
    <w:basedOn w:val="Normale"/>
    <w:next w:val="Indirizzo"/>
    <w:uiPriority w:val="99"/>
    <w:rsid w:val="003E1755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COggetto">
    <w:name w:val="COggetto"/>
    <w:basedOn w:val="LOggetto"/>
    <w:next w:val="Indirizzo"/>
    <w:uiPriority w:val="99"/>
    <w:rsid w:val="003E1755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3E1755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R3">
    <w:name w:val="R3"/>
    <w:basedOn w:val="Normale"/>
    <w:uiPriority w:val="99"/>
    <w:rsid w:val="003E1755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isposta">
    <w:name w:val="Risposta"/>
    <w:basedOn w:val="Xsigla"/>
    <w:next w:val="del"/>
    <w:uiPriority w:val="99"/>
    <w:rsid w:val="003E1755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3E1755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3E1755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3E1755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3E1755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3E1755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LCodsigla">
    <w:name w:val="LCod sigla"/>
    <w:basedOn w:val="Codicesigla"/>
    <w:next w:val="LOggetto"/>
    <w:uiPriority w:val="99"/>
    <w:rsid w:val="003E1755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3E1755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3E1755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3E1755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3E1755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3E1755"/>
    <w:pPr>
      <w:spacing w:before="0"/>
    </w:pPr>
  </w:style>
  <w:style w:type="paragraph" w:customStyle="1" w:styleId="siglalett">
    <w:name w:val="siglalett"/>
    <w:basedOn w:val="Normale"/>
    <w:uiPriority w:val="99"/>
    <w:rsid w:val="003E1755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  <w:lang w:eastAsia="it-IT"/>
    </w:rPr>
  </w:style>
  <w:style w:type="paragraph" w:customStyle="1" w:styleId="2oggetto">
    <w:name w:val="2oggetto"/>
    <w:basedOn w:val="LOggetto"/>
    <w:next w:val="Indirizzo"/>
    <w:uiPriority w:val="99"/>
    <w:rsid w:val="003E1755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3E1755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2OGGETTO0">
    <w:name w:val="2OGGETTO"/>
    <w:basedOn w:val="LOggetto"/>
    <w:next w:val="Indirizzo"/>
    <w:uiPriority w:val="99"/>
    <w:rsid w:val="003E1755"/>
    <w:pPr>
      <w:spacing w:before="120"/>
    </w:pPr>
  </w:style>
  <w:style w:type="paragraph" w:customStyle="1" w:styleId="Rientro">
    <w:name w:val="Rientro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n5">
    <w:name w:val="rn5"/>
    <w:basedOn w:val="Rientronormale"/>
    <w:uiPriority w:val="99"/>
    <w:rsid w:val="003E1755"/>
    <w:pPr>
      <w:spacing w:line="360" w:lineRule="atLeast"/>
    </w:pPr>
  </w:style>
  <w:style w:type="paragraph" w:styleId="Didascalia">
    <w:name w:val="caption"/>
    <w:basedOn w:val="Normale"/>
    <w:next w:val="Normale"/>
    <w:uiPriority w:val="35"/>
    <w:qFormat/>
    <w:rsid w:val="003E1755"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1755"/>
    <w:rPr>
      <w:rFonts w:ascii="Tahoma" w:hAnsi="Tahoma" w:cs="Times New Roman"/>
      <w:sz w:val="16"/>
      <w:szCs w:val="16"/>
    </w:rPr>
  </w:style>
  <w:style w:type="paragraph" w:customStyle="1" w:styleId="DGServp1">
    <w:name w:val="DG_Serv p1"/>
    <w:basedOn w:val="Normale"/>
    <w:uiPriority w:val="99"/>
    <w:rsid w:val="003E1755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  <w:lang w:eastAsia="it-IT"/>
    </w:rPr>
  </w:style>
  <w:style w:type="paragraph" w:customStyle="1" w:styleId="NormalIndent2">
    <w:name w:val="Normal Indent2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5">
    <w:name w:val="xl25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6">
    <w:name w:val="xl26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7">
    <w:name w:val="xl2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8">
    <w:name w:val="xl2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9">
    <w:name w:val="xl29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0">
    <w:name w:val="xl30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1">
    <w:name w:val="xl31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2">
    <w:name w:val="xl32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3">
    <w:name w:val="xl33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4">
    <w:name w:val="xl34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5">
    <w:name w:val="xl3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6">
    <w:name w:val="xl36"/>
    <w:basedOn w:val="Normale"/>
    <w:rsid w:val="003E1755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7">
    <w:name w:val="xl37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8">
    <w:name w:val="xl38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39">
    <w:name w:val="xl39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0">
    <w:name w:val="xl40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1">
    <w:name w:val="xl41"/>
    <w:basedOn w:val="Normale"/>
    <w:rsid w:val="003E175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2">
    <w:name w:val="xl42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3">
    <w:name w:val="xl43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4">
    <w:name w:val="xl44"/>
    <w:basedOn w:val="Normale"/>
    <w:rsid w:val="003E175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5">
    <w:name w:val="xl45"/>
    <w:basedOn w:val="Normale"/>
    <w:rsid w:val="003E175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6">
    <w:name w:val="xl46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7">
    <w:name w:val="xl47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8">
    <w:name w:val="xl4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9">
    <w:name w:val="xl49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0">
    <w:name w:val="xl50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1">
    <w:name w:val="xl51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2">
    <w:name w:val="xl52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3">
    <w:name w:val="xl53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4">
    <w:name w:val="xl54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5">
    <w:name w:val="xl5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6">
    <w:name w:val="xl56"/>
    <w:basedOn w:val="Normale"/>
    <w:rsid w:val="003E1755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7">
    <w:name w:val="xl57"/>
    <w:basedOn w:val="Normale"/>
    <w:rsid w:val="003E1755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8">
    <w:name w:val="xl58"/>
    <w:basedOn w:val="Normale"/>
    <w:rsid w:val="003E175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9">
    <w:name w:val="xl59"/>
    <w:basedOn w:val="Normale"/>
    <w:rsid w:val="003E175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0">
    <w:name w:val="xl60"/>
    <w:basedOn w:val="Normale"/>
    <w:rsid w:val="003E175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1">
    <w:name w:val="xl61"/>
    <w:basedOn w:val="Normale"/>
    <w:rsid w:val="003E1755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2">
    <w:name w:val="xl62"/>
    <w:basedOn w:val="Normale"/>
    <w:rsid w:val="003E1755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3">
    <w:name w:val="xl63"/>
    <w:basedOn w:val="Normale"/>
    <w:rsid w:val="003E1755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4">
    <w:name w:val="xl64"/>
    <w:basedOn w:val="Normale"/>
    <w:rsid w:val="003E175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5">
    <w:name w:val="xl65"/>
    <w:basedOn w:val="Normale"/>
    <w:rsid w:val="003E175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6">
    <w:name w:val="xl66"/>
    <w:basedOn w:val="Normale"/>
    <w:rsid w:val="003E175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7">
    <w:name w:val="xl6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8">
    <w:name w:val="xl68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9">
    <w:name w:val="xl69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E1755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E1755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rsid w:val="003E1755"/>
    <w:rPr>
      <w:rFonts w:cs="Times New Roman"/>
      <w:vertAlign w:val="superscript"/>
    </w:rPr>
  </w:style>
  <w:style w:type="paragraph" w:customStyle="1" w:styleId="Style1">
    <w:name w:val="Style 1"/>
    <w:uiPriority w:val="99"/>
    <w:rsid w:val="003E1755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  <w:sz w:val="20"/>
      <w:szCs w:val="20"/>
    </w:rPr>
  </w:style>
  <w:style w:type="paragraph" w:customStyle="1" w:styleId="Style2">
    <w:name w:val="Style 2"/>
    <w:uiPriority w:val="99"/>
    <w:rsid w:val="003E17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3E1755"/>
    <w:rPr>
      <w:rFonts w:ascii="Garamond" w:hAnsi="Garamond"/>
      <w:sz w:val="20"/>
    </w:rPr>
  </w:style>
  <w:style w:type="table" w:customStyle="1" w:styleId="Tabellaelenco3-colore11">
    <w:name w:val="Tabella elenco 3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Tabellaelenco3-colore51">
    <w:name w:val="Tabella elenco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BACC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Tabellagriglia5scura-colore11">
    <w:name w:val="Tabella griglia 5 scura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griglia3-colore51">
    <w:name w:val="Tabella griglia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AEEF3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  <w:tblStylePr w:type="ne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2CDDC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2CDDC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3E1755"/>
    <w:pPr>
      <w:suppressAutoHyphens w:val="0"/>
      <w:spacing w:line="240" w:lineRule="auto"/>
      <w:jc w:val="left"/>
    </w:pPr>
    <w:rPr>
      <w:rFonts w:eastAsia="Calibri"/>
      <w:i/>
      <w:smallCaps/>
      <w:kern w:val="0"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3E1755"/>
    <w:pPr>
      <w:suppressAutoHyphens w:val="0"/>
      <w:spacing w:line="240" w:lineRule="auto"/>
      <w:jc w:val="left"/>
    </w:pPr>
    <w:rPr>
      <w:rFonts w:eastAsia="Calibri"/>
      <w:b/>
      <w:bCs/>
      <w:kern w:val="0"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3E1755"/>
    <w:rPr>
      <w:rFonts w:ascii="Arial" w:hAnsi="Arial" w:cs="Arial"/>
      <w:i/>
      <w:smallCaps/>
      <w:sz w:val="14"/>
    </w:rPr>
  </w:style>
  <w:style w:type="table" w:customStyle="1" w:styleId="Tabellagriglia7acolori-colore11">
    <w:name w:val="Tabella griglia 7 a colori - colore 11"/>
    <w:uiPriority w:val="99"/>
    <w:rsid w:val="003E175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  <w:tblStylePr w:type="ne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5B3D7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5B3D7"/>
        </w:tcBorders>
      </w:tcPr>
    </w:tblStylePr>
  </w:style>
  <w:style w:type="character" w:customStyle="1" w:styleId="CorpoTabellaCarattere">
    <w:name w:val="CorpoTabella Carattere"/>
    <w:basedOn w:val="Carpredefinitoparagrafo"/>
    <w:link w:val="CorpoTabella"/>
    <w:locked/>
    <w:rsid w:val="003E1755"/>
    <w:rPr>
      <w:rFonts w:ascii="Arial" w:hAnsi="Arial" w:cs="Arial"/>
      <w:b/>
      <w:bCs/>
      <w:sz w:val="18"/>
    </w:rPr>
  </w:style>
  <w:style w:type="character" w:styleId="Enfasicorsivo">
    <w:name w:val="Emphasis"/>
    <w:basedOn w:val="Carpredefinitoparagrafo"/>
    <w:uiPriority w:val="99"/>
    <w:qFormat/>
    <w:rsid w:val="003E1755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3E1755"/>
    <w:pPr>
      <w:pBdr>
        <w:bottom w:val="single" w:sz="6" w:space="1" w:color="B6DDE8"/>
      </w:pBdr>
      <w:suppressAutoHyphens w:val="0"/>
      <w:spacing w:before="60" w:after="60" w:line="259" w:lineRule="auto"/>
      <w:ind w:left="-142" w:right="-285"/>
      <w:jc w:val="left"/>
    </w:pPr>
    <w:rPr>
      <w:rFonts w:ascii="Calibri" w:eastAsia="Calibri" w:hAnsi="Calibri" w:cs="Times New Roman"/>
      <w:kern w:val="0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rsid w:val="003E1755"/>
    <w:pPr>
      <w:pBdr>
        <w:top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rsid w:val="003E1755"/>
    <w:pPr>
      <w:pBdr>
        <w:bottom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3E1755"/>
    <w:rPr>
      <w:rFonts w:cs="Times New Roman"/>
      <w:color w:val="800080"/>
      <w:u w:val="single"/>
    </w:rPr>
  </w:style>
  <w:style w:type="paragraph" w:styleId="Puntoelenco">
    <w:name w:val="List Bullet"/>
    <w:basedOn w:val="Normale"/>
    <w:uiPriority w:val="99"/>
    <w:rsid w:val="003E1755"/>
    <w:pPr>
      <w:numPr>
        <w:numId w:val="23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Contenutotabella">
    <w:name w:val="Contenuto tabella"/>
    <w:basedOn w:val="Corpotesto"/>
    <w:uiPriority w:val="99"/>
    <w:rsid w:val="003E1755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rsid w:val="003E1755"/>
    <w:pPr>
      <w:widowControl w:val="0"/>
      <w:spacing w:line="240" w:lineRule="auto"/>
    </w:pPr>
    <w:rPr>
      <w:rFonts w:ascii="Times New Roman" w:eastAsia="Calibri" w:hAnsi="Times New Roman" w:cs="font299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e"/>
    <w:rsid w:val="003465E7"/>
    <w:pPr>
      <w:suppressAutoHyphens w:val="0"/>
      <w:spacing w:before="100" w:beforeAutospacing="1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rsid w:val="0004454E"/>
    <w:rPr>
      <w:rFonts w:ascii="Arial" w:eastAsia="Times New Roman" w:hAnsi="Arial" w:cs="Arial"/>
      <w:kern w:val="28"/>
      <w:sz w:val="20"/>
      <w:szCs w:val="20"/>
      <w:lang w:eastAsia="ar-SA"/>
    </w:rPr>
  </w:style>
  <w:style w:type="paragraph" w:customStyle="1" w:styleId="Intestazione4">
    <w:name w:val="Intestazione4"/>
    <w:next w:val="Normale"/>
    <w:uiPriority w:val="99"/>
    <w:rsid w:val="00625D57"/>
    <w:pPr>
      <w:tabs>
        <w:tab w:val="left" w:pos="6379"/>
      </w:tabs>
      <w:spacing w:after="60"/>
    </w:pPr>
    <w:rPr>
      <w:rFonts w:ascii="Times New Roman" w:eastAsia="Times New Roman" w:hAnsi="Times New Roman"/>
      <w:b/>
      <w:noProof/>
      <w:sz w:val="24"/>
      <w:szCs w:val="20"/>
    </w:rPr>
  </w:style>
  <w:style w:type="paragraph" w:customStyle="1" w:styleId="Sezione2">
    <w:name w:val="Sezione2"/>
    <w:basedOn w:val="Normale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suppressAutoHyphens w:val="0"/>
      <w:spacing w:before="240" w:line="240" w:lineRule="auto"/>
      <w:jc w:val="left"/>
      <w:outlineLvl w:val="1"/>
    </w:pPr>
    <w:rPr>
      <w:rFonts w:ascii="Times New Roman" w:hAnsi="Times New Roman" w:cs="Times New Roman"/>
      <w:kern w:val="0"/>
      <w:sz w:val="32"/>
      <w:lang w:eastAsia="it-IT"/>
    </w:rPr>
  </w:style>
  <w:style w:type="paragraph" w:customStyle="1" w:styleId="Sezione3">
    <w:name w:val="Sezione3"/>
    <w:uiPriority w:val="99"/>
    <w:rsid w:val="00625D57"/>
    <w:pPr>
      <w:tabs>
        <w:tab w:val="left" w:pos="1134"/>
      </w:tabs>
      <w:spacing w:before="120"/>
      <w:outlineLvl w:val="2"/>
    </w:pPr>
    <w:rPr>
      <w:rFonts w:ascii="Times New Roman" w:eastAsia="Times New Roman" w:hAnsi="Times New Roman"/>
      <w:b/>
      <w:noProof/>
      <w:sz w:val="24"/>
      <w:szCs w:val="20"/>
    </w:rPr>
  </w:style>
  <w:style w:type="paragraph" w:styleId="Corpodeltesto3">
    <w:name w:val="Body Text 3"/>
    <w:basedOn w:val="Normale"/>
    <w:link w:val="Corpodeltesto3Carattere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Notetesto2">
    <w:name w:val="Note testo 2"/>
    <w:basedOn w:val="Normale"/>
    <w:uiPriority w:val="99"/>
    <w:rsid w:val="00625D57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25D57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indice">
    <w:name w:val="index heading"/>
    <w:basedOn w:val="Normale"/>
    <w:next w:val="Indice1"/>
    <w:uiPriority w:val="99"/>
    <w:semiHidden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customStyle="1" w:styleId="CampoTesto3">
    <w:name w:val="CampoTesto3"/>
    <w:basedOn w:val="CampoTesto1"/>
    <w:uiPriority w:val="99"/>
    <w:rsid w:val="00625D57"/>
    <w:pPr>
      <w:ind w:left="1418"/>
      <w:jc w:val="both"/>
    </w:pPr>
  </w:style>
  <w:style w:type="paragraph" w:customStyle="1" w:styleId="CampoTesto1">
    <w:name w:val="CampoTesto1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  <w:ind w:left="993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ampo">
    <w:name w:val="Campo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  <w:lang w:eastAsia="it-IT"/>
    </w:rPr>
  </w:style>
  <w:style w:type="character" w:styleId="Numeropagina">
    <w:name w:val="page number"/>
    <w:basedOn w:val="Carpredefinitoparagrafo"/>
    <w:uiPriority w:val="99"/>
    <w:rsid w:val="00625D57"/>
    <w:rPr>
      <w:rFonts w:cs="Times New Roman"/>
    </w:rPr>
  </w:style>
  <w:style w:type="table" w:customStyle="1" w:styleId="Grigliatabella1">
    <w:name w:val="Griglia tabella1"/>
    <w:uiPriority w:val="99"/>
    <w:rsid w:val="00625D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625D57"/>
    <w:rPr>
      <w:rFonts w:ascii="Courier New" w:hAnsi="Courier New"/>
    </w:rPr>
  </w:style>
  <w:style w:type="paragraph" w:customStyle="1" w:styleId="Textbody">
    <w:name w:val="Text body"/>
    <w:basedOn w:val="Normale"/>
    <w:uiPriority w:val="99"/>
    <w:rsid w:val="00625D57"/>
    <w:pPr>
      <w:autoSpaceDN w:val="0"/>
      <w:spacing w:line="240" w:lineRule="auto"/>
      <w:textAlignment w:val="baseline"/>
    </w:pPr>
    <w:rPr>
      <w:rFonts w:ascii="Times New Roman" w:hAnsi="Times New Roman" w:cs="Times New Roman"/>
      <w:kern w:val="3"/>
      <w:sz w:val="24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625D57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  <w:lang w:eastAsia="it-IT"/>
    </w:rPr>
  </w:style>
  <w:style w:type="character" w:customStyle="1" w:styleId="WW8Num1z0">
    <w:name w:val="WW8Num1z0"/>
    <w:uiPriority w:val="99"/>
    <w:rsid w:val="00625D57"/>
    <w:rPr>
      <w:rFonts w:ascii="Times New Roman" w:hAnsi="Times New Roman"/>
    </w:rPr>
  </w:style>
  <w:style w:type="character" w:customStyle="1" w:styleId="WW8Num1z1">
    <w:name w:val="WW8Num1z1"/>
    <w:uiPriority w:val="99"/>
    <w:rsid w:val="00625D57"/>
    <w:rPr>
      <w:rFonts w:ascii="Courier New" w:hAnsi="Courier New"/>
    </w:rPr>
  </w:style>
  <w:style w:type="character" w:customStyle="1" w:styleId="WW8Num1z2">
    <w:name w:val="WW8Num1z2"/>
    <w:uiPriority w:val="99"/>
    <w:rsid w:val="00625D57"/>
    <w:rPr>
      <w:rFonts w:ascii="Wingdings" w:hAnsi="Wingdings"/>
    </w:rPr>
  </w:style>
  <w:style w:type="character" w:customStyle="1" w:styleId="WW8Num1z3">
    <w:name w:val="WW8Num1z3"/>
    <w:uiPriority w:val="99"/>
    <w:rsid w:val="00625D57"/>
    <w:rPr>
      <w:rFonts w:ascii="Symbol" w:hAnsi="Symbol"/>
    </w:rPr>
  </w:style>
  <w:style w:type="character" w:customStyle="1" w:styleId="WW8Num2z0">
    <w:name w:val="WW8Num2z0"/>
    <w:uiPriority w:val="99"/>
    <w:rsid w:val="00625D57"/>
    <w:rPr>
      <w:rFonts w:ascii="Symbol" w:hAnsi="Symbol"/>
      <w:sz w:val="20"/>
    </w:rPr>
  </w:style>
  <w:style w:type="character" w:customStyle="1" w:styleId="WW8Num2z2">
    <w:name w:val="WW8Num2z2"/>
    <w:uiPriority w:val="99"/>
    <w:rsid w:val="00625D57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625D57"/>
    <w:rPr>
      <w:rFonts w:ascii="Times New Roman" w:hAnsi="Times New Roman"/>
    </w:rPr>
  </w:style>
  <w:style w:type="character" w:customStyle="1" w:styleId="WW8Num3z1">
    <w:name w:val="WW8Num3z1"/>
    <w:uiPriority w:val="99"/>
    <w:rsid w:val="00625D57"/>
    <w:rPr>
      <w:rFonts w:ascii="Courier New" w:hAnsi="Courier New"/>
    </w:rPr>
  </w:style>
  <w:style w:type="character" w:customStyle="1" w:styleId="WW8Num3z2">
    <w:name w:val="WW8Num3z2"/>
    <w:uiPriority w:val="99"/>
    <w:rsid w:val="00625D57"/>
    <w:rPr>
      <w:rFonts w:ascii="Wingdings" w:hAnsi="Wingdings"/>
    </w:rPr>
  </w:style>
  <w:style w:type="character" w:customStyle="1" w:styleId="WW8Num3z3">
    <w:name w:val="WW8Num3z3"/>
    <w:uiPriority w:val="99"/>
    <w:rsid w:val="00625D57"/>
    <w:rPr>
      <w:rFonts w:ascii="Symbol" w:hAnsi="Symbol"/>
    </w:rPr>
  </w:style>
  <w:style w:type="character" w:customStyle="1" w:styleId="WW8Num4z0">
    <w:name w:val="WW8Num4z0"/>
    <w:uiPriority w:val="99"/>
    <w:rsid w:val="00625D57"/>
    <w:rPr>
      <w:rFonts w:ascii="Times New Roman" w:hAnsi="Times New Roman"/>
    </w:rPr>
  </w:style>
  <w:style w:type="character" w:customStyle="1" w:styleId="WW8Num4z1">
    <w:name w:val="WW8Num4z1"/>
    <w:uiPriority w:val="99"/>
    <w:rsid w:val="00625D57"/>
    <w:rPr>
      <w:rFonts w:ascii="Courier New" w:hAnsi="Courier New"/>
    </w:rPr>
  </w:style>
  <w:style w:type="character" w:customStyle="1" w:styleId="WW8Num4z2">
    <w:name w:val="WW8Num4z2"/>
    <w:uiPriority w:val="99"/>
    <w:rsid w:val="00625D57"/>
    <w:rPr>
      <w:rFonts w:ascii="Wingdings" w:hAnsi="Wingdings"/>
    </w:rPr>
  </w:style>
  <w:style w:type="character" w:customStyle="1" w:styleId="WW8Num4z3">
    <w:name w:val="WW8Num4z3"/>
    <w:uiPriority w:val="99"/>
    <w:rsid w:val="00625D57"/>
    <w:rPr>
      <w:rFonts w:ascii="Symbol" w:hAnsi="Symbol"/>
    </w:rPr>
  </w:style>
  <w:style w:type="character" w:customStyle="1" w:styleId="WW8Num6z0">
    <w:name w:val="WW8Num6z0"/>
    <w:uiPriority w:val="99"/>
    <w:rsid w:val="00625D57"/>
    <w:rPr>
      <w:rFonts w:ascii="Times New Roman" w:hAnsi="Times New Roman"/>
    </w:rPr>
  </w:style>
  <w:style w:type="character" w:customStyle="1" w:styleId="WW8Num6z1">
    <w:name w:val="WW8Num6z1"/>
    <w:uiPriority w:val="99"/>
    <w:rsid w:val="00625D57"/>
    <w:rPr>
      <w:rFonts w:ascii="Courier New" w:hAnsi="Courier New"/>
    </w:rPr>
  </w:style>
  <w:style w:type="character" w:customStyle="1" w:styleId="WW8Num6z2">
    <w:name w:val="WW8Num6z2"/>
    <w:uiPriority w:val="99"/>
    <w:rsid w:val="00625D57"/>
    <w:rPr>
      <w:rFonts w:ascii="Wingdings" w:hAnsi="Wingdings"/>
    </w:rPr>
  </w:style>
  <w:style w:type="character" w:customStyle="1" w:styleId="WW8Num6z3">
    <w:name w:val="WW8Num6z3"/>
    <w:uiPriority w:val="99"/>
    <w:rsid w:val="00625D57"/>
    <w:rPr>
      <w:rFonts w:ascii="Symbol" w:hAnsi="Symbol"/>
    </w:rPr>
  </w:style>
  <w:style w:type="character" w:customStyle="1" w:styleId="WW8Num7z0">
    <w:name w:val="WW8Num7z0"/>
    <w:uiPriority w:val="99"/>
    <w:rsid w:val="00625D57"/>
    <w:rPr>
      <w:rFonts w:ascii="Times New Roman" w:hAnsi="Times New Roman"/>
    </w:rPr>
  </w:style>
  <w:style w:type="character" w:customStyle="1" w:styleId="WW8Num7z1">
    <w:name w:val="WW8Num7z1"/>
    <w:uiPriority w:val="99"/>
    <w:rsid w:val="00625D57"/>
    <w:rPr>
      <w:rFonts w:ascii="Courier New" w:hAnsi="Courier New"/>
    </w:rPr>
  </w:style>
  <w:style w:type="character" w:customStyle="1" w:styleId="WW8Num7z2">
    <w:name w:val="WW8Num7z2"/>
    <w:uiPriority w:val="99"/>
    <w:rsid w:val="00625D57"/>
    <w:rPr>
      <w:rFonts w:ascii="Wingdings" w:hAnsi="Wingdings"/>
    </w:rPr>
  </w:style>
  <w:style w:type="character" w:customStyle="1" w:styleId="WW8Num7z3">
    <w:name w:val="WW8Num7z3"/>
    <w:uiPriority w:val="99"/>
    <w:rsid w:val="00625D57"/>
    <w:rPr>
      <w:rFonts w:ascii="Symbol" w:hAnsi="Symbol"/>
    </w:rPr>
  </w:style>
  <w:style w:type="character" w:customStyle="1" w:styleId="WW8Num8z0">
    <w:name w:val="WW8Num8z0"/>
    <w:uiPriority w:val="99"/>
    <w:rsid w:val="00625D57"/>
    <w:rPr>
      <w:rFonts w:ascii="Times New Roman" w:hAnsi="Times New Roman"/>
    </w:rPr>
  </w:style>
  <w:style w:type="character" w:customStyle="1" w:styleId="WW8Num8z1">
    <w:name w:val="WW8Num8z1"/>
    <w:uiPriority w:val="99"/>
    <w:rsid w:val="00625D57"/>
    <w:rPr>
      <w:rFonts w:ascii="Courier New" w:hAnsi="Courier New"/>
    </w:rPr>
  </w:style>
  <w:style w:type="character" w:customStyle="1" w:styleId="WW8Num8z2">
    <w:name w:val="WW8Num8z2"/>
    <w:uiPriority w:val="99"/>
    <w:rsid w:val="00625D57"/>
    <w:rPr>
      <w:rFonts w:ascii="Wingdings" w:hAnsi="Wingdings"/>
    </w:rPr>
  </w:style>
  <w:style w:type="character" w:customStyle="1" w:styleId="WW8Num8z3">
    <w:name w:val="WW8Num8z3"/>
    <w:uiPriority w:val="99"/>
    <w:rsid w:val="00625D57"/>
    <w:rPr>
      <w:rFonts w:ascii="Symbol" w:hAnsi="Symbol"/>
    </w:rPr>
  </w:style>
  <w:style w:type="character" w:customStyle="1" w:styleId="WW8Num9z0">
    <w:name w:val="WW8Num9z0"/>
    <w:uiPriority w:val="99"/>
    <w:rsid w:val="00625D57"/>
    <w:rPr>
      <w:rFonts w:ascii="Symbol" w:hAnsi="Symbol"/>
    </w:rPr>
  </w:style>
  <w:style w:type="character" w:customStyle="1" w:styleId="WW8Num9z1">
    <w:name w:val="WW8Num9z1"/>
    <w:uiPriority w:val="99"/>
    <w:rsid w:val="00625D57"/>
    <w:rPr>
      <w:rFonts w:ascii="Courier New" w:hAnsi="Courier New"/>
    </w:rPr>
  </w:style>
  <w:style w:type="character" w:customStyle="1" w:styleId="WW8Num9z2">
    <w:name w:val="WW8Num9z2"/>
    <w:uiPriority w:val="99"/>
    <w:rsid w:val="00625D57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625D57"/>
  </w:style>
  <w:style w:type="character" w:customStyle="1" w:styleId="CuratelacorpotestoCarattere">
    <w:name w:val="Curatela_corpo testo Carattere"/>
    <w:basedOn w:val="Carpredefinitoparagrafo1"/>
    <w:uiPriority w:val="99"/>
    <w:rsid w:val="00625D57"/>
    <w:rPr>
      <w:rFonts w:cs="Times New Roman"/>
      <w:sz w:val="22"/>
      <w:lang w:val="it-IT" w:eastAsia="ar-SA" w:bidi="ar-SA"/>
    </w:rPr>
  </w:style>
  <w:style w:type="character" w:customStyle="1" w:styleId="testo0">
    <w:name w:val="testo"/>
    <w:basedOn w:val="Carpredefinitoparagrafo1"/>
    <w:uiPriority w:val="99"/>
    <w:rsid w:val="00625D57"/>
    <w:rPr>
      <w:rFonts w:cs="Times New Roman"/>
    </w:rPr>
  </w:style>
  <w:style w:type="character" w:customStyle="1" w:styleId="CuratelanotaCarattere">
    <w:name w:val="Curatel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basedOn w:val="Carpredefinitoparagrafo1"/>
    <w:uiPriority w:val="22"/>
    <w:qFormat/>
    <w:rsid w:val="00625D57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aliases w:val="Testo nota a piè di pagina Carattere Carattere Carattere Carattere Carattere Carattere Carattere Carattere"/>
    <w:basedOn w:val="Carpredefinitoparagrafo1"/>
    <w:uiPriority w:val="99"/>
    <w:rsid w:val="00625D57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basedOn w:val="Carpredefinitoparagrafo1"/>
    <w:uiPriority w:val="99"/>
    <w:rsid w:val="00625D57"/>
    <w:rPr>
      <w:rFonts w:cs="Times New Roman"/>
      <w:vertAlign w:val="superscript"/>
    </w:rPr>
  </w:style>
  <w:style w:type="character" w:customStyle="1" w:styleId="searchhit">
    <w:name w:val="search_hit"/>
    <w:basedOn w:val="Carpredefinitoparagrafo1"/>
    <w:uiPriority w:val="99"/>
    <w:rsid w:val="00625D57"/>
    <w:rPr>
      <w:rFonts w:cs="Times New Roman"/>
    </w:rPr>
  </w:style>
  <w:style w:type="character" w:customStyle="1" w:styleId="a1">
    <w:name w:val="a1"/>
    <w:basedOn w:val="Carpredefinitoparagrafo1"/>
    <w:uiPriority w:val="99"/>
    <w:rsid w:val="00625D57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rsid w:val="00625D57"/>
  </w:style>
  <w:style w:type="paragraph" w:customStyle="1" w:styleId="Intestazione1">
    <w:name w:val="Intestazione1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styleId="Elenco">
    <w:name w:val="List"/>
    <w:basedOn w:val="Corpotesto"/>
    <w:uiPriority w:val="99"/>
    <w:rsid w:val="00625D57"/>
    <w:pPr>
      <w:autoSpaceDE/>
      <w:spacing w:before="0" w:after="120"/>
      <w:jc w:val="left"/>
    </w:pPr>
    <w:rPr>
      <w:rFonts w:cs="Mangal"/>
    </w:rPr>
  </w:style>
  <w:style w:type="paragraph" w:customStyle="1" w:styleId="Didascalia1">
    <w:name w:val="Didascalia1"/>
    <w:basedOn w:val="Normale"/>
    <w:next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Indice">
    <w:name w:val="Indice"/>
    <w:basedOn w:val="Normale"/>
    <w:uiPriority w:val="99"/>
    <w:rsid w:val="00625D57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monografiaNcorpotesto">
    <w:name w:val="monografiaN_corpo testo"/>
    <w:basedOn w:val="Corpotesto"/>
    <w:uiPriority w:val="99"/>
    <w:rsid w:val="00625D57"/>
    <w:pPr>
      <w:autoSpaceDE/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25D57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onografianota">
    <w:name w:val="monografia_nota"/>
    <w:basedOn w:val="Normale"/>
    <w:link w:val="monografianotaCarattere1"/>
    <w:uiPriority w:val="99"/>
    <w:rsid w:val="00625D57"/>
    <w:pPr>
      <w:spacing w:line="220" w:lineRule="exact"/>
    </w:pPr>
    <w:rPr>
      <w:rFonts w:ascii="Garamond" w:eastAsia="MS Mincho" w:hAnsi="Garamond" w:cs="Times New Roman"/>
      <w:kern w:val="0"/>
      <w:szCs w:val="24"/>
    </w:rPr>
  </w:style>
  <w:style w:type="character" w:customStyle="1" w:styleId="monografianotaCarattere1">
    <w:name w:val="monografia_nota Carattere1"/>
    <w:basedOn w:val="Carpredefinitoparagrafo"/>
    <w:link w:val="monografianota"/>
    <w:uiPriority w:val="99"/>
    <w:locked/>
    <w:rsid w:val="00625D57"/>
    <w:rPr>
      <w:rFonts w:ascii="Garamond" w:eastAsia="MS Mincho" w:hAnsi="Garamond" w:cs="Times New Roman"/>
      <w:sz w:val="24"/>
      <w:szCs w:val="24"/>
      <w:lang w:eastAsia="ar-SA" w:bidi="ar-SA"/>
    </w:rPr>
  </w:style>
  <w:style w:type="paragraph" w:customStyle="1" w:styleId="pjust2">
    <w:name w:val="pjust2"/>
    <w:basedOn w:val="Normale"/>
    <w:uiPriority w:val="99"/>
    <w:rsid w:val="00625D57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e"/>
    <w:uiPriority w:val="99"/>
    <w:rsid w:val="00625D57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uiPriority w:val="99"/>
    <w:rsid w:val="00625D57"/>
    <w:rPr>
      <w:i/>
      <w:sz w:val="24"/>
    </w:rPr>
  </w:style>
  <w:style w:type="paragraph" w:customStyle="1" w:styleId="Curatelacorpotesto">
    <w:name w:val="Curatela_corpo testo"/>
    <w:basedOn w:val="Corpotesto"/>
    <w:uiPriority w:val="99"/>
    <w:rsid w:val="00625D57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e"/>
    <w:uiPriority w:val="99"/>
    <w:rsid w:val="00625D57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uiPriority w:val="99"/>
    <w:rsid w:val="00625D57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uiPriority w:val="99"/>
    <w:rsid w:val="00625D57"/>
    <w:pPr>
      <w:widowControl/>
      <w:autoSpaceDE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uiPriority w:val="99"/>
    <w:rsid w:val="00625D57"/>
    <w:pPr>
      <w:autoSpaceDE/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rsid w:val="00625D57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yle10">
    <w:name w:val="style1"/>
    <w:basedOn w:val="Carpredefinitoparagrafo"/>
    <w:uiPriority w:val="99"/>
    <w:rsid w:val="00625D57"/>
    <w:rPr>
      <w:rFonts w:cs="Times New Roman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rsid w:val="00625D57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rsid w:val="00625D57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rsid w:val="00625D57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notamiaCarattereCarattere">
    <w:name w:val="nota mia Carattere Carattere"/>
    <w:basedOn w:val="Normale"/>
    <w:link w:val="notamiaCarattereCarattereCarattere"/>
    <w:uiPriority w:val="99"/>
    <w:rsid w:val="00625D57"/>
    <w:pPr>
      <w:suppressAutoHyphens w:val="0"/>
      <w:autoSpaceDE w:val="0"/>
      <w:autoSpaceDN w:val="0"/>
      <w:spacing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character" w:customStyle="1" w:styleId="notamiaCarattereCarattereCarattere">
    <w:name w:val="nota mia Carattere Carattere Carattere"/>
    <w:basedOn w:val="Carpredefinitoparagrafo"/>
    <w:link w:val="notamiaCarattereCarattere"/>
    <w:uiPriority w:val="99"/>
    <w:locked/>
    <w:rsid w:val="00625D57"/>
    <w:rPr>
      <w:rFonts w:ascii="Times New Roman" w:hAnsi="Times New Roman" w:cs="Times New Roman"/>
      <w:lang w:eastAsia="it-IT"/>
    </w:rPr>
  </w:style>
  <w:style w:type="character" w:customStyle="1" w:styleId="notizia">
    <w:name w:val="notizia"/>
    <w:basedOn w:val="Carpredefinitoparagrafo"/>
    <w:uiPriority w:val="99"/>
    <w:rsid w:val="00625D57"/>
    <w:rPr>
      <w:rFonts w:cs="Times New Roman"/>
    </w:rPr>
  </w:style>
  <w:style w:type="character" w:customStyle="1" w:styleId="titoloa">
    <w:name w:val="titolo"/>
    <w:basedOn w:val="Carpredefinitoparagrafo"/>
    <w:uiPriority w:val="99"/>
    <w:rsid w:val="00625D57"/>
    <w:rPr>
      <w:rFonts w:cs="Times New Roman"/>
    </w:rPr>
  </w:style>
  <w:style w:type="character" w:customStyle="1" w:styleId="addmd">
    <w:name w:val="addmd"/>
    <w:basedOn w:val="Carpredefinitoparagrafo"/>
    <w:uiPriority w:val="99"/>
    <w:rsid w:val="00625D57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625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kern w:val="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625D57"/>
    <w:rPr>
      <w:rFonts w:ascii="Courier New" w:hAnsi="Courier New" w:cs="Courier New"/>
      <w:sz w:val="20"/>
      <w:szCs w:val="20"/>
      <w:lang w:eastAsia="it-IT"/>
    </w:rPr>
  </w:style>
  <w:style w:type="paragraph" w:customStyle="1" w:styleId="ss">
    <w:name w:val="ss"/>
    <w:basedOn w:val="Normale"/>
    <w:uiPriority w:val="99"/>
    <w:rsid w:val="00625D5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uiPriority w:val="99"/>
    <w:rsid w:val="00625D57"/>
    <w:rPr>
      <w:rFonts w:cs="Times New Roman"/>
    </w:rPr>
  </w:style>
  <w:style w:type="character" w:customStyle="1" w:styleId="a">
    <w:name w:val="a"/>
    <w:basedOn w:val="Carpredefinitoparagrafo"/>
    <w:uiPriority w:val="99"/>
    <w:rsid w:val="00625D57"/>
    <w:rPr>
      <w:rFonts w:cs="Times New Roman"/>
    </w:rPr>
  </w:style>
  <w:style w:type="paragraph" w:customStyle="1" w:styleId="note">
    <w:name w:val="note"/>
    <w:basedOn w:val="Testonotaapidipagina"/>
    <w:link w:val="noteCarattere"/>
    <w:uiPriority w:val="99"/>
    <w:rsid w:val="00625D57"/>
    <w:pPr>
      <w:suppressAutoHyphens w:val="0"/>
      <w:jc w:val="both"/>
    </w:pPr>
    <w:rPr>
      <w:lang w:eastAsia="it-IT"/>
    </w:rPr>
  </w:style>
  <w:style w:type="character" w:customStyle="1" w:styleId="noteCarattere">
    <w:name w:val="note Carattere"/>
    <w:basedOn w:val="Carpredefinitoparagrafo"/>
    <w:link w:val="note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rsid w:val="00625D57"/>
    <w:rPr>
      <w:vertAlign w:val="superscript"/>
    </w:rPr>
  </w:style>
  <w:style w:type="paragraph" w:customStyle="1" w:styleId="Nessunaspaziatura1">
    <w:name w:val="Nessuna spaziatura1"/>
    <w:uiPriority w:val="99"/>
    <w:rsid w:val="00625D57"/>
    <w:rPr>
      <w:rFonts w:eastAsia="Times New Roman"/>
      <w:lang w:eastAsia="en-US"/>
    </w:rPr>
  </w:style>
  <w:style w:type="paragraph" w:customStyle="1" w:styleId="corpoparagrafo">
    <w:name w:val="corpo paragrafo"/>
    <w:basedOn w:val="Normale"/>
    <w:uiPriority w:val="99"/>
    <w:rsid w:val="00625D57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Standard">
    <w:name w:val="Standard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otnoteSymbol">
    <w:name w:val="Footnote Symbol"/>
    <w:basedOn w:val="Carpredefinitoparagrafo"/>
    <w:uiPriority w:val="99"/>
    <w:rsid w:val="00625D57"/>
    <w:rPr>
      <w:rFonts w:cs="Times New Roman"/>
      <w:position w:val="0"/>
      <w:vertAlign w:val="superscript"/>
    </w:rPr>
  </w:style>
  <w:style w:type="paragraph" w:customStyle="1" w:styleId="Textbodyindent">
    <w:name w:val="Text body indent"/>
    <w:basedOn w:val="Standard"/>
    <w:uiPriority w:val="99"/>
    <w:rsid w:val="00625D57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uiPriority w:val="99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Testonotaapidipagina"/>
    <w:uiPriority w:val="99"/>
    <w:rsid w:val="00625D57"/>
    <w:pPr>
      <w:suppressAutoHyphens w:val="0"/>
      <w:jc w:val="both"/>
    </w:pPr>
    <w:rPr>
      <w:sz w:val="22"/>
      <w:szCs w:val="24"/>
      <w:lang w:eastAsia="it-IT"/>
    </w:rPr>
  </w:style>
  <w:style w:type="character" w:customStyle="1" w:styleId="slicetext">
    <w:name w:val="slicetext"/>
    <w:basedOn w:val="Carpredefinitoparagrafo"/>
    <w:uiPriority w:val="99"/>
    <w:rsid w:val="00625D57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625D57"/>
    <w:rPr>
      <w:rFonts w:cs="Times New Roman"/>
    </w:rPr>
  </w:style>
  <w:style w:type="character" w:customStyle="1" w:styleId="st">
    <w:name w:val="st"/>
    <w:basedOn w:val="Carpredefinitoparagrafo"/>
    <w:uiPriority w:val="99"/>
    <w:rsid w:val="00625D57"/>
    <w:rPr>
      <w:rFonts w:cs="Times New Roman"/>
    </w:rPr>
  </w:style>
  <w:style w:type="paragraph" w:customStyle="1" w:styleId="Corpodeltes">
    <w:name w:val="Corpo del tes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Corpodelt">
    <w:name w:val="Corpo del t"/>
    <w:basedOn w:val="Normale"/>
    <w:uiPriority w:val="99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Rimandonotaapi">
    <w:name w:val="Rimando nota a pi_"/>
    <w:uiPriority w:val="99"/>
    <w:rsid w:val="00625D57"/>
    <w:rPr>
      <w:vertAlign w:val="superscript"/>
    </w:rPr>
  </w:style>
  <w:style w:type="character" w:customStyle="1" w:styleId="WW8Num5z0">
    <w:name w:val="WW8Num5z0"/>
    <w:uiPriority w:val="99"/>
    <w:rsid w:val="00625D57"/>
    <w:rPr>
      <w:rFonts w:ascii="Symbol" w:hAnsi="Symbol"/>
    </w:rPr>
  </w:style>
  <w:style w:type="character" w:customStyle="1" w:styleId="WW8Num11z0">
    <w:name w:val="WW8Num11z0"/>
    <w:uiPriority w:val="99"/>
    <w:rsid w:val="00625D57"/>
    <w:rPr>
      <w:rFonts w:ascii="Wingdings" w:hAnsi="Wingdings"/>
      <w:sz w:val="16"/>
    </w:rPr>
  </w:style>
  <w:style w:type="character" w:customStyle="1" w:styleId="WW8Num12z0">
    <w:name w:val="WW8Num12z0"/>
    <w:uiPriority w:val="99"/>
    <w:rsid w:val="00625D57"/>
    <w:rPr>
      <w:rFonts w:ascii="Wingdings" w:hAnsi="Wingdings"/>
      <w:sz w:val="16"/>
    </w:rPr>
  </w:style>
  <w:style w:type="character" w:customStyle="1" w:styleId="WW8Num12z1">
    <w:name w:val="WW8Num12z1"/>
    <w:uiPriority w:val="99"/>
    <w:rsid w:val="00625D57"/>
    <w:rPr>
      <w:rFonts w:ascii="Verdana" w:hAnsi="Verdana"/>
      <w:sz w:val="16"/>
    </w:rPr>
  </w:style>
  <w:style w:type="character" w:customStyle="1" w:styleId="WW8Num13z0">
    <w:name w:val="WW8Num13z0"/>
    <w:uiPriority w:val="99"/>
    <w:rsid w:val="00625D57"/>
    <w:rPr>
      <w:rFonts w:ascii="Wingdings" w:hAnsi="Wingdings"/>
      <w:sz w:val="16"/>
    </w:rPr>
  </w:style>
  <w:style w:type="character" w:customStyle="1" w:styleId="WW8Num13z1">
    <w:name w:val="WW8Num13z1"/>
    <w:uiPriority w:val="99"/>
    <w:rsid w:val="00625D57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rsid w:val="00625D57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25D57"/>
  </w:style>
  <w:style w:type="character" w:customStyle="1" w:styleId="WW-Absatz-Standardschriftart">
    <w:name w:val="WW-Absatz-Standardschriftart"/>
    <w:uiPriority w:val="99"/>
    <w:rsid w:val="00625D57"/>
  </w:style>
  <w:style w:type="character" w:customStyle="1" w:styleId="WW8Num5z1">
    <w:name w:val="WW8Num5z1"/>
    <w:uiPriority w:val="99"/>
    <w:rsid w:val="00625D57"/>
    <w:rPr>
      <w:rFonts w:ascii="Courier New" w:hAnsi="Courier New"/>
    </w:rPr>
  </w:style>
  <w:style w:type="character" w:customStyle="1" w:styleId="WW8Num5z2">
    <w:name w:val="WW8Num5z2"/>
    <w:uiPriority w:val="99"/>
    <w:rsid w:val="00625D57"/>
    <w:rPr>
      <w:rFonts w:ascii="Wingdings" w:hAnsi="Wingdings"/>
    </w:rPr>
  </w:style>
  <w:style w:type="character" w:customStyle="1" w:styleId="WW8Num10z0">
    <w:name w:val="WW8Num10z0"/>
    <w:uiPriority w:val="99"/>
    <w:rsid w:val="00625D57"/>
    <w:rPr>
      <w:rFonts w:ascii="Wingdings" w:hAnsi="Wingdings"/>
    </w:rPr>
  </w:style>
  <w:style w:type="character" w:customStyle="1" w:styleId="WW8Num11z1">
    <w:name w:val="WW8Num11z1"/>
    <w:uiPriority w:val="99"/>
    <w:rsid w:val="00625D57"/>
    <w:rPr>
      <w:rFonts w:ascii="Courier New" w:hAnsi="Courier New"/>
    </w:rPr>
  </w:style>
  <w:style w:type="character" w:customStyle="1" w:styleId="WW8Num11z2">
    <w:name w:val="WW8Num11z2"/>
    <w:uiPriority w:val="99"/>
    <w:rsid w:val="00625D57"/>
    <w:rPr>
      <w:rFonts w:ascii="Wingdings" w:hAnsi="Wingdings"/>
    </w:rPr>
  </w:style>
  <w:style w:type="character" w:customStyle="1" w:styleId="WW8Num11z3">
    <w:name w:val="WW8Num11z3"/>
    <w:uiPriority w:val="99"/>
    <w:rsid w:val="00625D57"/>
    <w:rPr>
      <w:rFonts w:ascii="Symbol" w:hAnsi="Symbol"/>
    </w:rPr>
  </w:style>
  <w:style w:type="character" w:customStyle="1" w:styleId="WW8Num14z0">
    <w:name w:val="WW8Num14z0"/>
    <w:uiPriority w:val="99"/>
    <w:rsid w:val="00625D57"/>
    <w:rPr>
      <w:sz w:val="18"/>
    </w:rPr>
  </w:style>
  <w:style w:type="character" w:customStyle="1" w:styleId="WW8Num15z0">
    <w:name w:val="WW8Num15z0"/>
    <w:uiPriority w:val="99"/>
    <w:rsid w:val="00625D57"/>
    <w:rPr>
      <w:rFonts w:ascii="Wingdings" w:hAnsi="Wingdings"/>
    </w:rPr>
  </w:style>
  <w:style w:type="character" w:customStyle="1" w:styleId="WW8Num16z0">
    <w:name w:val="WW8Num16z0"/>
    <w:uiPriority w:val="99"/>
    <w:rsid w:val="00625D57"/>
    <w:rPr>
      <w:rFonts w:ascii="Wingdings" w:hAnsi="Wingdings"/>
    </w:rPr>
  </w:style>
  <w:style w:type="character" w:customStyle="1" w:styleId="WW8Num16z1">
    <w:name w:val="WW8Num16z1"/>
    <w:uiPriority w:val="99"/>
    <w:rsid w:val="00625D57"/>
    <w:rPr>
      <w:rFonts w:ascii="Courier New" w:hAnsi="Courier New"/>
    </w:rPr>
  </w:style>
  <w:style w:type="character" w:customStyle="1" w:styleId="WW8Num16z2">
    <w:name w:val="WW8Num16z2"/>
    <w:uiPriority w:val="99"/>
    <w:rsid w:val="00625D57"/>
    <w:rPr>
      <w:rFonts w:ascii="Wingdings" w:hAnsi="Wingdings"/>
    </w:rPr>
  </w:style>
  <w:style w:type="character" w:customStyle="1" w:styleId="WW8Num16z3">
    <w:name w:val="WW8Num16z3"/>
    <w:uiPriority w:val="99"/>
    <w:rsid w:val="00625D57"/>
    <w:rPr>
      <w:rFonts w:ascii="Symbol" w:hAnsi="Symbol"/>
    </w:rPr>
  </w:style>
  <w:style w:type="character" w:customStyle="1" w:styleId="WW8Num17z0">
    <w:name w:val="WW8Num17z0"/>
    <w:uiPriority w:val="99"/>
    <w:rsid w:val="00625D57"/>
    <w:rPr>
      <w:rFonts w:ascii="Arial" w:hAnsi="Arial"/>
      <w:sz w:val="20"/>
    </w:rPr>
  </w:style>
  <w:style w:type="character" w:customStyle="1" w:styleId="WW8Num18z0">
    <w:name w:val="WW8Num18z0"/>
    <w:uiPriority w:val="99"/>
    <w:rsid w:val="00625D57"/>
    <w:rPr>
      <w:rFonts w:ascii="Wingdings" w:hAnsi="Wingdings"/>
      <w:sz w:val="16"/>
    </w:rPr>
  </w:style>
  <w:style w:type="character" w:customStyle="1" w:styleId="WW8Num19z0">
    <w:name w:val="WW8Num19z0"/>
    <w:uiPriority w:val="99"/>
    <w:rsid w:val="00625D57"/>
    <w:rPr>
      <w:rFonts w:ascii="Wingdings" w:hAnsi="Wingdings"/>
      <w:sz w:val="16"/>
    </w:rPr>
  </w:style>
  <w:style w:type="character" w:customStyle="1" w:styleId="WW8Num20z0">
    <w:name w:val="WW8Num20z0"/>
    <w:uiPriority w:val="99"/>
    <w:rsid w:val="00625D57"/>
    <w:rPr>
      <w:rFonts w:ascii="Wingdings" w:hAnsi="Wingdings"/>
      <w:sz w:val="16"/>
    </w:rPr>
  </w:style>
  <w:style w:type="character" w:customStyle="1" w:styleId="WW8Num20z1">
    <w:name w:val="WW8Num20z1"/>
    <w:uiPriority w:val="99"/>
    <w:rsid w:val="00625D57"/>
    <w:rPr>
      <w:rFonts w:ascii="Courier New" w:hAnsi="Courier New"/>
    </w:rPr>
  </w:style>
  <w:style w:type="character" w:customStyle="1" w:styleId="WW8Num20z2">
    <w:name w:val="WW8Num20z2"/>
    <w:uiPriority w:val="99"/>
    <w:rsid w:val="00625D57"/>
    <w:rPr>
      <w:rFonts w:ascii="Wingdings" w:hAnsi="Wingdings"/>
    </w:rPr>
  </w:style>
  <w:style w:type="character" w:customStyle="1" w:styleId="WW8Num20z3">
    <w:name w:val="WW8Num20z3"/>
    <w:uiPriority w:val="99"/>
    <w:rsid w:val="00625D57"/>
    <w:rPr>
      <w:rFonts w:ascii="Symbol" w:hAnsi="Symbol"/>
    </w:rPr>
  </w:style>
  <w:style w:type="character" w:customStyle="1" w:styleId="WW8Num22z0">
    <w:name w:val="WW8Num22z0"/>
    <w:uiPriority w:val="99"/>
    <w:rsid w:val="00625D57"/>
    <w:rPr>
      <w:rFonts w:ascii="Wingdings" w:hAnsi="Wingdings"/>
      <w:sz w:val="16"/>
    </w:rPr>
  </w:style>
  <w:style w:type="character" w:customStyle="1" w:styleId="WW8Num22z1">
    <w:name w:val="WW8Num22z1"/>
    <w:uiPriority w:val="99"/>
    <w:rsid w:val="00625D57"/>
    <w:rPr>
      <w:rFonts w:ascii="Courier New" w:hAnsi="Courier New"/>
    </w:rPr>
  </w:style>
  <w:style w:type="character" w:customStyle="1" w:styleId="WW8Num22z2">
    <w:name w:val="WW8Num22z2"/>
    <w:uiPriority w:val="99"/>
    <w:rsid w:val="00625D57"/>
    <w:rPr>
      <w:rFonts w:ascii="Wingdings" w:hAnsi="Wingdings"/>
    </w:rPr>
  </w:style>
  <w:style w:type="character" w:customStyle="1" w:styleId="WW8Num22z3">
    <w:name w:val="WW8Num22z3"/>
    <w:uiPriority w:val="99"/>
    <w:rsid w:val="00625D57"/>
    <w:rPr>
      <w:rFonts w:ascii="Symbol" w:hAnsi="Symbol"/>
    </w:rPr>
  </w:style>
  <w:style w:type="character" w:customStyle="1" w:styleId="WW8Num24z0">
    <w:name w:val="WW8Num24z0"/>
    <w:uiPriority w:val="99"/>
    <w:rsid w:val="00625D57"/>
    <w:rPr>
      <w:sz w:val="24"/>
    </w:rPr>
  </w:style>
  <w:style w:type="character" w:customStyle="1" w:styleId="WW8Num25z0">
    <w:name w:val="WW8Num25z0"/>
    <w:uiPriority w:val="99"/>
    <w:rsid w:val="00625D57"/>
    <w:rPr>
      <w:sz w:val="18"/>
    </w:rPr>
  </w:style>
  <w:style w:type="character" w:customStyle="1" w:styleId="WW8Num26z0">
    <w:name w:val="WW8Num26z0"/>
    <w:uiPriority w:val="99"/>
    <w:rsid w:val="00625D57"/>
    <w:rPr>
      <w:rFonts w:ascii="Lucida Sans Unicode" w:hAnsi="Lucida Sans Unicode"/>
    </w:rPr>
  </w:style>
  <w:style w:type="character" w:customStyle="1" w:styleId="WW8Num26z1">
    <w:name w:val="WW8Num26z1"/>
    <w:uiPriority w:val="99"/>
    <w:rsid w:val="00625D57"/>
    <w:rPr>
      <w:rFonts w:ascii="Courier New" w:hAnsi="Courier New"/>
    </w:rPr>
  </w:style>
  <w:style w:type="character" w:customStyle="1" w:styleId="WW8Num26z2">
    <w:name w:val="WW8Num26z2"/>
    <w:uiPriority w:val="99"/>
    <w:rsid w:val="00625D57"/>
    <w:rPr>
      <w:rFonts w:ascii="Wingdings" w:hAnsi="Wingdings"/>
    </w:rPr>
  </w:style>
  <w:style w:type="character" w:customStyle="1" w:styleId="WW8Num26z3">
    <w:name w:val="WW8Num26z3"/>
    <w:uiPriority w:val="99"/>
    <w:rsid w:val="00625D57"/>
    <w:rPr>
      <w:rFonts w:ascii="Symbol" w:hAnsi="Symbol"/>
    </w:rPr>
  </w:style>
  <w:style w:type="character" w:customStyle="1" w:styleId="WW8Num27z0">
    <w:name w:val="WW8Num27z0"/>
    <w:uiPriority w:val="99"/>
    <w:rsid w:val="00625D57"/>
    <w:rPr>
      <w:sz w:val="24"/>
    </w:rPr>
  </w:style>
  <w:style w:type="character" w:customStyle="1" w:styleId="WW8Num28z0">
    <w:name w:val="WW8Num28z0"/>
    <w:uiPriority w:val="99"/>
    <w:rsid w:val="00625D57"/>
    <w:rPr>
      <w:color w:val="auto"/>
      <w:u w:val="none"/>
    </w:rPr>
  </w:style>
  <w:style w:type="character" w:customStyle="1" w:styleId="WW8Num29z0">
    <w:name w:val="WW8Num29z0"/>
    <w:uiPriority w:val="99"/>
    <w:rsid w:val="00625D57"/>
    <w:rPr>
      <w:rFonts w:ascii="Wingdings" w:hAnsi="Wingdings"/>
      <w:sz w:val="16"/>
    </w:rPr>
  </w:style>
  <w:style w:type="character" w:customStyle="1" w:styleId="WW8Num30z0">
    <w:name w:val="WW8Num30z0"/>
    <w:uiPriority w:val="99"/>
    <w:rsid w:val="00625D57"/>
    <w:rPr>
      <w:rFonts w:ascii="Symbol" w:hAnsi="Symbol"/>
    </w:rPr>
  </w:style>
  <w:style w:type="character" w:customStyle="1" w:styleId="WW8Num30z1">
    <w:name w:val="WW8Num30z1"/>
    <w:uiPriority w:val="99"/>
    <w:rsid w:val="00625D57"/>
    <w:rPr>
      <w:rFonts w:ascii="Courier New" w:hAnsi="Courier New"/>
    </w:rPr>
  </w:style>
  <w:style w:type="character" w:customStyle="1" w:styleId="WW8Num30z2">
    <w:name w:val="WW8Num30z2"/>
    <w:uiPriority w:val="99"/>
    <w:rsid w:val="00625D57"/>
    <w:rPr>
      <w:rFonts w:ascii="Wingdings" w:hAnsi="Wingdings"/>
    </w:rPr>
  </w:style>
  <w:style w:type="character" w:customStyle="1" w:styleId="WW8Num30z3">
    <w:name w:val="WW8Num30z3"/>
    <w:uiPriority w:val="99"/>
    <w:rsid w:val="00625D57"/>
    <w:rPr>
      <w:rFonts w:ascii="Symbol" w:hAnsi="Symbol"/>
    </w:rPr>
  </w:style>
  <w:style w:type="character" w:customStyle="1" w:styleId="WW8Num31z0">
    <w:name w:val="WW8Num31z0"/>
    <w:uiPriority w:val="99"/>
    <w:rsid w:val="00625D57"/>
    <w:rPr>
      <w:rFonts w:ascii="Wingdings" w:hAnsi="Wingdings"/>
    </w:rPr>
  </w:style>
  <w:style w:type="character" w:customStyle="1" w:styleId="WW8Num31z1">
    <w:name w:val="WW8Num31z1"/>
    <w:uiPriority w:val="99"/>
    <w:rsid w:val="00625D57"/>
    <w:rPr>
      <w:rFonts w:ascii="Courier New" w:hAnsi="Courier New"/>
    </w:rPr>
  </w:style>
  <w:style w:type="character" w:customStyle="1" w:styleId="WW8Num31z2">
    <w:name w:val="WW8Num31z2"/>
    <w:uiPriority w:val="99"/>
    <w:rsid w:val="00625D57"/>
    <w:rPr>
      <w:rFonts w:ascii="Wingdings" w:hAnsi="Wingdings"/>
    </w:rPr>
  </w:style>
  <w:style w:type="character" w:customStyle="1" w:styleId="WW8Num31z3">
    <w:name w:val="WW8Num31z3"/>
    <w:uiPriority w:val="99"/>
    <w:rsid w:val="00625D57"/>
    <w:rPr>
      <w:rFonts w:ascii="Symbol" w:hAnsi="Symbol"/>
    </w:rPr>
  </w:style>
  <w:style w:type="character" w:customStyle="1" w:styleId="WW8Num33z0">
    <w:name w:val="WW8Num33z0"/>
    <w:uiPriority w:val="99"/>
    <w:rsid w:val="00625D57"/>
    <w:rPr>
      <w:rFonts w:ascii="Wingdings" w:hAnsi="Wingdings"/>
      <w:sz w:val="16"/>
    </w:rPr>
  </w:style>
  <w:style w:type="character" w:customStyle="1" w:styleId="WW8Num34z0">
    <w:name w:val="WW8Num34z0"/>
    <w:uiPriority w:val="99"/>
    <w:rsid w:val="00625D57"/>
    <w:rPr>
      <w:rFonts w:ascii="Verdana" w:hAnsi="Verdana"/>
      <w:sz w:val="20"/>
    </w:rPr>
  </w:style>
  <w:style w:type="character" w:customStyle="1" w:styleId="WW8Num34z1">
    <w:name w:val="WW8Num34z1"/>
    <w:uiPriority w:val="99"/>
    <w:rsid w:val="00625D57"/>
    <w:rPr>
      <w:rFonts w:ascii="Verdana" w:hAnsi="Verdana"/>
      <w:sz w:val="16"/>
    </w:rPr>
  </w:style>
  <w:style w:type="character" w:customStyle="1" w:styleId="WW8Num36z0">
    <w:name w:val="WW8Num36z0"/>
    <w:uiPriority w:val="99"/>
    <w:rsid w:val="00625D57"/>
    <w:rPr>
      <w:rFonts w:ascii="Symbol" w:hAnsi="Symbol"/>
      <w:color w:val="auto"/>
    </w:rPr>
  </w:style>
  <w:style w:type="character" w:customStyle="1" w:styleId="WW8Num36z1">
    <w:name w:val="WW8Num36z1"/>
    <w:uiPriority w:val="99"/>
    <w:rsid w:val="00625D57"/>
    <w:rPr>
      <w:rFonts w:ascii="Courier New" w:hAnsi="Courier New"/>
    </w:rPr>
  </w:style>
  <w:style w:type="character" w:customStyle="1" w:styleId="WW8Num36z2">
    <w:name w:val="WW8Num36z2"/>
    <w:uiPriority w:val="99"/>
    <w:rsid w:val="00625D57"/>
    <w:rPr>
      <w:rFonts w:ascii="Wingdings" w:hAnsi="Wingdings"/>
    </w:rPr>
  </w:style>
  <w:style w:type="character" w:customStyle="1" w:styleId="WW8Num36z3">
    <w:name w:val="WW8Num36z3"/>
    <w:uiPriority w:val="99"/>
    <w:rsid w:val="00625D57"/>
    <w:rPr>
      <w:rFonts w:ascii="Symbol" w:hAnsi="Symbol"/>
    </w:rPr>
  </w:style>
  <w:style w:type="character" w:customStyle="1" w:styleId="WW8Num37z0">
    <w:name w:val="WW8Num37z0"/>
    <w:uiPriority w:val="99"/>
    <w:rsid w:val="00625D57"/>
    <w:rPr>
      <w:rFonts w:ascii="Symbol" w:hAnsi="Symbol"/>
    </w:rPr>
  </w:style>
  <w:style w:type="character" w:customStyle="1" w:styleId="WW8Num37z1">
    <w:name w:val="WW8Num37z1"/>
    <w:uiPriority w:val="99"/>
    <w:rsid w:val="00625D57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rsid w:val="00625D57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rsid w:val="00625D57"/>
  </w:style>
  <w:style w:type="character" w:customStyle="1" w:styleId="StileRimandonotaapidipaginaVerdana">
    <w:name w:val="Stile Rimando nota a piè di pagina + Verdana"/>
    <w:uiPriority w:val="99"/>
    <w:rsid w:val="00625D57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rsid w:val="00625D57"/>
    <w:rPr>
      <w:vertAlign w:val="superscript"/>
    </w:rPr>
  </w:style>
  <w:style w:type="character" w:customStyle="1" w:styleId="WW-Caratterenotadichiusura">
    <w:name w:val="WW-Carattere nota di chiusura"/>
    <w:uiPriority w:val="99"/>
    <w:rsid w:val="00625D57"/>
  </w:style>
  <w:style w:type="paragraph" w:customStyle="1" w:styleId="Intestazione5">
    <w:name w:val="Intestazione5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ascii="Liberation Serif" w:eastAsia="Calibri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e"/>
    <w:uiPriority w:val="99"/>
    <w:rsid w:val="00625D57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uiPriority w:val="99"/>
    <w:rsid w:val="00625D57"/>
    <w:pPr>
      <w:suppressAutoHyphens/>
      <w:spacing w:line="360" w:lineRule="auto"/>
      <w:jc w:val="center"/>
    </w:pPr>
    <w:rPr>
      <w:rFonts w:ascii="Verdana" w:hAnsi="Verdana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rsid w:val="00625D57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e"/>
    <w:next w:val="Normale"/>
    <w:uiPriority w:val="99"/>
    <w:rsid w:val="00625D57"/>
    <w:pPr>
      <w:numPr>
        <w:numId w:val="5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e"/>
    <w:next w:val="Normale"/>
    <w:uiPriority w:val="99"/>
    <w:rsid w:val="00625D57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uiPriority w:val="99"/>
    <w:rsid w:val="00625D57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rsid w:val="00625D57"/>
    <w:pPr>
      <w:numPr>
        <w:numId w:val="4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e"/>
    <w:uiPriority w:val="99"/>
    <w:rsid w:val="00625D57"/>
    <w:pPr>
      <w:numPr>
        <w:numId w:val="3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e"/>
    <w:next w:val="Normale"/>
    <w:uiPriority w:val="99"/>
    <w:rsid w:val="00625D57"/>
    <w:pPr>
      <w:tabs>
        <w:tab w:val="left" w:pos="567"/>
      </w:tabs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e"/>
    <w:uiPriority w:val="99"/>
    <w:rsid w:val="00625D57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Titolo4"/>
    <w:next w:val="Sezione2"/>
    <w:uiPriority w:val="99"/>
    <w:rsid w:val="00625D57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uiPriority w:val="99"/>
    <w:rsid w:val="00625D5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ind w:left="1701"/>
    </w:pPr>
    <w:rPr>
      <w:rFonts w:eastAsia="Calibri"/>
      <w:noProof w:val="0"/>
      <w:lang w:eastAsia="ar-SA"/>
    </w:rPr>
  </w:style>
  <w:style w:type="paragraph" w:customStyle="1" w:styleId="Notetesto4">
    <w:name w:val="Note testo 4"/>
    <w:basedOn w:val="Normale"/>
    <w:uiPriority w:val="99"/>
    <w:rsid w:val="00625D57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uiPriority w:val="99"/>
    <w:rsid w:val="00625D57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rsid w:val="00625D57"/>
    <w:pPr>
      <w:tabs>
        <w:tab w:val="left" w:pos="1985"/>
      </w:tabs>
      <w:suppressAutoHyphens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rsid w:val="00625D57"/>
    <w:pPr>
      <w:numPr>
        <w:numId w:val="1"/>
      </w:numPr>
      <w:tabs>
        <w:tab w:val="left" w:pos="851"/>
      </w:tabs>
      <w:suppressAutoHyphens/>
      <w:spacing w:before="12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rsid w:val="00625D57"/>
    <w:pPr>
      <w:keepNext/>
      <w:suppressAutoHyphens/>
      <w:ind w:left="720" w:hanging="36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rsid w:val="00625D57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e"/>
    <w:uiPriority w:val="99"/>
    <w:rsid w:val="00625D57"/>
    <w:pPr>
      <w:tabs>
        <w:tab w:val="left" w:pos="1843"/>
        <w:tab w:val="left" w:pos="4678"/>
        <w:tab w:val="left" w:pos="5812"/>
        <w:tab w:val="right" w:pos="9638"/>
      </w:tabs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character" w:customStyle="1" w:styleId="CarattereCarattere">
    <w:name w:val="Carattere Carattere"/>
    <w:uiPriority w:val="99"/>
    <w:rsid w:val="00625D57"/>
    <w:rPr>
      <w:lang w:val="it-IT" w:eastAsia="ar-SA" w:bidi="ar-SA"/>
    </w:rPr>
  </w:style>
  <w:style w:type="table" w:customStyle="1" w:styleId="Grigliatabella2">
    <w:name w:val="Griglia tabella2"/>
    <w:uiPriority w:val="99"/>
    <w:rsid w:val="00243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itolodellibro">
    <w:name w:val="Book Title"/>
    <w:basedOn w:val="Carpredefinitoparagrafo"/>
    <w:uiPriority w:val="33"/>
    <w:qFormat/>
    <w:rsid w:val="00081D93"/>
    <w:rPr>
      <w:b/>
      <w:bCs/>
      <w:i/>
      <w:iCs/>
      <w:spacing w:val="5"/>
    </w:rPr>
  </w:style>
  <w:style w:type="paragraph" w:customStyle="1" w:styleId="Tit2">
    <w:name w:val="Tit 2"/>
    <w:basedOn w:val="Titolo3"/>
    <w:link w:val="Tit2Carattere"/>
    <w:qFormat/>
    <w:rsid w:val="00975B83"/>
  </w:style>
  <w:style w:type="character" w:customStyle="1" w:styleId="Tit2Carattere">
    <w:name w:val="Tit 2 Carattere"/>
    <w:basedOn w:val="Titolo3Carattere"/>
    <w:link w:val="Tit2"/>
    <w:rsid w:val="00975B83"/>
    <w:rPr>
      <w:rFonts w:ascii="Arial" w:eastAsia="MS Gothic" w:hAnsi="Arial" w:cs="Arial"/>
      <w:bCs/>
      <w:color w:val="4F81BD"/>
      <w:kern w:val="28"/>
      <w:lang w:eastAsia="it-IT"/>
    </w:rPr>
  </w:style>
  <w:style w:type="table" w:customStyle="1" w:styleId="Tabellagriglia3-colore511">
    <w:name w:val="Tabella griglia 3 - colore 511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A663FC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0A788D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690D3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370445"/>
  </w:style>
  <w:style w:type="character" w:customStyle="1" w:styleId="TestofumettoCarattere115">
    <w:name w:val="Testo fumetto Carattere1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5">
    <w:name w:val="Corpo del testo 2 Carattere15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4">
    <w:name w:val="Corpo del testo 2 Carattere14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3">
    <w:name w:val="Corpo del testo 2 Carattere13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2">
    <w:name w:val="Corpo del testo 2 Carattere12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1">
    <w:name w:val="Corpo del testo 2 Carattere11"/>
    <w:basedOn w:val="Carpredefinitoparagrafo"/>
    <w:uiPriority w:val="99"/>
    <w:semiHidden/>
    <w:rsid w:val="00370445"/>
    <w:rPr>
      <w:rFonts w:cs="Times New Roman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5">
    <w:name w:val="Testo commento Carattere15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4">
    <w:name w:val="Testo commento Carattere14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3">
    <w:name w:val="Testo commento Carattere13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2">
    <w:name w:val="Testo commento Carattere12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1">
    <w:name w:val="Testo commento Carattere1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paragraph" w:customStyle="1" w:styleId="Stile">
    <w:name w:val="Stile"/>
    <w:basedOn w:val="Normale"/>
    <w:next w:val="Corpotesto"/>
    <w:rsid w:val="00370445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  <w:lang w:eastAsia="en-US"/>
    </w:rPr>
  </w:style>
  <w:style w:type="table" w:customStyle="1" w:styleId="Tabellaelenco3-colore111">
    <w:name w:val="Tabella elenco 3 - colore 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next w:val="Grigliatabella"/>
    <w:uiPriority w:val="39"/>
    <w:rsid w:val="00370445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paragraph" w:customStyle="1" w:styleId="Destinatari">
    <w:name w:val="Destinatari"/>
    <w:basedOn w:val="Normale"/>
    <w:rsid w:val="00370445"/>
    <w:pPr>
      <w:tabs>
        <w:tab w:val="left" w:pos="1134"/>
        <w:tab w:val="left" w:pos="15958"/>
      </w:tabs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rsid w:val="00370445"/>
    <w:pPr>
      <w:suppressAutoHyphens w:val="0"/>
      <w:ind w:left="1440" w:hanging="1440"/>
      <w:jc w:val="both"/>
    </w:pPr>
    <w:rPr>
      <w:caps/>
      <w:sz w:val="12"/>
    </w:rPr>
  </w:style>
  <w:style w:type="character" w:customStyle="1" w:styleId="TestofumettoCarattere47">
    <w:name w:val="Testo fumetto Carattere4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basedOn w:val="Carpredefinitoparagrafo"/>
    <w:uiPriority w:val="99"/>
    <w:semiHidden/>
    <w:rsid w:val="00370445"/>
    <w:rPr>
      <w:rFonts w:ascii="Tahoma" w:eastAsia="MS Mincho" w:hAnsi="Tahoma" w:cs="Tahoma"/>
      <w:color w:val="404040"/>
      <w:sz w:val="16"/>
      <w:szCs w:val="16"/>
      <w:lang w:val="x-none" w:eastAsia="it-IT"/>
    </w:rPr>
  </w:style>
  <w:style w:type="paragraph" w:customStyle="1" w:styleId="Elencoacolori-Colore11">
    <w:name w:val="Elenco a colori - Colore 11"/>
    <w:basedOn w:val="Normale"/>
    <w:qFormat/>
    <w:rsid w:val="00370445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NessunelencoParagrafo">
    <w:name w:val="Nessun elenco Paragrafo"/>
    <w:basedOn w:val="Normale"/>
    <w:uiPriority w:val="99"/>
    <w:rsid w:val="00370445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character" w:customStyle="1" w:styleId="TestofumettoCarattere110">
    <w:name w:val="Testo fumetto Carattere110"/>
    <w:uiPriority w:val="99"/>
    <w:semiHidden/>
    <w:rsid w:val="00370445"/>
    <w:rPr>
      <w:rFonts w:ascii="Lucida Grande" w:eastAsia="MS Mincho" w:hAnsi="Lucida Grande"/>
      <w:color w:val="404040"/>
      <w:sz w:val="18"/>
      <w:lang w:val="x-none" w:eastAsia="it-IT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370445"/>
    <w:pPr>
      <w:keepLines/>
      <w:suppressAutoHyphens w:val="0"/>
      <w:ind w:right="567"/>
      <w:outlineLvl w:val="9"/>
    </w:pPr>
    <w:rPr>
      <w:color w:val="2E74B5"/>
      <w:kern w:val="0"/>
      <w:sz w:val="22"/>
      <w:szCs w:val="22"/>
      <w:lang w:eastAsia="it-IT"/>
    </w:rPr>
  </w:style>
  <w:style w:type="paragraph" w:customStyle="1" w:styleId="Grigliamedia1-Colore21">
    <w:name w:val="Griglia media 1 - Colore 21"/>
    <w:basedOn w:val="Normale"/>
    <w:uiPriority w:val="34"/>
    <w:qFormat/>
    <w:rsid w:val="00370445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idden1">
    <w:name w:val="hidden1"/>
    <w:rsid w:val="00370445"/>
    <w:rPr>
      <w:vanish/>
    </w:rPr>
  </w:style>
  <w:style w:type="table" w:customStyle="1" w:styleId="Sfondomedio2-Colore11">
    <w:name w:val="Sfondo medio 2 - Colore 11"/>
    <w:basedOn w:val="Tabellanormale"/>
    <w:uiPriority w:val="64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titoloprovprassi">
    <w:name w:val="titoloprovprassi"/>
    <w:rsid w:val="00370445"/>
  </w:style>
  <w:style w:type="character" w:customStyle="1" w:styleId="wordsearch">
    <w:name w:val="wordsearch"/>
    <w:rsid w:val="00370445"/>
  </w:style>
  <w:style w:type="character" w:customStyle="1" w:styleId="tipodocprassi">
    <w:name w:val="tipodocprassi"/>
    <w:rsid w:val="00370445"/>
  </w:style>
  <w:style w:type="character" w:customStyle="1" w:styleId="oggettoprassi">
    <w:name w:val="oggettoprassi"/>
    <w:rsid w:val="00370445"/>
  </w:style>
  <w:style w:type="table" w:customStyle="1" w:styleId="Tabellagriglia4-colore111">
    <w:name w:val="Tabella griglia 4 - colore 111"/>
    <w:basedOn w:val="Tabellanormale"/>
    <w:uiPriority w:val="49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CM1">
    <w:name w:val="CM1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3">
    <w:name w:val="CM3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4">
    <w:name w:val="CM4"/>
    <w:basedOn w:val="Default"/>
    <w:next w:val="Default"/>
    <w:uiPriority w:val="99"/>
    <w:rsid w:val="00370445"/>
    <w:rPr>
      <w:rFonts w:ascii="EUAlbertina" w:eastAsia="Times New Roman" w:hAnsi="EUAlbertina" w:cs="Times New Roman"/>
      <w:color w:val="auto"/>
    </w:rPr>
  </w:style>
  <w:style w:type="character" w:customStyle="1" w:styleId="title161">
    <w:name w:val="title161"/>
    <w:basedOn w:val="Carpredefinitoparagrafo"/>
    <w:rsid w:val="00370445"/>
    <w:rPr>
      <w:rFonts w:cs="Times New Roman"/>
      <w:sz w:val="30"/>
      <w:szCs w:val="30"/>
    </w:rPr>
  </w:style>
  <w:style w:type="paragraph" w:customStyle="1" w:styleId="Corpotesto1">
    <w:name w:val="Corpo testo1"/>
    <w:uiPriority w:val="99"/>
    <w:rsid w:val="00370445"/>
    <w:pPr>
      <w:widowControl w:val="0"/>
      <w:snapToGrid w:val="0"/>
    </w:pPr>
    <w:rPr>
      <w:rFonts w:ascii="Times New Roman" w:eastAsia="Times New Roman" w:hAnsi="Times New Roman"/>
      <w:color w:val="000000"/>
      <w:sz w:val="28"/>
      <w:szCs w:val="20"/>
    </w:rPr>
  </w:style>
  <w:style w:type="table" w:customStyle="1" w:styleId="Tabellasemplice11">
    <w:name w:val="Tabella semplice 11"/>
    <w:basedOn w:val="Tabellanormale"/>
    <w:uiPriority w:val="41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11">
    <w:name w:val="Tabella griglia 3 - colore 5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CE49E4"/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ascii="Calibri" w:hAnsi="Calibri" w:cs="Times New Roman" w:hint="default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ascii="Calibri" w:hAnsi="Calibri" w:cs="Times New Roman" w:hint="default"/>
      </w:rPr>
      <w:tblPr/>
      <w:tcPr>
        <w:shd w:val="clear" w:color="auto" w:fill="B8CCE4"/>
      </w:tcPr>
    </w:tblStylePr>
    <w:tblStylePr w:type="band1Horz">
      <w:rPr>
        <w:rFonts w:ascii="Calibri" w:hAnsi="Calibri" w:cs="Times New Roman" w:hint="default"/>
      </w:rPr>
      <w:tblPr/>
      <w:tcPr>
        <w:shd w:val="clear" w:color="auto" w:fill="B8CCE4"/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81B5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16598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4">
    <w:name w:val="Tabella griglia 3 - colore 51214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3">
    <w:name w:val="Tabella griglia 3 - colore 51113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5">
    <w:name w:val="Tabella griglia 3 - colore 51115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7">
    <w:name w:val="Tabella griglia 3 - colore 51117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8">
    <w:name w:val="Tabella griglia 3 - colore 51118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9">
    <w:name w:val="Tabella griglia 3 - colore 51119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lavoro@pec.regione.sardegna.i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61B44F-EF41-4548-8A86-A2001447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IeFP triennali</vt:lpstr>
    </vt:vector>
  </TitlesOfParts>
  <Company>Regione Autonoma della Sardegna</Company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IeFP triennali</dc:title>
  <dc:subject>DETERMINAZIONE DEL DIRETTORE DEL SERVIZIO FORMAZIONE</dc:subject>
  <dc:creator>ROBERTO DONEDDU</dc:creator>
  <cp:lastModifiedBy>Marianna Sanna</cp:lastModifiedBy>
  <cp:revision>15</cp:revision>
  <cp:lastPrinted>2016-07-20T07:55:00Z</cp:lastPrinted>
  <dcterms:created xsi:type="dcterms:W3CDTF">2016-07-20T11:27:00Z</dcterms:created>
  <dcterms:modified xsi:type="dcterms:W3CDTF">2016-07-21T09:43:00Z</dcterms:modified>
</cp:coreProperties>
</file>